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DC0536">
      <w:pP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C0536" w:rsidRDefault="00C87AFE" w:rsidP="007E0BB3">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00DC0536">
        <w:rPr>
          <w:rFonts w:ascii="Arial" w:hAnsi="Arial" w:cs="Arial"/>
          <w:b/>
          <w:sz w:val="32"/>
          <w:szCs w:val="32"/>
        </w:rPr>
        <w:t>404</w:t>
      </w:r>
      <w:r w:rsidRPr="00605B44">
        <w:rPr>
          <w:rFonts w:ascii="Arial" w:hAnsi="Arial" w:cs="Arial"/>
          <w:b/>
          <w:sz w:val="32"/>
          <w:szCs w:val="32"/>
          <w:lang w:val="sr-Cyrl-CS"/>
        </w:rPr>
        <w:t>-</w:t>
      </w:r>
      <w:r w:rsidR="00CA2106">
        <w:rPr>
          <w:rFonts w:ascii="Arial" w:hAnsi="Arial" w:cs="Arial"/>
          <w:b/>
          <w:color w:val="auto"/>
          <w:sz w:val="32"/>
          <w:szCs w:val="32"/>
          <w:lang w:val="sr-Cyrl-CS"/>
        </w:rPr>
        <w:t>83</w:t>
      </w:r>
      <w:r w:rsidR="007E0BB3" w:rsidRPr="00605B44">
        <w:rPr>
          <w:rFonts w:ascii="Arial" w:hAnsi="Arial" w:cs="Arial"/>
          <w:b/>
          <w:color w:val="auto"/>
          <w:sz w:val="32"/>
          <w:szCs w:val="32"/>
          <w:lang w:val="sr-Cyrl-CS"/>
        </w:rPr>
        <w:t>/</w:t>
      </w:r>
      <w:r w:rsidR="00AF7FF7" w:rsidRPr="00605B44">
        <w:rPr>
          <w:rFonts w:ascii="Arial" w:hAnsi="Arial" w:cs="Arial"/>
          <w:b/>
          <w:sz w:val="32"/>
          <w:szCs w:val="32"/>
          <w:lang w:val="sr-Cyrl-CS"/>
        </w:rPr>
        <w:t>1</w:t>
      </w:r>
      <w:r w:rsidR="00630B4C">
        <w:rPr>
          <w:rFonts w:ascii="Arial" w:hAnsi="Arial" w:cs="Arial"/>
          <w:b/>
          <w:sz w:val="32"/>
          <w:szCs w:val="32"/>
        </w:rPr>
        <w:t>9</w:t>
      </w:r>
      <w:r w:rsidR="007E0BB3" w:rsidRPr="00605B44">
        <w:rPr>
          <w:rFonts w:ascii="Arial" w:hAnsi="Arial" w:cs="Arial"/>
          <w:b/>
          <w:sz w:val="32"/>
          <w:szCs w:val="32"/>
          <w:lang w:val="sr-Cyrl-CS"/>
        </w:rPr>
        <w:t>-01</w:t>
      </w:r>
      <w:r>
        <w:rPr>
          <w:rFonts w:ascii="Arial" w:hAnsi="Arial" w:cs="Arial"/>
          <w:b/>
          <w:sz w:val="32"/>
          <w:szCs w:val="32"/>
          <w:lang w:val="sr-Cyrl-CS"/>
        </w:rPr>
        <w:t xml:space="preserve"> од </w:t>
      </w:r>
      <w:r w:rsidR="00CA2106" w:rsidRPr="00CA2106">
        <w:rPr>
          <w:rFonts w:ascii="Arial" w:hAnsi="Arial" w:cs="Arial"/>
          <w:b/>
          <w:color w:val="auto"/>
          <w:sz w:val="32"/>
          <w:szCs w:val="32"/>
          <w:lang w:val="sr-Cyrl-CS"/>
        </w:rPr>
        <w:t>05</w:t>
      </w:r>
      <w:r w:rsidR="009A38B7" w:rsidRPr="00CA2106">
        <w:rPr>
          <w:rFonts w:ascii="Arial" w:hAnsi="Arial" w:cs="Arial"/>
          <w:b/>
          <w:color w:val="auto"/>
          <w:sz w:val="32"/>
          <w:szCs w:val="32"/>
        </w:rPr>
        <w:t>.</w:t>
      </w:r>
      <w:r w:rsidR="00CA2106">
        <w:rPr>
          <w:rFonts w:ascii="Arial" w:hAnsi="Arial" w:cs="Arial"/>
          <w:b/>
          <w:color w:val="auto"/>
          <w:sz w:val="32"/>
          <w:szCs w:val="32"/>
          <w:lang w:val="sr-Cyrl-CS"/>
        </w:rPr>
        <w:t>03</w:t>
      </w:r>
      <w:r w:rsidRPr="00DC0536">
        <w:rPr>
          <w:rFonts w:ascii="Arial" w:hAnsi="Arial" w:cs="Arial"/>
          <w:b/>
          <w:color w:val="auto"/>
          <w:sz w:val="32"/>
          <w:szCs w:val="32"/>
          <w:lang w:val="sr-Cyrl-CS"/>
        </w:rPr>
        <w:t>.201</w:t>
      </w:r>
      <w:r w:rsidR="00630B4C">
        <w:rPr>
          <w:rFonts w:ascii="Arial" w:hAnsi="Arial" w:cs="Arial"/>
          <w:b/>
          <w:color w:val="auto"/>
          <w:sz w:val="32"/>
          <w:szCs w:val="32"/>
        </w:rPr>
        <w:t>9</w:t>
      </w:r>
      <w:r w:rsidRPr="00DC0536">
        <w:rPr>
          <w:rFonts w:ascii="Arial" w:hAnsi="Arial" w:cs="Arial"/>
          <w:b/>
          <w:color w:val="auto"/>
          <w:sz w:val="32"/>
          <w:szCs w:val="32"/>
          <w:lang w:val="sr-Cyrl-CS"/>
        </w:rPr>
        <w:t>.</w:t>
      </w:r>
    </w:p>
    <w:p w:rsidR="007E0BB3" w:rsidRPr="00DC0536" w:rsidRDefault="007E0BB3" w:rsidP="007E0BB3">
      <w:pPr>
        <w:jc w:val="center"/>
        <w:rPr>
          <w:rFonts w:ascii="Arial" w:hAnsi="Arial" w:cs="Arial"/>
          <w:b/>
          <w:color w:val="auto"/>
          <w:sz w:val="32"/>
          <w:szCs w:val="32"/>
          <w:lang w:val="sr-Cyrl-CS"/>
        </w:rPr>
      </w:pPr>
      <w:r w:rsidRPr="00DC0536">
        <w:rPr>
          <w:rFonts w:ascii="Arial" w:hAnsi="Arial" w:cs="Arial"/>
          <w:b/>
          <w:color w:val="auto"/>
          <w:sz w:val="32"/>
          <w:szCs w:val="32"/>
          <w:lang w:val="sr-Cyrl-CS"/>
        </w:rPr>
        <w:t>ПОСТУП</w:t>
      </w:r>
      <w:r w:rsidR="00636BB9">
        <w:rPr>
          <w:rFonts w:ascii="Arial" w:hAnsi="Arial" w:cs="Arial"/>
          <w:b/>
          <w:color w:val="auto"/>
          <w:sz w:val="32"/>
          <w:szCs w:val="32"/>
          <w:lang w:val="sr-Cyrl-CS"/>
        </w:rPr>
        <w:t>АК ЈАВНЕ НАБАВКЕ МАЛЕ ВРЕДНОСТИ</w:t>
      </w:r>
      <w:r w:rsidR="00636BB9">
        <w:rPr>
          <w:rFonts w:ascii="Arial" w:hAnsi="Arial" w:cs="Arial"/>
          <w:b/>
          <w:color w:val="auto"/>
          <w:sz w:val="32"/>
          <w:szCs w:val="32"/>
        </w:rPr>
        <w:t xml:space="preserve"> </w:t>
      </w:r>
      <w:r w:rsidR="006833E9" w:rsidRPr="00DC0536">
        <w:rPr>
          <w:rFonts w:ascii="Arial" w:hAnsi="Arial" w:cs="Arial"/>
          <w:b/>
          <w:color w:val="auto"/>
          <w:sz w:val="32"/>
          <w:szCs w:val="32"/>
          <w:lang w:val="sr-Cyrl-CS"/>
        </w:rPr>
        <w:t>ДОБ</w:t>
      </w:r>
      <w:r w:rsidR="00636BB9">
        <w:rPr>
          <w:rFonts w:ascii="Arial" w:hAnsi="Arial" w:cs="Arial"/>
          <w:b/>
          <w:color w:val="auto"/>
          <w:sz w:val="32"/>
          <w:szCs w:val="32"/>
        </w:rPr>
        <w:t>A</w:t>
      </w:r>
      <w:r w:rsidR="006833E9" w:rsidRPr="00DC0536">
        <w:rPr>
          <w:rFonts w:ascii="Arial" w:hAnsi="Arial" w:cs="Arial"/>
          <w:b/>
          <w:color w:val="auto"/>
          <w:sz w:val="32"/>
          <w:szCs w:val="32"/>
          <w:lang w:val="sr-Cyrl-CS"/>
        </w:rPr>
        <w:t>РА</w:t>
      </w:r>
    </w:p>
    <w:p w:rsidR="00CA2106" w:rsidRDefault="000D454B" w:rsidP="007E0BB3">
      <w:pPr>
        <w:ind w:left="-57"/>
        <w:jc w:val="center"/>
        <w:rPr>
          <w:rFonts w:ascii="Arial" w:hAnsi="Arial" w:cs="Arial"/>
          <w:b/>
          <w:color w:val="auto"/>
          <w:sz w:val="32"/>
          <w:szCs w:val="32"/>
          <w:lang w:val="sr-Cyrl-CS"/>
        </w:rPr>
      </w:pPr>
      <w:r w:rsidRPr="00DC0536">
        <w:rPr>
          <w:rFonts w:ascii="Arial" w:hAnsi="Arial" w:cs="Arial"/>
          <w:b/>
          <w:color w:val="auto"/>
          <w:sz w:val="32"/>
          <w:szCs w:val="32"/>
          <w:lang w:val="sr-Cyrl-CS"/>
        </w:rPr>
        <w:t>Набавка електроматеријала за ремонт јавне расвете на територији општине Баточина, са монтажом</w:t>
      </w:r>
      <w:r w:rsidR="007334DA">
        <w:rPr>
          <w:rFonts w:ascii="Arial" w:hAnsi="Arial" w:cs="Arial"/>
          <w:b/>
          <w:color w:val="auto"/>
          <w:sz w:val="32"/>
          <w:szCs w:val="32"/>
          <w:lang w:val="sr-Cyrl-CS"/>
        </w:rPr>
        <w:t xml:space="preserve"> </w:t>
      </w:r>
    </w:p>
    <w:p w:rsidR="007E0BB3" w:rsidRPr="00DC0536" w:rsidRDefault="007334DA" w:rsidP="007E0BB3">
      <w:pPr>
        <w:ind w:left="-57"/>
        <w:jc w:val="center"/>
        <w:rPr>
          <w:rFonts w:ascii="Arial" w:hAnsi="Arial" w:cs="Arial"/>
          <w:b/>
          <w:color w:val="auto"/>
          <w:sz w:val="28"/>
          <w:szCs w:val="28"/>
        </w:rPr>
      </w:pPr>
      <w:r w:rsidRPr="007334DA">
        <w:rPr>
          <w:rFonts w:ascii="Arial" w:hAnsi="Arial" w:cs="Arial"/>
          <w:b/>
          <w:bCs/>
          <w:sz w:val="32"/>
          <w:szCs w:val="32"/>
        </w:rPr>
        <w:t>(</w:t>
      </w:r>
      <w:r w:rsidRPr="007334DA">
        <w:rPr>
          <w:rFonts w:ascii="Arial" w:hAnsi="Arial" w:cs="Arial"/>
          <w:b/>
          <w:bCs/>
          <w:sz w:val="32"/>
          <w:szCs w:val="32"/>
          <w:lang w:val="sr-Cyrl-CS"/>
        </w:rPr>
        <w:t>по партијама)</w:t>
      </w: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rPr>
          <w:rFonts w:ascii="Arial" w:hAnsi="Arial" w:cs="Arial"/>
          <w:b/>
          <w:color w:val="auto"/>
          <w:sz w:val="32"/>
          <w:szCs w:val="32"/>
          <w:lang w:val="sr-Cyrl-CS"/>
        </w:rPr>
      </w:pPr>
    </w:p>
    <w:p w:rsidR="007E0BB3" w:rsidRPr="00DC0536" w:rsidRDefault="007E0BB3" w:rsidP="00815C5F">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sidR="00E82779">
        <w:rPr>
          <w:rFonts w:ascii="Arial" w:hAnsi="Arial" w:cs="Arial"/>
          <w:b/>
          <w:color w:val="auto"/>
          <w:sz w:val="32"/>
          <w:szCs w:val="32"/>
          <w:lang w:val="sr-Cyrl-CS"/>
        </w:rPr>
        <w:t>7</w:t>
      </w:r>
      <w:r w:rsidR="00B909D2" w:rsidRPr="00DC0536">
        <w:rPr>
          <w:rFonts w:ascii="Arial" w:hAnsi="Arial" w:cs="Arial"/>
          <w:b/>
          <w:color w:val="auto"/>
          <w:sz w:val="32"/>
          <w:szCs w:val="32"/>
          <w:lang w:val="sr-Cyrl-CS"/>
        </w:rPr>
        <w:t>/1</w:t>
      </w:r>
      <w:r w:rsidR="00630B4C">
        <w:rPr>
          <w:rFonts w:ascii="Arial" w:hAnsi="Arial" w:cs="Arial"/>
          <w:b/>
          <w:color w:val="auto"/>
          <w:sz w:val="32"/>
          <w:szCs w:val="32"/>
        </w:rPr>
        <w:t>9</w:t>
      </w:r>
      <w:r w:rsidRPr="00DC0536">
        <w:rPr>
          <w:rFonts w:ascii="Arial" w:hAnsi="Arial" w:cs="Arial"/>
          <w:b/>
          <w:color w:val="auto"/>
          <w:sz w:val="32"/>
          <w:szCs w:val="32"/>
          <w:lang w:val="sr-Cyrl-CS"/>
        </w:rPr>
        <w:t xml:space="preserve">  -</w:t>
      </w:r>
    </w:p>
    <w:p w:rsidR="007E0BB3" w:rsidRPr="00DC0536" w:rsidRDefault="007E0BB3" w:rsidP="00815C5F">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sidR="00746A2C" w:rsidRPr="00DC0536">
        <w:rPr>
          <w:rFonts w:ascii="Arial" w:hAnsi="Arial" w:cs="Arial"/>
          <w:b/>
          <w:color w:val="auto"/>
          <w:sz w:val="32"/>
          <w:szCs w:val="32"/>
          <w:lang w:val="sr-Cyrl-CS"/>
        </w:rPr>
        <w:t>1.1</w:t>
      </w:r>
      <w:r w:rsidR="00746A2C" w:rsidRPr="003472BF">
        <w:rPr>
          <w:rFonts w:ascii="Arial" w:hAnsi="Arial" w:cs="Arial"/>
          <w:b/>
          <w:color w:val="auto"/>
          <w:sz w:val="32"/>
          <w:szCs w:val="32"/>
          <w:lang w:val="sr-Cyrl-CS"/>
        </w:rPr>
        <w:t>.</w:t>
      </w:r>
      <w:r w:rsidR="00630B4C">
        <w:rPr>
          <w:rFonts w:ascii="Arial" w:hAnsi="Arial" w:cs="Arial"/>
          <w:b/>
          <w:color w:val="auto"/>
          <w:sz w:val="32"/>
          <w:szCs w:val="32"/>
        </w:rPr>
        <w:t>3</w:t>
      </w:r>
      <w:r w:rsidR="00746A2C" w:rsidRPr="00DC0536">
        <w:rPr>
          <w:rFonts w:ascii="Arial" w:hAnsi="Arial" w:cs="Arial"/>
          <w:b/>
          <w:color w:val="auto"/>
          <w:sz w:val="32"/>
          <w:szCs w:val="32"/>
          <w:lang w:val="sr-Cyrl-CS"/>
        </w:rPr>
        <w:t>/1</w:t>
      </w:r>
      <w:r w:rsidR="00630B4C">
        <w:rPr>
          <w:rFonts w:ascii="Arial" w:hAnsi="Arial" w:cs="Arial"/>
          <w:b/>
          <w:color w:val="auto"/>
          <w:sz w:val="32"/>
          <w:szCs w:val="32"/>
        </w:rPr>
        <w:t>9</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423D4" w:rsidRDefault="00694E9E"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CA2106" w:rsidRDefault="0014126D" w:rsidP="00E433AE">
            <w:pPr>
              <w:autoSpaceDE w:val="0"/>
              <w:autoSpaceDN w:val="0"/>
              <w:adjustRightInd w:val="0"/>
              <w:spacing w:line="240" w:lineRule="auto"/>
              <w:rPr>
                <w:rFonts w:ascii="Arial" w:hAnsi="Arial" w:cs="Arial"/>
                <w:color w:val="auto"/>
              </w:rPr>
            </w:pPr>
            <w:r w:rsidRPr="00CA2106">
              <w:rPr>
                <w:rFonts w:ascii="Arial" w:hAnsi="Arial" w:cs="Arial"/>
                <w:color w:val="auto"/>
              </w:rPr>
              <w:t xml:space="preserve">    </w:t>
            </w:r>
            <w:r w:rsidR="00CA2106" w:rsidRPr="00CA2106">
              <w:rPr>
                <w:rFonts w:ascii="Arial" w:hAnsi="Arial" w:cs="Arial"/>
                <w:color w:val="auto"/>
                <w:lang w:val="sr-Cyrl-CS"/>
              </w:rPr>
              <w:t>0</w:t>
            </w:r>
            <w:r w:rsidR="00E433AE">
              <w:rPr>
                <w:rFonts w:ascii="Arial" w:hAnsi="Arial" w:cs="Arial"/>
                <w:color w:val="auto"/>
              </w:rPr>
              <w:t>6</w:t>
            </w:r>
            <w:r w:rsidRPr="00CA2106">
              <w:rPr>
                <w:rFonts w:ascii="Arial" w:hAnsi="Arial" w:cs="Arial"/>
                <w:color w:val="auto"/>
              </w:rPr>
              <w:t>.</w:t>
            </w:r>
            <w:r w:rsidR="00CA2106" w:rsidRPr="00CA2106">
              <w:rPr>
                <w:rFonts w:ascii="Arial" w:hAnsi="Arial" w:cs="Arial"/>
                <w:color w:val="auto"/>
                <w:lang w:val="sr-Cyrl-CS"/>
              </w:rPr>
              <w:t>03</w:t>
            </w:r>
            <w:r w:rsidR="000D454B" w:rsidRPr="00CA2106">
              <w:rPr>
                <w:rFonts w:ascii="Arial" w:hAnsi="Arial" w:cs="Arial"/>
                <w:color w:val="auto"/>
              </w:rPr>
              <w:t>.201</w:t>
            </w:r>
            <w:r w:rsidR="00630B4C" w:rsidRPr="00CA2106">
              <w:rPr>
                <w:rFonts w:ascii="Arial" w:hAnsi="Arial" w:cs="Arial"/>
                <w:color w:val="auto"/>
              </w:rPr>
              <w:t>9</w:t>
            </w:r>
            <w:r w:rsidR="00694E9E" w:rsidRPr="00CA2106">
              <w:rPr>
                <w:rFonts w:ascii="Arial" w:hAnsi="Arial" w:cs="Arial"/>
                <w:color w:val="auto"/>
              </w:rPr>
              <w:t>.године</w:t>
            </w:r>
          </w:p>
        </w:tc>
      </w:tr>
      <w:tr w:rsidR="00031A8F" w:rsidRPr="001423D4" w:rsidTr="00CA2106">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031A8F" w:rsidRDefault="00031A8F" w:rsidP="00031A8F">
            <w:pPr>
              <w:autoSpaceDE w:val="0"/>
              <w:autoSpaceDN w:val="0"/>
              <w:adjustRightInd w:val="0"/>
              <w:spacing w:line="240" w:lineRule="auto"/>
              <w:rPr>
                <w:rFonts w:ascii="Arial" w:hAnsi="Arial" w:cs="Arial"/>
                <w:lang w:val="ru-RU"/>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CA2106" w:rsidRDefault="00CA2106" w:rsidP="00031A8F">
            <w:pPr>
              <w:autoSpaceDE w:val="0"/>
              <w:autoSpaceDN w:val="0"/>
              <w:adjustRightInd w:val="0"/>
              <w:spacing w:line="240" w:lineRule="auto"/>
              <w:rPr>
                <w:rFonts w:ascii="Arial" w:hAnsi="Arial" w:cs="Arial"/>
                <w:lang w:val="ru-RU"/>
              </w:rPr>
            </w:pPr>
          </w:p>
          <w:p w:rsidR="00CA2106" w:rsidRDefault="00CA2106" w:rsidP="00031A8F">
            <w:pPr>
              <w:autoSpaceDE w:val="0"/>
              <w:autoSpaceDN w:val="0"/>
              <w:adjustRightInd w:val="0"/>
              <w:spacing w:line="240" w:lineRule="auto"/>
              <w:rPr>
                <w:rFonts w:ascii="Arial" w:hAnsi="Arial" w:cs="Arial"/>
                <w:lang w:val="ru-RU"/>
              </w:rPr>
            </w:pPr>
          </w:p>
          <w:p w:rsidR="00CA2106" w:rsidRDefault="00CA2106" w:rsidP="00031A8F">
            <w:pPr>
              <w:autoSpaceDE w:val="0"/>
              <w:autoSpaceDN w:val="0"/>
              <w:adjustRightInd w:val="0"/>
              <w:spacing w:line="240" w:lineRule="auto"/>
              <w:rPr>
                <w:rFonts w:ascii="Arial" w:hAnsi="Arial" w:cs="Arial"/>
                <w:lang w:val="ru-RU"/>
              </w:rPr>
            </w:pPr>
          </w:p>
          <w:p w:rsidR="00CA2106" w:rsidRPr="001423D4" w:rsidRDefault="00CA2106" w:rsidP="00031A8F">
            <w:pPr>
              <w:autoSpaceDE w:val="0"/>
              <w:autoSpaceDN w:val="0"/>
              <w:adjustRightInd w:val="0"/>
              <w:spacing w:line="240" w:lineRule="auto"/>
              <w:rPr>
                <w:rFonts w:ascii="Arial" w:hAnsi="Arial" w:cs="Arial"/>
                <w:lang w:val="sr-Latn-CS"/>
              </w:rPr>
            </w:pP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CA2106" w:rsidRDefault="0014126D" w:rsidP="00031A8F">
            <w:pPr>
              <w:autoSpaceDE w:val="0"/>
              <w:autoSpaceDN w:val="0"/>
              <w:adjustRightInd w:val="0"/>
              <w:spacing w:line="240" w:lineRule="auto"/>
              <w:rPr>
                <w:rFonts w:ascii="Arial" w:hAnsi="Arial" w:cs="Arial"/>
                <w:color w:val="auto"/>
                <w:lang w:val="ru-RU"/>
              </w:rPr>
            </w:pPr>
            <w:r w:rsidRPr="00CA2106">
              <w:rPr>
                <w:rFonts w:ascii="Arial" w:hAnsi="Arial" w:cs="Arial"/>
                <w:color w:val="auto"/>
              </w:rPr>
              <w:t xml:space="preserve">    </w:t>
            </w:r>
            <w:r w:rsidR="00E433AE">
              <w:rPr>
                <w:rFonts w:ascii="Arial" w:hAnsi="Arial" w:cs="Arial"/>
                <w:color w:val="auto"/>
                <w:lang w:val="sr-Cyrl-CS"/>
              </w:rPr>
              <w:t>1</w:t>
            </w:r>
            <w:r w:rsidR="00E433AE">
              <w:rPr>
                <w:rFonts w:ascii="Arial" w:hAnsi="Arial" w:cs="Arial"/>
                <w:color w:val="auto"/>
              </w:rPr>
              <w:t>4</w:t>
            </w:r>
            <w:r w:rsidR="00817041" w:rsidRPr="00CA2106">
              <w:rPr>
                <w:rFonts w:ascii="Arial" w:hAnsi="Arial" w:cs="Arial"/>
                <w:color w:val="auto"/>
                <w:lang w:val="sr-Cyrl-CS"/>
              </w:rPr>
              <w:t>.</w:t>
            </w:r>
            <w:r w:rsidR="00CA2106" w:rsidRPr="00CA2106">
              <w:rPr>
                <w:rFonts w:ascii="Arial" w:hAnsi="Arial" w:cs="Arial"/>
                <w:color w:val="auto"/>
                <w:lang w:val="sr-Cyrl-CS"/>
              </w:rPr>
              <w:t>03</w:t>
            </w:r>
            <w:r w:rsidR="00031A8F" w:rsidRPr="00CA2106">
              <w:rPr>
                <w:rFonts w:ascii="Arial" w:hAnsi="Arial" w:cs="Arial"/>
                <w:color w:val="auto"/>
                <w:lang w:val="sr-Cyrl-CS"/>
              </w:rPr>
              <w:t>.</w:t>
            </w:r>
            <w:r w:rsidR="00F813C4" w:rsidRPr="00CA2106">
              <w:rPr>
                <w:rFonts w:ascii="Arial" w:hAnsi="Arial" w:cs="Arial"/>
                <w:color w:val="auto"/>
                <w:lang w:val="ru-RU"/>
              </w:rPr>
              <w:t>201</w:t>
            </w:r>
            <w:r w:rsidR="00630B4C" w:rsidRPr="00CA2106">
              <w:rPr>
                <w:rFonts w:ascii="Arial" w:hAnsi="Arial" w:cs="Arial"/>
                <w:color w:val="auto"/>
              </w:rPr>
              <w:t>9</w:t>
            </w:r>
            <w:r w:rsidR="00031A8F" w:rsidRPr="00CA2106">
              <w:rPr>
                <w:rFonts w:ascii="Arial" w:hAnsi="Arial" w:cs="Arial"/>
                <w:color w:val="auto"/>
                <w:lang w:val="ru-RU"/>
              </w:rPr>
              <w:t>. год</w:t>
            </w:r>
            <w:r w:rsidR="00031A8F" w:rsidRPr="00CA2106">
              <w:rPr>
                <w:rFonts w:ascii="Arial" w:hAnsi="Arial" w:cs="Arial"/>
                <w:color w:val="auto"/>
                <w:spacing w:val="1"/>
                <w:lang w:val="ru-RU"/>
              </w:rPr>
              <w:t>ин</w:t>
            </w:r>
            <w:r w:rsidR="00031A8F" w:rsidRPr="00CA2106">
              <w:rPr>
                <w:rFonts w:ascii="Arial" w:hAnsi="Arial" w:cs="Arial"/>
                <w:color w:val="auto"/>
                <w:lang w:val="ru-RU"/>
              </w:rPr>
              <w:t>е</w:t>
            </w:r>
            <w:r w:rsidR="00031A8F" w:rsidRPr="00CA2106">
              <w:rPr>
                <w:rFonts w:ascii="Arial" w:hAnsi="Arial" w:cs="Arial"/>
                <w:color w:val="auto"/>
                <w:spacing w:val="-1"/>
                <w:lang w:val="ru-RU"/>
              </w:rPr>
              <w:t xml:space="preserve"> </w:t>
            </w:r>
            <w:r w:rsidR="00031A8F" w:rsidRPr="00CA2106">
              <w:rPr>
                <w:rFonts w:ascii="Arial" w:hAnsi="Arial" w:cs="Arial"/>
                <w:color w:val="auto"/>
                <w:lang w:val="ru-RU"/>
              </w:rPr>
              <w:t xml:space="preserve">до </w:t>
            </w:r>
            <w:r w:rsidR="00817041" w:rsidRPr="00CA2106">
              <w:rPr>
                <w:rFonts w:ascii="Arial" w:hAnsi="Arial" w:cs="Arial"/>
                <w:color w:val="auto"/>
              </w:rPr>
              <w:t>10</w:t>
            </w:r>
            <w:r w:rsidR="00031A8F" w:rsidRPr="00CA2106">
              <w:rPr>
                <w:rFonts w:ascii="Arial" w:hAnsi="Arial" w:cs="Arial"/>
                <w:color w:val="auto"/>
                <w:lang w:val="ru-RU"/>
              </w:rPr>
              <w:t xml:space="preserve">:00 </w:t>
            </w:r>
          </w:p>
          <w:p w:rsidR="00CA2106" w:rsidRDefault="00CA2106" w:rsidP="00031A8F">
            <w:pPr>
              <w:autoSpaceDE w:val="0"/>
              <w:autoSpaceDN w:val="0"/>
              <w:adjustRightInd w:val="0"/>
              <w:spacing w:line="240" w:lineRule="auto"/>
              <w:rPr>
                <w:rFonts w:ascii="Arial" w:hAnsi="Arial" w:cs="Arial"/>
                <w:color w:val="auto"/>
                <w:lang w:val="ru-RU"/>
              </w:rPr>
            </w:pPr>
          </w:p>
          <w:p w:rsidR="00CA2106" w:rsidRDefault="00CA2106" w:rsidP="00031A8F">
            <w:pPr>
              <w:autoSpaceDE w:val="0"/>
              <w:autoSpaceDN w:val="0"/>
              <w:adjustRightInd w:val="0"/>
              <w:spacing w:line="240" w:lineRule="auto"/>
              <w:rPr>
                <w:rFonts w:ascii="Arial" w:hAnsi="Arial" w:cs="Arial"/>
                <w:color w:val="auto"/>
                <w:lang w:val="ru-RU"/>
              </w:rPr>
            </w:pPr>
          </w:p>
          <w:p w:rsidR="00CA2106" w:rsidRDefault="00CA2106" w:rsidP="00031A8F">
            <w:pPr>
              <w:autoSpaceDE w:val="0"/>
              <w:autoSpaceDN w:val="0"/>
              <w:adjustRightInd w:val="0"/>
              <w:spacing w:line="240" w:lineRule="auto"/>
              <w:rPr>
                <w:rFonts w:ascii="Arial" w:hAnsi="Arial" w:cs="Arial"/>
                <w:color w:val="auto"/>
                <w:lang w:val="ru-RU"/>
              </w:rPr>
            </w:pPr>
          </w:p>
          <w:p w:rsidR="00CA2106" w:rsidRDefault="00CA2106" w:rsidP="00031A8F">
            <w:pPr>
              <w:autoSpaceDE w:val="0"/>
              <w:autoSpaceDN w:val="0"/>
              <w:adjustRightInd w:val="0"/>
              <w:spacing w:line="240" w:lineRule="auto"/>
              <w:rPr>
                <w:rFonts w:ascii="Arial" w:hAnsi="Arial" w:cs="Arial"/>
                <w:color w:val="auto"/>
                <w:lang w:val="ru-RU"/>
              </w:rPr>
            </w:pPr>
          </w:p>
          <w:p w:rsidR="00031A8F" w:rsidRPr="00CA2106" w:rsidRDefault="00031A8F" w:rsidP="00031A8F">
            <w:pPr>
              <w:autoSpaceDE w:val="0"/>
              <w:autoSpaceDN w:val="0"/>
              <w:adjustRightInd w:val="0"/>
              <w:spacing w:line="240" w:lineRule="auto"/>
              <w:rPr>
                <w:rFonts w:ascii="Arial" w:hAnsi="Arial" w:cs="Arial"/>
                <w:color w:val="auto"/>
                <w:lang w:val="sr-Latn-CS"/>
              </w:rPr>
            </w:pPr>
            <w:r w:rsidRPr="00CA2106">
              <w:rPr>
                <w:rFonts w:ascii="Arial" w:hAnsi="Arial" w:cs="Arial"/>
                <w:color w:val="auto"/>
                <w:spacing w:val="-1"/>
                <w:lang w:val="ru-RU"/>
              </w:rPr>
              <w:t>са</w:t>
            </w:r>
            <w:r w:rsidRPr="00CA2106">
              <w:rPr>
                <w:rFonts w:ascii="Arial" w:hAnsi="Arial" w:cs="Arial"/>
                <w:color w:val="auto"/>
                <w:spacing w:val="1"/>
                <w:lang w:val="ru-RU"/>
              </w:rPr>
              <w:t>т</w:t>
            </w:r>
            <w:r w:rsidRPr="00CA2106">
              <w:rPr>
                <w:rFonts w:ascii="Arial" w:hAnsi="Arial" w:cs="Arial"/>
                <w:color w:val="auto"/>
                <w:lang w:val="ru-RU"/>
              </w:rPr>
              <w:t>и</w:t>
            </w:r>
          </w:p>
          <w:p w:rsidR="00031A8F" w:rsidRPr="00CA2106" w:rsidRDefault="004E133B" w:rsidP="00031A8F">
            <w:pPr>
              <w:autoSpaceDE w:val="0"/>
              <w:autoSpaceDN w:val="0"/>
              <w:adjustRightInd w:val="0"/>
              <w:spacing w:line="240" w:lineRule="auto"/>
              <w:rPr>
                <w:rFonts w:ascii="Arial" w:hAnsi="Arial" w:cs="Arial"/>
                <w:color w:val="auto"/>
                <w:lang w:val="sr-Latn-CS"/>
              </w:rPr>
            </w:pPr>
            <w:r w:rsidRPr="00CA2106">
              <w:rPr>
                <w:rFonts w:ascii="Arial" w:hAnsi="Arial" w:cs="Arial"/>
                <w:color w:val="auto"/>
                <w:lang w:val="sr-Latn-CS"/>
              </w:rPr>
              <w:t>0</w:t>
            </w:r>
          </w:p>
        </w:tc>
      </w:tr>
      <w:tr w:rsidR="00031A8F" w:rsidRPr="003B232C" w:rsidTr="00CA2106">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CA2106" w:rsidRDefault="00F813C4" w:rsidP="00E433AE">
            <w:pPr>
              <w:autoSpaceDE w:val="0"/>
              <w:autoSpaceDN w:val="0"/>
              <w:adjustRightInd w:val="0"/>
              <w:spacing w:line="240" w:lineRule="auto"/>
              <w:rPr>
                <w:rFonts w:ascii="Arial" w:hAnsi="Arial" w:cs="Arial"/>
                <w:color w:val="auto"/>
              </w:rPr>
            </w:pPr>
            <w:r w:rsidRPr="00CA2106">
              <w:rPr>
                <w:rFonts w:ascii="Arial" w:hAnsi="Arial" w:cs="Arial"/>
                <w:color w:val="auto"/>
              </w:rPr>
              <w:t xml:space="preserve">    </w:t>
            </w:r>
            <w:r w:rsidR="00CA2106" w:rsidRPr="00CA2106">
              <w:rPr>
                <w:rFonts w:ascii="Arial" w:hAnsi="Arial" w:cs="Arial"/>
                <w:color w:val="auto"/>
                <w:lang w:val="sr-Cyrl-CS"/>
              </w:rPr>
              <w:t>1</w:t>
            </w:r>
            <w:r w:rsidR="00E433AE">
              <w:rPr>
                <w:rFonts w:ascii="Arial" w:hAnsi="Arial" w:cs="Arial"/>
                <w:color w:val="auto"/>
              </w:rPr>
              <w:t>4</w:t>
            </w:r>
            <w:r w:rsidR="00817041" w:rsidRPr="00CA2106">
              <w:rPr>
                <w:rFonts w:ascii="Arial" w:hAnsi="Arial" w:cs="Arial"/>
                <w:color w:val="auto"/>
                <w:lang w:val="sr-Cyrl-CS"/>
              </w:rPr>
              <w:t>.</w:t>
            </w:r>
            <w:r w:rsidR="00CA2106" w:rsidRPr="00CA2106">
              <w:rPr>
                <w:rFonts w:ascii="Arial" w:hAnsi="Arial" w:cs="Arial"/>
                <w:color w:val="auto"/>
                <w:lang w:val="sr-Cyrl-CS"/>
              </w:rPr>
              <w:t>03</w:t>
            </w:r>
            <w:r w:rsidR="00031A8F" w:rsidRPr="00CA2106">
              <w:rPr>
                <w:rFonts w:ascii="Arial" w:hAnsi="Arial" w:cs="Arial"/>
                <w:color w:val="auto"/>
                <w:lang w:val="sr-Cyrl-CS"/>
              </w:rPr>
              <w:t>.</w:t>
            </w:r>
            <w:r w:rsidRPr="00CA2106">
              <w:rPr>
                <w:rFonts w:ascii="Arial" w:hAnsi="Arial" w:cs="Arial"/>
                <w:color w:val="auto"/>
                <w:lang w:val="ru-RU"/>
              </w:rPr>
              <w:t>201</w:t>
            </w:r>
            <w:r w:rsidR="00630B4C" w:rsidRPr="00CA2106">
              <w:rPr>
                <w:rFonts w:ascii="Arial" w:hAnsi="Arial" w:cs="Arial"/>
                <w:color w:val="auto"/>
              </w:rPr>
              <w:t>9</w:t>
            </w:r>
            <w:r w:rsidR="00031A8F" w:rsidRPr="00CA2106">
              <w:rPr>
                <w:rFonts w:ascii="Arial" w:hAnsi="Arial" w:cs="Arial"/>
                <w:color w:val="auto"/>
                <w:lang w:val="ru-RU"/>
              </w:rPr>
              <w:t>. год</w:t>
            </w:r>
            <w:r w:rsidR="00031A8F" w:rsidRPr="00CA2106">
              <w:rPr>
                <w:rFonts w:ascii="Arial" w:hAnsi="Arial" w:cs="Arial"/>
                <w:color w:val="auto"/>
                <w:spacing w:val="1"/>
                <w:lang w:val="ru-RU"/>
              </w:rPr>
              <w:t>ин</w:t>
            </w:r>
            <w:r w:rsidR="00031A8F" w:rsidRPr="00CA2106">
              <w:rPr>
                <w:rFonts w:ascii="Arial" w:hAnsi="Arial" w:cs="Arial"/>
                <w:color w:val="auto"/>
                <w:lang w:val="ru-RU"/>
              </w:rPr>
              <w:t>е</w:t>
            </w:r>
            <w:r w:rsidR="00031A8F" w:rsidRPr="00CA2106">
              <w:rPr>
                <w:rFonts w:ascii="Arial" w:hAnsi="Arial" w:cs="Arial"/>
                <w:color w:val="auto"/>
                <w:spacing w:val="1"/>
                <w:lang w:val="ru-RU"/>
              </w:rPr>
              <w:t xml:space="preserve"> </w:t>
            </w:r>
            <w:r w:rsidR="00031A8F" w:rsidRPr="00CA2106">
              <w:rPr>
                <w:rFonts w:ascii="Arial" w:hAnsi="Arial" w:cs="Arial"/>
                <w:color w:val="auto"/>
                <w:lang w:val="ru-RU"/>
              </w:rPr>
              <w:t>у</w:t>
            </w:r>
            <w:r w:rsidR="00031A8F" w:rsidRPr="00CA2106">
              <w:rPr>
                <w:rFonts w:ascii="Arial" w:hAnsi="Arial" w:cs="Arial"/>
                <w:color w:val="auto"/>
                <w:spacing w:val="-5"/>
                <w:lang w:val="ru-RU"/>
              </w:rPr>
              <w:t xml:space="preserve"> </w:t>
            </w:r>
            <w:r w:rsidR="00031A8F" w:rsidRPr="00CA2106">
              <w:rPr>
                <w:rFonts w:ascii="Arial" w:hAnsi="Arial" w:cs="Arial"/>
                <w:color w:val="auto"/>
                <w:spacing w:val="2"/>
                <w:lang w:val="sr-Cyrl-CS"/>
              </w:rPr>
              <w:t>1</w:t>
            </w:r>
            <w:r w:rsidR="00817041" w:rsidRPr="00CA2106">
              <w:rPr>
                <w:rFonts w:ascii="Arial" w:hAnsi="Arial" w:cs="Arial"/>
                <w:color w:val="auto"/>
                <w:spacing w:val="2"/>
              </w:rPr>
              <w:t>0</w:t>
            </w:r>
            <w:r w:rsidR="00031A8F" w:rsidRPr="00CA2106">
              <w:rPr>
                <w:rFonts w:ascii="Arial" w:hAnsi="Arial" w:cs="Arial"/>
                <w:color w:val="auto"/>
                <w:lang w:val="ru-RU"/>
              </w:rPr>
              <w:t>:30</w:t>
            </w:r>
          </w:p>
        </w:tc>
      </w:tr>
    </w:tbl>
    <w:p w:rsidR="00031A8F" w:rsidRDefault="00031A8F" w:rsidP="00031A8F">
      <w:pPr>
        <w:jc w:val="center"/>
        <w:rPr>
          <w:rFonts w:ascii="Arial" w:hAnsi="Arial" w:cs="Arial"/>
          <w:i/>
          <w:iCs/>
        </w:rPr>
      </w:pPr>
    </w:p>
    <w:p w:rsidR="00B909D2" w:rsidRPr="00B909D2" w:rsidRDefault="00B909D2" w:rsidP="00636BB9">
      <w:pPr>
        <w:rPr>
          <w:rFonts w:ascii="Arial" w:hAnsi="Arial" w:cs="Arial"/>
          <w:i/>
          <w:iCs/>
        </w:rPr>
      </w:pPr>
    </w:p>
    <w:p w:rsidR="00031A8F" w:rsidRPr="007E0BB3" w:rsidRDefault="00031A8F" w:rsidP="00031A8F">
      <w:pPr>
        <w:jc w:val="center"/>
        <w:rPr>
          <w:rFonts w:ascii="Arial" w:hAnsi="Arial" w:cs="Arial"/>
          <w:b/>
          <w:iCs/>
        </w:rPr>
      </w:pPr>
    </w:p>
    <w:p w:rsidR="00031A8F" w:rsidRPr="007118C6" w:rsidRDefault="007E0BB3" w:rsidP="00031A8F">
      <w:pPr>
        <w:jc w:val="center"/>
        <w:rPr>
          <w:rFonts w:ascii="Arial" w:hAnsi="Arial" w:cs="Arial"/>
          <w:b/>
          <w:iCs/>
        </w:rPr>
      </w:pPr>
      <w:r w:rsidRPr="007E0BB3">
        <w:rPr>
          <w:rFonts w:ascii="Arial" w:hAnsi="Arial" w:cs="Arial"/>
          <w:b/>
          <w:iCs/>
        </w:rPr>
        <w:t>Укупан број страна конкурсне документације</w:t>
      </w:r>
      <w:r w:rsidRPr="00CA2106">
        <w:rPr>
          <w:rFonts w:ascii="Arial" w:hAnsi="Arial" w:cs="Arial"/>
          <w:b/>
          <w:iCs/>
        </w:rPr>
        <w:t xml:space="preserve">: </w:t>
      </w:r>
      <w:r w:rsidR="00954014">
        <w:rPr>
          <w:rFonts w:ascii="Arial" w:hAnsi="Arial" w:cs="Arial"/>
          <w:b/>
          <w:iCs/>
          <w:color w:val="auto"/>
          <w:lang w:val="sr-Cyrl-CS"/>
        </w:rPr>
        <w:t>41</w:t>
      </w:r>
      <w:r w:rsidR="007118C6" w:rsidRPr="00CA2106">
        <w:rPr>
          <w:rFonts w:ascii="Arial" w:hAnsi="Arial" w:cs="Arial"/>
          <w:b/>
          <w:iCs/>
          <w:color w:val="auto"/>
        </w:rPr>
        <w:t xml:space="preserve"> </w:t>
      </w:r>
      <w:r w:rsidR="007118C6" w:rsidRPr="00CA2106">
        <w:rPr>
          <w:rFonts w:ascii="Arial" w:hAnsi="Arial" w:cs="Arial"/>
          <w:b/>
          <w:iCs/>
        </w:rPr>
        <w:t>страна</w:t>
      </w:r>
    </w:p>
    <w:p w:rsidR="007E0BB3" w:rsidRPr="007E0BB3" w:rsidRDefault="007E0BB3" w:rsidP="007E0BB3">
      <w:pPr>
        <w:pStyle w:val="BodyText"/>
        <w:rPr>
          <w:lang w:val="sr-Cyrl-CS"/>
        </w:rPr>
      </w:pPr>
    </w:p>
    <w:p w:rsidR="00745EE1" w:rsidRPr="00B909D2"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Баточина,</w:t>
      </w:r>
      <w:r w:rsidR="00630B4C">
        <w:rPr>
          <w:rFonts w:ascii="Arial" w:hAnsi="Arial" w:cs="Arial"/>
          <w:sz w:val="24"/>
          <w:lang w:val="sr-Cyrl-CS"/>
        </w:rPr>
        <w:t xml:space="preserve"> </w:t>
      </w:r>
      <w:r w:rsidR="00E82779">
        <w:rPr>
          <w:rFonts w:ascii="Arial" w:hAnsi="Arial" w:cs="Arial"/>
          <w:sz w:val="24"/>
          <w:lang w:val="sr-Cyrl-CS"/>
        </w:rPr>
        <w:t>март</w:t>
      </w:r>
      <w:r w:rsidR="00FD265A">
        <w:rPr>
          <w:rFonts w:ascii="Arial" w:hAnsi="Arial" w:cs="Arial"/>
          <w:sz w:val="24"/>
          <w:lang w:val="sr-Cyrl-CS"/>
        </w:rPr>
        <w:t xml:space="preserve"> </w:t>
      </w:r>
      <w:r w:rsidR="00BF5D21">
        <w:rPr>
          <w:rFonts w:ascii="Arial" w:hAnsi="Arial" w:cs="Arial"/>
          <w:sz w:val="24"/>
          <w:lang w:val="sr-Cyrl-CS"/>
        </w:rPr>
        <w:t xml:space="preserve"> 201</w:t>
      </w:r>
      <w:r w:rsidR="00630B4C">
        <w:rPr>
          <w:rFonts w:ascii="Arial" w:hAnsi="Arial" w:cs="Arial"/>
          <w:sz w:val="24"/>
          <w:lang w:val="sr-Cyrl-CS"/>
        </w:rPr>
        <w:t>9</w:t>
      </w:r>
      <w:r w:rsidR="007E0BB3" w:rsidRPr="00DE0254">
        <w:rPr>
          <w:rFonts w:ascii="Arial" w:hAnsi="Arial" w:cs="Arial"/>
          <w:sz w:val="24"/>
          <w:lang w:val="sr-Cyrl-CS"/>
        </w:rPr>
        <w:t xml:space="preserve">. </w:t>
      </w:r>
      <w:r w:rsidR="007E0BB3">
        <w:rPr>
          <w:rFonts w:ascii="Arial" w:hAnsi="Arial" w:cs="Arial"/>
          <w:sz w:val="24"/>
          <w:lang w:val="sr-Cyrl-CS"/>
        </w:rPr>
        <w:t>г</w:t>
      </w:r>
      <w:r w:rsidR="007E0BB3"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DC0536" w:rsidRDefault="007E0BB3" w:rsidP="00E433AE">
      <w:pPr>
        <w:ind w:firstLine="708"/>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sidR="0095561B">
        <w:rPr>
          <w:rFonts w:ascii="Arial" w:hAnsi="Arial" w:cs="Arial"/>
          <w:color w:val="auto"/>
          <w:lang w:val="ru-RU"/>
        </w:rPr>
        <w:t>7</w:t>
      </w:r>
      <w:r w:rsidR="00630B4C">
        <w:rPr>
          <w:rFonts w:ascii="Arial" w:hAnsi="Arial" w:cs="Arial"/>
          <w:color w:val="auto"/>
          <w:lang w:val="sr-Cyrl-CS"/>
        </w:rPr>
        <w:t>/19</w:t>
      </w:r>
      <w:r w:rsidRPr="00DC0536">
        <w:rPr>
          <w:rFonts w:ascii="Arial" w:hAnsi="Arial" w:cs="Arial"/>
          <w:color w:val="auto"/>
          <w:lang w:val="ru-RU"/>
        </w:rPr>
        <w:t xml:space="preserve">, деловодни број </w:t>
      </w:r>
      <w:r w:rsidR="00DC0536" w:rsidRPr="00DC0536">
        <w:rPr>
          <w:rFonts w:ascii="Arial" w:hAnsi="Arial" w:cs="Arial"/>
          <w:color w:val="auto"/>
        </w:rPr>
        <w:t>404-</w:t>
      </w:r>
      <w:r w:rsidR="00CA2106">
        <w:rPr>
          <w:rFonts w:ascii="Arial" w:hAnsi="Arial" w:cs="Arial"/>
          <w:color w:val="auto"/>
          <w:lang w:val="sr-Cyrl-CS"/>
        </w:rPr>
        <w:t>81</w:t>
      </w:r>
      <w:r w:rsidR="004A1947" w:rsidRPr="00DC0536">
        <w:rPr>
          <w:rFonts w:ascii="Arial" w:hAnsi="Arial" w:cs="Arial"/>
          <w:color w:val="auto"/>
          <w:lang w:val="sr-Cyrl-CS"/>
        </w:rPr>
        <w:t>/</w:t>
      </w:r>
      <w:r w:rsidR="00DC0536" w:rsidRPr="00DC0536">
        <w:rPr>
          <w:rFonts w:ascii="Arial" w:hAnsi="Arial" w:cs="Arial"/>
          <w:color w:val="auto"/>
          <w:lang w:val="sr-Cyrl-CS"/>
        </w:rPr>
        <w:t>1</w:t>
      </w:r>
      <w:r w:rsidR="00630B4C">
        <w:rPr>
          <w:rFonts w:ascii="Arial" w:hAnsi="Arial" w:cs="Arial"/>
          <w:color w:val="auto"/>
          <w:lang w:val="sr-Cyrl-CS"/>
        </w:rPr>
        <w:t>9</w:t>
      </w:r>
      <w:r w:rsidRPr="00DC0536">
        <w:rPr>
          <w:rFonts w:ascii="Arial" w:hAnsi="Arial" w:cs="Arial"/>
          <w:color w:val="auto"/>
          <w:lang w:val="ru-RU"/>
        </w:rPr>
        <w:t xml:space="preserve">-01 </w:t>
      </w:r>
      <w:r w:rsidR="0014126D" w:rsidRPr="009A38B7">
        <w:rPr>
          <w:rFonts w:ascii="Arial" w:hAnsi="Arial" w:cs="Arial"/>
          <w:color w:val="auto"/>
          <w:lang w:val="sr-Cyrl-CS"/>
        </w:rPr>
        <w:t xml:space="preserve">од </w:t>
      </w:r>
      <w:r w:rsidR="00CA2106" w:rsidRPr="00CA2106">
        <w:rPr>
          <w:rFonts w:ascii="Arial" w:hAnsi="Arial" w:cs="Arial"/>
          <w:color w:val="auto"/>
          <w:lang w:val="sr-Cyrl-CS"/>
        </w:rPr>
        <w:t>05</w:t>
      </w:r>
      <w:r w:rsidR="009A38B7" w:rsidRPr="00CA2106">
        <w:rPr>
          <w:rFonts w:ascii="Arial" w:hAnsi="Arial" w:cs="Arial"/>
          <w:color w:val="auto"/>
        </w:rPr>
        <w:t>.</w:t>
      </w:r>
      <w:r w:rsidR="0095561B" w:rsidRPr="00CA2106">
        <w:rPr>
          <w:rFonts w:ascii="Arial" w:hAnsi="Arial" w:cs="Arial"/>
          <w:color w:val="auto"/>
          <w:lang w:val="sr-Cyrl-CS"/>
        </w:rPr>
        <w:t>03</w:t>
      </w:r>
      <w:r w:rsidR="00DC0536" w:rsidRPr="00CA2106">
        <w:rPr>
          <w:rFonts w:ascii="Arial" w:hAnsi="Arial" w:cs="Arial"/>
          <w:color w:val="auto"/>
        </w:rPr>
        <w:t>.</w:t>
      </w:r>
      <w:r w:rsidR="00B909D2" w:rsidRPr="00CA2106">
        <w:rPr>
          <w:rFonts w:ascii="Arial" w:hAnsi="Arial" w:cs="Arial"/>
          <w:color w:val="auto"/>
          <w:lang w:val="sr-Cyrl-CS"/>
        </w:rPr>
        <w:t>201</w:t>
      </w:r>
      <w:r w:rsidR="00630B4C" w:rsidRPr="00CA2106">
        <w:rPr>
          <w:rFonts w:ascii="Arial" w:hAnsi="Arial" w:cs="Arial"/>
          <w:color w:val="auto"/>
          <w:lang w:val="sr-Cyrl-CS"/>
        </w:rPr>
        <w:t>9</w:t>
      </w:r>
      <w:r w:rsidR="00B909D2" w:rsidRPr="00CA2106">
        <w:rPr>
          <w:rFonts w:ascii="Arial" w:hAnsi="Arial" w:cs="Arial"/>
          <w:color w:val="auto"/>
          <w:lang w:val="sr-Cyrl-CS"/>
        </w:rPr>
        <w:t>.</w:t>
      </w:r>
      <w:r w:rsidRPr="00CA2106">
        <w:rPr>
          <w:rFonts w:ascii="Arial" w:hAnsi="Arial" w:cs="Arial"/>
          <w:color w:val="auto"/>
          <w:lang w:val="sr-Cyrl-CS"/>
        </w:rPr>
        <w:t xml:space="preserve"> године </w:t>
      </w:r>
      <w:r w:rsidRPr="00CA2106">
        <w:rPr>
          <w:rFonts w:ascii="Arial" w:hAnsi="Arial" w:cs="Arial"/>
          <w:color w:val="auto"/>
          <w:lang w:val="ru-RU"/>
        </w:rPr>
        <w:t>и Решења о образовању комисије за јавну набавку бр</w:t>
      </w:r>
      <w:r w:rsidR="00A154D3" w:rsidRPr="00CA2106">
        <w:rPr>
          <w:rFonts w:ascii="Arial" w:hAnsi="Arial" w:cs="Arial"/>
          <w:color w:val="auto"/>
          <w:lang w:val="sr-Cyrl-CS"/>
        </w:rPr>
        <w:t xml:space="preserve">ој </w:t>
      </w:r>
      <w:r w:rsidR="0095561B" w:rsidRPr="00CA2106">
        <w:rPr>
          <w:rFonts w:ascii="Arial" w:hAnsi="Arial" w:cs="Arial"/>
          <w:color w:val="auto"/>
          <w:lang w:val="sr-Cyrl-CS"/>
        </w:rPr>
        <w:t>7</w:t>
      </w:r>
      <w:r w:rsidR="00B909D2" w:rsidRPr="00CA2106">
        <w:rPr>
          <w:rFonts w:ascii="Arial" w:hAnsi="Arial" w:cs="Arial"/>
          <w:color w:val="auto"/>
          <w:lang w:val="sr-Cyrl-CS"/>
        </w:rPr>
        <w:t>/1</w:t>
      </w:r>
      <w:r w:rsidR="00630B4C" w:rsidRPr="00CA2106">
        <w:rPr>
          <w:rFonts w:ascii="Arial" w:hAnsi="Arial" w:cs="Arial"/>
          <w:color w:val="auto"/>
          <w:lang w:val="sr-Cyrl-CS"/>
        </w:rPr>
        <w:t>9</w:t>
      </w:r>
      <w:r w:rsidRPr="00CA2106">
        <w:rPr>
          <w:rFonts w:ascii="Arial" w:hAnsi="Arial" w:cs="Arial"/>
          <w:color w:val="auto"/>
          <w:lang w:val="ru-RU"/>
        </w:rPr>
        <w:t xml:space="preserve">, деловодни број </w:t>
      </w:r>
      <w:r w:rsidR="00DC0536" w:rsidRPr="00CA2106">
        <w:rPr>
          <w:rFonts w:ascii="Arial" w:hAnsi="Arial" w:cs="Arial"/>
          <w:color w:val="auto"/>
        </w:rPr>
        <w:t>404-</w:t>
      </w:r>
      <w:r w:rsidR="009A38B7" w:rsidRPr="00CA2106">
        <w:rPr>
          <w:rFonts w:ascii="Arial" w:hAnsi="Arial" w:cs="Arial"/>
          <w:color w:val="auto"/>
          <w:lang w:val="sr-Cyrl-CS"/>
        </w:rPr>
        <w:t>8</w:t>
      </w:r>
      <w:r w:rsidR="00CA2106" w:rsidRPr="00CA2106">
        <w:rPr>
          <w:rFonts w:ascii="Arial" w:hAnsi="Arial" w:cs="Arial"/>
          <w:color w:val="auto"/>
          <w:lang w:val="sr-Cyrl-CS"/>
        </w:rPr>
        <w:t>2</w:t>
      </w:r>
      <w:r w:rsidR="00DC0536" w:rsidRPr="00CA2106">
        <w:rPr>
          <w:rFonts w:ascii="Arial" w:hAnsi="Arial" w:cs="Arial"/>
          <w:color w:val="auto"/>
          <w:lang w:val="ru-RU"/>
        </w:rPr>
        <w:t>/1</w:t>
      </w:r>
      <w:r w:rsidR="00630B4C" w:rsidRPr="00CA2106">
        <w:rPr>
          <w:rFonts w:ascii="Arial" w:hAnsi="Arial" w:cs="Arial"/>
          <w:color w:val="auto"/>
          <w:lang w:val="sr-Cyrl-CS"/>
        </w:rPr>
        <w:t>9</w:t>
      </w:r>
      <w:r w:rsidRPr="00CA2106">
        <w:rPr>
          <w:rFonts w:ascii="Arial" w:hAnsi="Arial" w:cs="Arial"/>
          <w:color w:val="auto"/>
          <w:lang w:val="ru-RU"/>
        </w:rPr>
        <w:t>-01</w:t>
      </w:r>
      <w:r w:rsidR="0014126D" w:rsidRPr="00CA2106">
        <w:rPr>
          <w:rFonts w:ascii="Arial" w:hAnsi="Arial" w:cs="Arial"/>
          <w:color w:val="auto"/>
          <w:lang w:val="sr-Cyrl-CS"/>
        </w:rPr>
        <w:t xml:space="preserve"> од </w:t>
      </w:r>
      <w:r w:rsidR="00CA2106" w:rsidRPr="00CA2106">
        <w:rPr>
          <w:rFonts w:ascii="Arial" w:hAnsi="Arial" w:cs="Arial"/>
          <w:color w:val="auto"/>
          <w:lang w:val="sr-Cyrl-CS"/>
        </w:rPr>
        <w:t>05</w:t>
      </w:r>
      <w:r w:rsidR="009A38B7" w:rsidRPr="00CA2106">
        <w:rPr>
          <w:rFonts w:ascii="Arial" w:hAnsi="Arial" w:cs="Arial"/>
          <w:color w:val="auto"/>
        </w:rPr>
        <w:t>.</w:t>
      </w:r>
      <w:r w:rsidR="0095561B" w:rsidRPr="00CA2106">
        <w:rPr>
          <w:rFonts w:ascii="Arial" w:hAnsi="Arial" w:cs="Arial"/>
          <w:color w:val="auto"/>
          <w:lang w:val="sr-Cyrl-CS"/>
        </w:rPr>
        <w:t>03</w:t>
      </w:r>
      <w:r w:rsidR="00DC0536" w:rsidRPr="00CA2106">
        <w:rPr>
          <w:rFonts w:ascii="Arial" w:hAnsi="Arial" w:cs="Arial"/>
          <w:color w:val="auto"/>
        </w:rPr>
        <w:t>.201</w:t>
      </w:r>
      <w:r w:rsidR="00630B4C" w:rsidRPr="00CA2106">
        <w:rPr>
          <w:rFonts w:ascii="Arial" w:hAnsi="Arial" w:cs="Arial"/>
          <w:color w:val="auto"/>
          <w:lang w:val="sr-Cyrl-CS"/>
        </w:rPr>
        <w:t>9</w:t>
      </w:r>
      <w:r w:rsidR="00DC0536" w:rsidRPr="00CA2106">
        <w:rPr>
          <w:rFonts w:ascii="Arial" w:hAnsi="Arial" w:cs="Arial"/>
          <w:color w:val="auto"/>
        </w:rPr>
        <w:t>.</w:t>
      </w:r>
      <w:r w:rsidRPr="00CA2106">
        <w:rPr>
          <w:rFonts w:ascii="Arial" w:hAnsi="Arial" w:cs="Arial"/>
          <w:color w:val="auto"/>
          <w:lang w:val="sr-Cyrl-CS"/>
        </w:rPr>
        <w:t>године</w:t>
      </w:r>
      <w:r w:rsidRPr="00CA2106">
        <w:rPr>
          <w:rFonts w:ascii="Arial" w:hAnsi="Arial" w:cs="Arial"/>
          <w:color w:val="auto"/>
          <w:lang w:val="ru-RU"/>
        </w:rPr>
        <w:t>, припрем</w:t>
      </w:r>
      <w:r w:rsidRPr="00CA2106">
        <w:rPr>
          <w:rFonts w:ascii="Arial" w:hAnsi="Arial" w:cs="Arial"/>
          <w:color w:val="auto"/>
          <w:lang w:val="sr-Cyrl-CS"/>
        </w:rPr>
        <w:t>љ</w:t>
      </w:r>
      <w:r w:rsidRPr="00CA2106">
        <w:rPr>
          <w:rFonts w:ascii="Arial" w:hAnsi="Arial" w:cs="Arial"/>
          <w:color w:val="auto"/>
          <w:lang w:val="ru-RU"/>
        </w:rPr>
        <w:t>ена је:</w:t>
      </w:r>
    </w:p>
    <w:p w:rsidR="00221C6F" w:rsidRPr="00DC0536" w:rsidRDefault="00221C6F">
      <w:pPr>
        <w:ind w:firstLine="720"/>
        <w:jc w:val="both"/>
        <w:rPr>
          <w:rFonts w:ascii="Arial" w:eastAsia="TimesNewRomanPSMT" w:hAnsi="Arial" w:cs="Arial"/>
          <w:color w:val="auto"/>
        </w:rPr>
      </w:pPr>
    </w:p>
    <w:p w:rsidR="00143D17" w:rsidRDefault="00143D17">
      <w:pPr>
        <w:ind w:firstLine="720"/>
        <w:jc w:val="both"/>
        <w:rPr>
          <w:rFonts w:ascii="Arial" w:eastAsia="TimesNewRomanPSMT" w:hAnsi="Arial" w:cs="Arial"/>
        </w:rPr>
      </w:pPr>
    </w:p>
    <w:p w:rsidR="006D720D" w:rsidRDefault="00221C6F" w:rsidP="007229F5">
      <w:pPr>
        <w:shd w:val="clear" w:color="auto" w:fill="C6D9F1"/>
        <w:jc w:val="center"/>
        <w:rPr>
          <w:rFonts w:ascii="Arial" w:eastAsia="TimesNewRomanPS-BoldMT" w:hAnsi="Arial" w:cs="Arial"/>
          <w:b/>
          <w:bCs/>
          <w:lang w:val="sr-Cyrl-CS"/>
        </w:rPr>
      </w:pPr>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p>
    <w:p w:rsidR="00221C6F" w:rsidRPr="007229F5" w:rsidRDefault="00C87AFE" w:rsidP="007229F5">
      <w:pPr>
        <w:shd w:val="clear" w:color="auto" w:fill="C6D9F1"/>
        <w:jc w:val="center"/>
        <w:rPr>
          <w:rFonts w:ascii="Arial" w:eastAsia="TimesNewRomanPS-BoldMT" w:hAnsi="Arial" w:cs="Arial"/>
          <w:b/>
          <w:bCs/>
          <w:color w:val="auto"/>
          <w:lang w:val="sr-Cyrl-CS"/>
        </w:rPr>
      </w:pPr>
      <w:r w:rsidRPr="003228E5">
        <w:rPr>
          <w:rFonts w:ascii="Arial" w:eastAsia="TimesNewRomanPS-BoldMT" w:hAnsi="Arial" w:cs="Arial"/>
          <w:b/>
          <w:bCs/>
          <w:lang w:val="sr-Cyrl-CS"/>
        </w:rPr>
        <w:t>б</w:t>
      </w:r>
      <w:r w:rsidRPr="003228E5">
        <w:rPr>
          <w:rFonts w:ascii="Arial" w:eastAsia="TimesNewRomanPS-BoldMT" w:hAnsi="Arial" w:cs="Arial"/>
          <w:b/>
          <w:bCs/>
          <w:color w:val="auto"/>
          <w:lang w:val="sr-Cyrl-CS"/>
        </w:rPr>
        <w:t>р.</w:t>
      </w:r>
      <w:r w:rsidRPr="003228E5">
        <w:rPr>
          <w:rFonts w:ascii="Arial" w:eastAsia="TimesNewRomanPS-BoldMT" w:hAnsi="Arial" w:cs="Arial"/>
          <w:b/>
          <w:bCs/>
          <w:color w:val="FF0000"/>
          <w:lang w:val="sr-Cyrl-CS"/>
        </w:rPr>
        <w:t xml:space="preserve"> </w:t>
      </w:r>
      <w:r w:rsidR="00C203E6" w:rsidRPr="003228E5">
        <w:rPr>
          <w:rFonts w:ascii="Arial" w:eastAsia="TimesNewRomanPS-BoldMT" w:hAnsi="Arial" w:cs="Arial"/>
          <w:b/>
          <w:bCs/>
          <w:color w:val="auto"/>
        </w:rPr>
        <w:t>404-</w:t>
      </w:r>
      <w:r w:rsidR="003228E5" w:rsidRPr="003228E5">
        <w:rPr>
          <w:rFonts w:ascii="Arial" w:eastAsia="TimesNewRomanPS-BoldMT" w:hAnsi="Arial" w:cs="Arial"/>
          <w:b/>
          <w:bCs/>
          <w:color w:val="auto"/>
          <w:lang w:val="sr-Cyrl-CS"/>
        </w:rPr>
        <w:t>83</w:t>
      </w:r>
      <w:r w:rsidR="00630B4C" w:rsidRPr="003228E5">
        <w:rPr>
          <w:rFonts w:ascii="Arial" w:eastAsia="TimesNewRomanPS-BoldMT" w:hAnsi="Arial" w:cs="Arial"/>
          <w:b/>
          <w:bCs/>
          <w:color w:val="auto"/>
          <w:lang w:val="sr-Cyrl-CS"/>
        </w:rPr>
        <w:t>/</w:t>
      </w:r>
      <w:r w:rsidR="00C203E6" w:rsidRPr="003228E5">
        <w:rPr>
          <w:rFonts w:ascii="Arial" w:eastAsia="TimesNewRomanPS-BoldMT" w:hAnsi="Arial" w:cs="Arial"/>
          <w:b/>
          <w:bCs/>
          <w:color w:val="auto"/>
        </w:rPr>
        <w:t>1</w:t>
      </w:r>
      <w:r w:rsidR="00630B4C" w:rsidRPr="003228E5">
        <w:rPr>
          <w:rFonts w:ascii="Arial" w:eastAsia="TimesNewRomanPS-BoldMT" w:hAnsi="Arial" w:cs="Arial"/>
          <w:b/>
          <w:bCs/>
          <w:color w:val="auto"/>
          <w:lang w:val="sr-Cyrl-CS"/>
        </w:rPr>
        <w:t>9</w:t>
      </w:r>
      <w:r w:rsidR="00C203E6" w:rsidRPr="003228E5">
        <w:rPr>
          <w:rFonts w:ascii="Arial" w:eastAsia="TimesNewRomanPS-BoldMT" w:hAnsi="Arial" w:cs="Arial"/>
          <w:b/>
          <w:bCs/>
          <w:color w:val="auto"/>
        </w:rPr>
        <w:t>-01</w:t>
      </w:r>
      <w:r w:rsidR="005257ED" w:rsidRPr="003228E5">
        <w:rPr>
          <w:rFonts w:ascii="Arial" w:eastAsia="TimesNewRomanPS-BoldMT" w:hAnsi="Arial" w:cs="Arial"/>
          <w:b/>
          <w:bCs/>
          <w:color w:val="auto"/>
          <w:lang w:val="sr-Cyrl-CS"/>
        </w:rPr>
        <w:t xml:space="preserve"> од </w:t>
      </w:r>
      <w:r w:rsidR="003228E5" w:rsidRPr="003228E5">
        <w:rPr>
          <w:rFonts w:ascii="Arial" w:eastAsia="TimesNewRomanPS-BoldMT" w:hAnsi="Arial" w:cs="Arial"/>
          <w:b/>
          <w:bCs/>
          <w:color w:val="auto"/>
          <w:lang w:val="sr-Cyrl-CS"/>
        </w:rPr>
        <w:t>05</w:t>
      </w:r>
      <w:r w:rsidR="00C203E6" w:rsidRPr="003228E5">
        <w:rPr>
          <w:rFonts w:ascii="Arial" w:eastAsia="TimesNewRomanPS-BoldMT" w:hAnsi="Arial" w:cs="Arial"/>
          <w:b/>
          <w:bCs/>
          <w:color w:val="auto"/>
          <w:lang w:val="sr-Cyrl-CS"/>
        </w:rPr>
        <w:t>.</w:t>
      </w:r>
      <w:r w:rsidR="0095561B" w:rsidRPr="003228E5">
        <w:rPr>
          <w:rFonts w:ascii="Arial" w:eastAsia="TimesNewRomanPS-BoldMT" w:hAnsi="Arial" w:cs="Arial"/>
          <w:b/>
          <w:bCs/>
          <w:color w:val="auto"/>
          <w:lang w:val="sr-Cyrl-CS"/>
        </w:rPr>
        <w:t>03</w:t>
      </w:r>
      <w:r w:rsidR="00C203E6" w:rsidRPr="003228E5">
        <w:rPr>
          <w:rFonts w:ascii="Arial" w:eastAsia="TimesNewRomanPS-BoldMT" w:hAnsi="Arial" w:cs="Arial"/>
          <w:b/>
          <w:bCs/>
          <w:color w:val="auto"/>
        </w:rPr>
        <w:t>.</w:t>
      </w:r>
      <w:r w:rsidR="00B909D2" w:rsidRPr="003228E5">
        <w:rPr>
          <w:rFonts w:ascii="Arial" w:eastAsia="TimesNewRomanPS-BoldMT" w:hAnsi="Arial" w:cs="Arial"/>
          <w:b/>
          <w:bCs/>
          <w:color w:val="auto"/>
          <w:lang w:val="sr-Cyrl-CS"/>
        </w:rPr>
        <w:t>201</w:t>
      </w:r>
      <w:r w:rsidR="00630B4C" w:rsidRPr="003228E5">
        <w:rPr>
          <w:rFonts w:ascii="Arial" w:eastAsia="TimesNewRomanPS-BoldMT" w:hAnsi="Arial" w:cs="Arial"/>
          <w:b/>
          <w:bCs/>
          <w:color w:val="auto"/>
          <w:lang w:val="sr-Cyrl-CS"/>
        </w:rPr>
        <w:t>9</w:t>
      </w:r>
      <w:r w:rsidR="00B909D2" w:rsidRPr="003228E5">
        <w:rPr>
          <w:rFonts w:ascii="Arial" w:eastAsia="TimesNewRomanPS-BoldMT" w:hAnsi="Arial" w:cs="Arial"/>
          <w:b/>
          <w:bCs/>
          <w:color w:val="auto"/>
          <w:lang w:val="sr-Cyrl-CS"/>
        </w:rPr>
        <w:t>.</w:t>
      </w:r>
      <w:r w:rsidR="00C203E6" w:rsidRPr="003228E5">
        <w:rPr>
          <w:rFonts w:ascii="Arial" w:eastAsia="TimesNewRomanPS-BoldMT" w:hAnsi="Arial" w:cs="Arial"/>
          <w:b/>
          <w:bCs/>
          <w:color w:val="auto"/>
        </w:rPr>
        <w:t>године</w:t>
      </w:r>
    </w:p>
    <w:p w:rsidR="003228E5" w:rsidRDefault="00221C6F" w:rsidP="006B341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за јавну набавку мале вредности </w:t>
      </w:r>
      <w:r w:rsidR="0056629C" w:rsidRPr="00C203E6">
        <w:rPr>
          <w:rFonts w:ascii="Arial" w:eastAsia="TimesNewRomanPS-BoldMT" w:hAnsi="Arial" w:cs="Arial"/>
          <w:b/>
          <w:bCs/>
          <w:color w:val="auto"/>
        </w:rPr>
        <w:t>–</w:t>
      </w:r>
      <w:r w:rsidRPr="00C203E6">
        <w:rPr>
          <w:rFonts w:ascii="Arial" w:eastAsia="TimesNewRomanPS-BoldMT" w:hAnsi="Arial" w:cs="Arial"/>
          <w:b/>
          <w:bCs/>
          <w:color w:val="auto"/>
        </w:rPr>
        <w:t xml:space="preserve"> </w:t>
      </w:r>
      <w:r w:rsidR="00E84A8E" w:rsidRPr="00C203E6">
        <w:rPr>
          <w:rFonts w:ascii="Arial" w:eastAsia="TimesNewRomanPS-BoldMT" w:hAnsi="Arial" w:cs="Arial"/>
          <w:b/>
          <w:bCs/>
          <w:color w:val="auto"/>
          <w:lang w:val="sr-Cyrl-CS"/>
        </w:rPr>
        <w:t>Набавка електроматеријала за ремонт јавне расвете</w:t>
      </w:r>
      <w:r w:rsidR="006833E9" w:rsidRPr="00C203E6">
        <w:rPr>
          <w:rFonts w:ascii="Arial" w:eastAsia="TimesNewRomanPS-BoldMT" w:hAnsi="Arial" w:cs="Arial"/>
          <w:b/>
          <w:bCs/>
          <w:color w:val="auto"/>
          <w:lang w:val="sr-Cyrl-CS"/>
        </w:rPr>
        <w:t xml:space="preserve"> </w:t>
      </w:r>
      <w:r w:rsidR="00E84A8E" w:rsidRPr="00C203E6">
        <w:rPr>
          <w:rFonts w:ascii="Arial" w:eastAsia="TimesNewRomanPS-BoldMT" w:hAnsi="Arial" w:cs="Arial"/>
          <w:b/>
          <w:bCs/>
          <w:color w:val="auto"/>
          <w:lang w:val="sr-Cyrl-CS"/>
        </w:rPr>
        <w:t>на територији општине Баточина, са монтажом</w:t>
      </w:r>
      <w:r w:rsidR="007334DA">
        <w:rPr>
          <w:rFonts w:ascii="Arial" w:eastAsia="TimesNewRomanPS-BoldMT" w:hAnsi="Arial" w:cs="Arial"/>
          <w:b/>
          <w:bCs/>
          <w:color w:val="auto"/>
          <w:lang w:val="sr-Cyrl-CS"/>
        </w:rPr>
        <w:t xml:space="preserve"> </w:t>
      </w:r>
    </w:p>
    <w:p w:rsidR="007E0BB3" w:rsidRPr="00C203E6" w:rsidRDefault="007334DA" w:rsidP="006B341D">
      <w:pPr>
        <w:shd w:val="clear" w:color="auto" w:fill="C6D9F1"/>
        <w:jc w:val="center"/>
        <w:rPr>
          <w:rFonts w:ascii="Arial" w:eastAsia="TimesNewRomanPS-BoldMT" w:hAnsi="Arial" w:cs="Arial"/>
          <w:b/>
          <w:bCs/>
          <w:color w:val="auto"/>
          <w:lang w:val="sr-Cyrl-CS"/>
        </w:rPr>
      </w:pPr>
      <w:r w:rsidRPr="007334DA">
        <w:rPr>
          <w:rFonts w:ascii="Arial" w:hAnsi="Arial" w:cs="Arial"/>
          <w:b/>
          <w:bCs/>
        </w:rPr>
        <w:t>(</w:t>
      </w:r>
      <w:r w:rsidRPr="007334DA">
        <w:rPr>
          <w:rFonts w:ascii="Arial" w:hAnsi="Arial" w:cs="Arial"/>
          <w:b/>
          <w:bCs/>
          <w:lang w:val="sr-Cyrl-CS"/>
        </w:rPr>
        <w:t>по партијама)</w:t>
      </w:r>
    </w:p>
    <w:p w:rsidR="00221C6F" w:rsidRPr="00C203E6" w:rsidRDefault="00221C6F" w:rsidP="006B341D">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 xml:space="preserve"> </w:t>
      </w:r>
      <w:r w:rsidR="00752C8A" w:rsidRPr="00C203E6">
        <w:rPr>
          <w:rFonts w:ascii="Arial" w:eastAsia="TimesNewRomanPS-BoldMT" w:hAnsi="Arial" w:cs="Arial"/>
          <w:b/>
          <w:bCs/>
          <w:color w:val="auto"/>
        </w:rPr>
        <w:t>ЈН</w:t>
      </w:r>
      <w:r w:rsidR="007E0BB3" w:rsidRPr="00C203E6">
        <w:rPr>
          <w:rFonts w:ascii="Arial" w:eastAsia="TimesNewRomanPS-BoldMT" w:hAnsi="Arial" w:cs="Arial"/>
          <w:b/>
          <w:bCs/>
          <w:color w:val="auto"/>
        </w:rPr>
        <w:t>МВ</w:t>
      </w:r>
      <w:r w:rsidR="00752C8A" w:rsidRPr="00C203E6">
        <w:rPr>
          <w:rFonts w:ascii="Arial" w:eastAsia="TimesNewRomanPS-BoldMT" w:hAnsi="Arial" w:cs="Arial"/>
          <w:b/>
          <w:bCs/>
          <w:color w:val="auto"/>
        </w:rPr>
        <w:t xml:space="preserve"> бр. </w:t>
      </w:r>
      <w:r w:rsidR="00E82779">
        <w:rPr>
          <w:rFonts w:ascii="Arial" w:eastAsia="TimesNewRomanPS-BoldMT" w:hAnsi="Arial" w:cs="Arial"/>
          <w:b/>
          <w:bCs/>
          <w:color w:val="auto"/>
          <w:lang w:val="sr-Cyrl-CS"/>
        </w:rPr>
        <w:t>7</w:t>
      </w:r>
      <w:r w:rsidR="00630B4C">
        <w:rPr>
          <w:rFonts w:ascii="Arial" w:eastAsia="TimesNewRomanPS-BoldMT" w:hAnsi="Arial" w:cs="Arial"/>
          <w:b/>
          <w:bCs/>
          <w:color w:val="auto"/>
          <w:lang w:val="sr-Cyrl-CS"/>
        </w:rPr>
        <w:t>/19</w:t>
      </w:r>
      <w:r w:rsidRPr="00C203E6">
        <w:rPr>
          <w:rFonts w:ascii="Arial" w:eastAsia="TimesNewRomanPS-BoldMT" w:hAnsi="Arial" w:cs="Arial"/>
          <w:b/>
          <w:bCs/>
          <w:color w:val="auto"/>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D005DE"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D005DE"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954014" w:rsidP="007E0BB3">
            <w:pPr>
              <w:snapToGrid w:val="0"/>
              <w:jc w:val="center"/>
              <w:rPr>
                <w:rFonts w:ascii="Arial" w:eastAsia="TimesNewRomanPSMT" w:hAnsi="Arial" w:cs="Arial"/>
                <w:color w:val="auto"/>
              </w:rPr>
            </w:pPr>
            <w:r>
              <w:rPr>
                <w:rFonts w:ascii="Arial" w:eastAsia="TimesNewRomanPSMT" w:hAnsi="Arial" w:cs="Arial"/>
                <w:color w:val="auto"/>
              </w:rPr>
              <w:t>10</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86273">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7118C6" w:rsidP="00D005DE">
            <w:pPr>
              <w:snapToGrid w:val="0"/>
              <w:jc w:val="center"/>
              <w:rPr>
                <w:rFonts w:ascii="Arial" w:eastAsia="TimesNewRomanPSMT" w:hAnsi="Arial" w:cs="Arial"/>
                <w:color w:val="auto"/>
              </w:rPr>
            </w:pPr>
            <w:r w:rsidRPr="00A154D3">
              <w:rPr>
                <w:rFonts w:ascii="Arial" w:eastAsia="TimesNewRomanPSMT" w:hAnsi="Arial" w:cs="Arial"/>
                <w:color w:val="auto"/>
                <w:lang w:val="sr-Cyrl-CS"/>
              </w:rPr>
              <w:t>1</w:t>
            </w:r>
            <w:r w:rsidR="00954014">
              <w:rPr>
                <w:rFonts w:ascii="Arial" w:eastAsia="TimesNewRomanPSMT" w:hAnsi="Arial" w:cs="Arial"/>
                <w:color w:val="auto"/>
              </w:rPr>
              <w:t>2</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7118C6" w:rsidP="007E0BB3">
            <w:pPr>
              <w:snapToGrid w:val="0"/>
              <w:jc w:val="center"/>
              <w:rPr>
                <w:rFonts w:ascii="Arial" w:eastAsia="TimesNewRomanPSMT" w:hAnsi="Arial" w:cs="Arial"/>
                <w:color w:val="auto"/>
              </w:rPr>
            </w:pPr>
            <w:r w:rsidRPr="00A154D3">
              <w:rPr>
                <w:rFonts w:ascii="Arial" w:eastAsia="TimesNewRomanPSMT" w:hAnsi="Arial" w:cs="Arial"/>
                <w:color w:val="auto"/>
                <w:lang w:val="sr-Cyrl-CS"/>
              </w:rPr>
              <w:t>1</w:t>
            </w:r>
            <w:r w:rsidR="00954014">
              <w:rPr>
                <w:rFonts w:ascii="Arial" w:eastAsia="TimesNewRomanPSMT" w:hAnsi="Arial" w:cs="Arial"/>
                <w:color w:val="auto"/>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7118C6" w:rsidP="007E0BB3">
            <w:pPr>
              <w:snapToGrid w:val="0"/>
              <w:jc w:val="center"/>
              <w:rPr>
                <w:rFonts w:ascii="Arial" w:eastAsia="TimesNewRomanPSMT" w:hAnsi="Arial" w:cs="Arial"/>
                <w:color w:val="auto"/>
              </w:rPr>
            </w:pPr>
            <w:r w:rsidRPr="00A154D3">
              <w:rPr>
                <w:rFonts w:ascii="Arial" w:eastAsia="TimesNewRomanPSMT" w:hAnsi="Arial" w:cs="Arial"/>
                <w:color w:val="auto"/>
                <w:lang w:val="sr-Cyrl-CS"/>
              </w:rPr>
              <w:t>1</w:t>
            </w:r>
            <w:r w:rsidR="00954014">
              <w:rPr>
                <w:rFonts w:ascii="Arial" w:eastAsia="TimesNewRomanPSMT" w:hAnsi="Arial" w:cs="Arial"/>
                <w:color w:val="auto"/>
              </w:rPr>
              <w:t>9</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954014" w:rsidP="007E0BB3">
            <w:pPr>
              <w:snapToGrid w:val="0"/>
              <w:jc w:val="center"/>
              <w:rPr>
                <w:rFonts w:ascii="Arial" w:eastAsia="TimesNewRomanPSMT" w:hAnsi="Arial" w:cs="Arial"/>
                <w:color w:val="auto"/>
              </w:rPr>
            </w:pPr>
            <w:r>
              <w:rPr>
                <w:rFonts w:ascii="Arial" w:eastAsia="TimesNewRomanPSMT" w:hAnsi="Arial" w:cs="Arial"/>
                <w:color w:val="auto"/>
              </w:rPr>
              <w:t>20</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D005DE" w:rsidRDefault="00954014" w:rsidP="007E0BB3">
            <w:pPr>
              <w:snapToGrid w:val="0"/>
              <w:jc w:val="center"/>
              <w:rPr>
                <w:rFonts w:ascii="Arial" w:eastAsia="TimesNewRomanPSMT" w:hAnsi="Arial" w:cs="Arial"/>
                <w:color w:val="auto"/>
              </w:rPr>
            </w:pPr>
            <w:r>
              <w:rPr>
                <w:rFonts w:ascii="Arial" w:eastAsia="TimesNewRomanPSMT" w:hAnsi="Arial" w:cs="Arial"/>
                <w:color w:val="auto"/>
              </w:rPr>
              <w:t>21</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Pr="00A154D3" w:rsidRDefault="007118C6" w:rsidP="007E0BB3">
            <w:pPr>
              <w:snapToGrid w:val="0"/>
              <w:jc w:val="center"/>
              <w:rPr>
                <w:rFonts w:ascii="Arial" w:hAnsi="Arial" w:cs="Arial"/>
                <w:color w:val="auto"/>
              </w:rPr>
            </w:pPr>
          </w:p>
          <w:p w:rsidR="007E0BB3" w:rsidRPr="00D005DE" w:rsidRDefault="007118C6" w:rsidP="007E0BB3">
            <w:pPr>
              <w:snapToGrid w:val="0"/>
              <w:jc w:val="center"/>
              <w:rPr>
                <w:rFonts w:ascii="Arial" w:hAnsi="Arial" w:cs="Arial"/>
                <w:color w:val="auto"/>
              </w:rPr>
            </w:pPr>
            <w:r w:rsidRPr="00A154D3">
              <w:rPr>
                <w:rFonts w:ascii="Arial" w:hAnsi="Arial" w:cs="Arial"/>
                <w:color w:val="auto"/>
              </w:rPr>
              <w:t>2</w:t>
            </w:r>
            <w:r w:rsidR="00954014">
              <w:rPr>
                <w:rFonts w:ascii="Arial" w:hAnsi="Arial" w:cs="Arial"/>
                <w:color w:val="auto"/>
              </w:rPr>
              <w:t>2</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7118C6" w:rsidP="007E0BB3">
            <w:pPr>
              <w:snapToGrid w:val="0"/>
              <w:jc w:val="center"/>
              <w:rPr>
                <w:rFonts w:ascii="Arial" w:hAnsi="Arial" w:cs="Arial"/>
                <w:color w:val="auto"/>
              </w:rPr>
            </w:pPr>
            <w:r w:rsidRPr="00A154D3">
              <w:rPr>
                <w:rFonts w:ascii="Arial" w:hAnsi="Arial" w:cs="Arial"/>
                <w:color w:val="auto"/>
                <w:lang w:val="sr-Cyrl-CS"/>
              </w:rPr>
              <w:t>2</w:t>
            </w:r>
            <w:r w:rsidR="00954014">
              <w:rPr>
                <w:rFonts w:ascii="Arial" w:hAnsi="Arial" w:cs="Arial"/>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954014" w:rsidRDefault="00954014" w:rsidP="00336C1B">
            <w:pPr>
              <w:snapToGrid w:val="0"/>
              <w:jc w:val="center"/>
              <w:rPr>
                <w:rFonts w:ascii="Arial" w:eastAsia="TimesNewRomanPSMT" w:hAnsi="Arial" w:cs="Arial"/>
                <w:color w:val="auto"/>
              </w:rPr>
            </w:pPr>
            <w:r>
              <w:rPr>
                <w:rFonts w:ascii="Arial" w:eastAsia="TimesNewRomanPSMT" w:hAnsi="Arial" w:cs="Arial"/>
                <w:color w:val="auto"/>
              </w:rPr>
              <w:t>33</w:t>
            </w:r>
          </w:p>
        </w:tc>
      </w:tr>
    </w:tbl>
    <w:p w:rsidR="001A1FAF" w:rsidRPr="006D720D" w:rsidRDefault="001A1FAF">
      <w:pPr>
        <w:jc w:val="both"/>
        <w:rPr>
          <w:rFonts w:ascii="Arial" w:eastAsia="TimesNewRomanPSMT" w:hAnsi="Arial" w:cs="Arial"/>
          <w:lang w:val="sr-Cyrl-CS"/>
        </w:rPr>
        <w:sectPr w:rsidR="001A1FAF" w:rsidRPr="006D720D" w:rsidSect="004473F9">
          <w:footerReference w:type="default" r:id="rId10"/>
          <w:pgSz w:w="11906" w:h="16838"/>
          <w:pgMar w:top="1440" w:right="1440" w:bottom="1440" w:left="1440" w:header="720" w:footer="720" w:gutter="0"/>
          <w:cols w:space="720"/>
          <w:docGrid w:linePitch="360" w:charSpace="32768"/>
        </w:sectPr>
      </w:pPr>
    </w:p>
    <w:p w:rsidR="00182F58" w:rsidRPr="006D720D" w:rsidRDefault="00182F58">
      <w:pPr>
        <w:jc w:val="both"/>
        <w:rPr>
          <w:rFonts w:ascii="Arial" w:eastAsia="TimesNewRomanPSMT" w:hAnsi="Arial" w:cs="Arial"/>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7E65F5" w:rsidRDefault="00D20BE5" w:rsidP="00D20BE5">
      <w:pPr>
        <w:pStyle w:val="Default"/>
        <w:jc w:val="both"/>
        <w:rPr>
          <w:lang w:val="sr-Cyrl-CS"/>
        </w:rPr>
      </w:pPr>
      <w:r>
        <w:t>Наручилац: Република Србија, Општина Баточина, Општинска управа</w:t>
      </w:r>
    </w:p>
    <w:p w:rsidR="00D20BE5" w:rsidRPr="008566BF" w:rsidRDefault="00D20BE5" w:rsidP="00D20BE5">
      <w:pPr>
        <w:jc w:val="both"/>
        <w:rPr>
          <w:rFonts w:ascii="Arial" w:hAnsi="Arial" w:cs="Arial"/>
          <w:lang w:val="ru-RU"/>
        </w:rPr>
      </w:pP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AC0ACE">
        <w:rPr>
          <w:rFonts w:ascii="Arial" w:hAnsi="Arial" w:cs="Arial"/>
          <w:lang w:val="sr-Latn-CS"/>
        </w:rPr>
        <w:t>3</w:t>
      </w:r>
      <w:r w:rsidR="00AC0ACE">
        <w:rPr>
          <w:rFonts w:ascii="Arial" w:hAnsi="Arial" w:cs="Arial"/>
          <w:lang w:val="sr-Cyrl-CS"/>
        </w:rPr>
        <w:t>2</w:t>
      </w:r>
      <w:r>
        <w:rPr>
          <w:rFonts w:ascii="Arial" w:hAnsi="Arial" w:cs="Arial"/>
          <w:lang w:val="sr-Cyrl-CS"/>
        </w:rPr>
        <w:t xml:space="preserve">, </w:t>
      </w:r>
      <w:r w:rsidR="007229F5">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305366" w:rsidRPr="007334DA"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E82779">
        <w:rPr>
          <w:rFonts w:ascii="Arial" w:hAnsi="Arial" w:cs="Arial"/>
          <w:lang w:val="ru-RU"/>
        </w:rPr>
        <w:t>7</w:t>
      </w:r>
      <w:r w:rsidR="00630B4C">
        <w:rPr>
          <w:rFonts w:ascii="Arial" w:hAnsi="Arial" w:cs="Arial"/>
          <w:color w:val="auto"/>
          <w:lang w:val="ru-RU"/>
        </w:rPr>
        <w:t>/19</w:t>
      </w:r>
      <w:r w:rsidRPr="00C203E6">
        <w:rPr>
          <w:rFonts w:ascii="Arial" w:hAnsi="Arial" w:cs="Arial"/>
          <w:color w:val="auto"/>
          <w:lang w:val="ru-RU"/>
        </w:rPr>
        <w:t xml:space="preserve">, наведене у Плану јавних набавки под бројем </w:t>
      </w:r>
      <w:r w:rsidR="00746A2C" w:rsidRPr="00C203E6">
        <w:rPr>
          <w:rFonts w:ascii="Arial" w:hAnsi="Arial" w:cs="Arial"/>
          <w:color w:val="auto"/>
          <w:lang w:val="ru-RU"/>
        </w:rPr>
        <w:t>1.1.</w:t>
      </w:r>
      <w:r w:rsidR="00630B4C">
        <w:rPr>
          <w:rFonts w:ascii="Arial" w:hAnsi="Arial" w:cs="Arial"/>
          <w:color w:val="auto"/>
          <w:lang w:val="ru-RU"/>
        </w:rPr>
        <w:t>3</w:t>
      </w:r>
      <w:r w:rsidR="00746A2C" w:rsidRPr="00C203E6">
        <w:rPr>
          <w:rFonts w:ascii="Arial" w:hAnsi="Arial" w:cs="Arial"/>
          <w:color w:val="auto"/>
          <w:lang w:val="ru-RU"/>
        </w:rPr>
        <w:t>/1</w:t>
      </w:r>
      <w:r w:rsidR="00630B4C">
        <w:rPr>
          <w:rFonts w:ascii="Arial" w:hAnsi="Arial" w:cs="Arial"/>
          <w:color w:val="auto"/>
          <w:lang w:val="ru-RU"/>
        </w:rPr>
        <w:t>9</w:t>
      </w:r>
      <w:r w:rsidR="00DC3E92" w:rsidRPr="00C203E6">
        <w:rPr>
          <w:rFonts w:ascii="Arial" w:hAnsi="Arial" w:cs="Arial"/>
          <w:color w:val="auto"/>
          <w:lang w:val="ru-RU"/>
        </w:rPr>
        <w:t xml:space="preserve"> </w:t>
      </w:r>
      <w:r w:rsidR="002B5B9B" w:rsidRPr="00C203E6">
        <w:rPr>
          <w:rFonts w:ascii="Arial" w:hAnsi="Arial" w:cs="Arial"/>
          <w:color w:val="auto"/>
        </w:rPr>
        <w:t xml:space="preserve">су </w:t>
      </w:r>
      <w:r w:rsidR="00E40ED1" w:rsidRPr="00C203E6">
        <w:rPr>
          <w:rFonts w:ascii="Arial" w:hAnsi="Arial" w:cs="Arial"/>
          <w:color w:val="auto"/>
          <w:lang w:val="sr-Cyrl-CS"/>
        </w:rPr>
        <w:t>добра</w:t>
      </w:r>
      <w:r w:rsidR="002B5B9B" w:rsidRPr="00C203E6">
        <w:rPr>
          <w:rFonts w:ascii="Arial" w:hAnsi="Arial" w:cs="Arial"/>
          <w:i/>
          <w:color w:val="auto"/>
          <w:lang w:val="sr-Cyrl-CS"/>
        </w:rPr>
        <w:t xml:space="preserve"> </w:t>
      </w:r>
      <w:r w:rsidR="00221C6F"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7334DA">
        <w:rPr>
          <w:rFonts w:ascii="Arial" w:hAnsi="Arial" w:cs="Arial"/>
          <w:bCs/>
        </w:rPr>
        <w:t xml:space="preserve"> (</w:t>
      </w:r>
      <w:r w:rsidR="007334DA">
        <w:rPr>
          <w:rFonts w:ascii="Arial" w:hAnsi="Arial" w:cs="Arial"/>
          <w:bCs/>
          <w:lang w:val="sr-Cyrl-CS"/>
        </w:rPr>
        <w:t>по партијама).</w:t>
      </w:r>
    </w:p>
    <w:p w:rsidR="007229F5" w:rsidRPr="00E84A8E" w:rsidRDefault="007229F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D20BE5" w:rsidRPr="008566BF" w:rsidRDefault="00D20BE5" w:rsidP="00D20BE5">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D20BE5" w:rsidRDefault="00D20BE5" w:rsidP="00D20BE5">
      <w:pPr>
        <w:jc w:val="both"/>
        <w:rPr>
          <w:rFonts w:ascii="Arial" w:hAnsi="Arial" w:cs="Arial"/>
        </w:rPr>
      </w:pPr>
      <w:r>
        <w:rPr>
          <w:rFonts w:ascii="Arial" w:hAnsi="Arial" w:cs="Arial"/>
          <w:lang w:val="sr-Cyrl-CS"/>
        </w:rPr>
        <w:t xml:space="preserve">Е - mail адреса: </w:t>
      </w:r>
      <w:hyperlink r:id="rId12"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rsidR="003228E5">
        <w:t xml:space="preserve"> </w:t>
      </w:r>
      <w:r w:rsidR="003228E5" w:rsidRPr="003228E5">
        <w:rPr>
          <w:rFonts w:ascii="Arial" w:hAnsi="Arial" w:cs="Arial"/>
        </w:rPr>
        <w:t xml:space="preserve">и </w:t>
      </w:r>
      <w:hyperlink r:id="rId13" w:history="1">
        <w:r w:rsidR="003228E5" w:rsidRPr="002D7289">
          <w:rPr>
            <w:rStyle w:val="Hyperlink"/>
            <w:rFonts w:ascii="Arial" w:hAnsi="Arial" w:cs="Arial"/>
          </w:rPr>
          <w:t>opstinabatocina@gmail.com</w:t>
        </w:r>
      </w:hyperlink>
      <w:r w:rsidR="003228E5">
        <w:rPr>
          <w:rFonts w:ascii="Arial" w:hAnsi="Arial" w:cs="Arial"/>
        </w:rPr>
        <w:t>.</w:t>
      </w:r>
    </w:p>
    <w:p w:rsidR="00D20BE5" w:rsidRDefault="00D20BE5" w:rsidP="00D20BE5">
      <w:pPr>
        <w:jc w:val="both"/>
        <w:rPr>
          <w:rFonts w:ascii="Arial" w:hAnsi="Arial" w:cs="Arial"/>
          <w:lang w:val="sr-Cyrl-CS"/>
        </w:rPr>
      </w:pPr>
      <w:r>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E84A8E" w:rsidRDefault="00D20BE5">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E82779">
        <w:rPr>
          <w:rFonts w:ascii="Arial" w:hAnsi="Arial" w:cs="Arial"/>
          <w:lang w:val="ru-RU"/>
        </w:rPr>
        <w:t>7</w:t>
      </w:r>
      <w:r w:rsidR="00630B4C">
        <w:rPr>
          <w:rFonts w:ascii="Arial" w:hAnsi="Arial" w:cs="Arial"/>
          <w:color w:val="auto"/>
          <w:lang w:val="ru-RU"/>
        </w:rPr>
        <w:t>/19</w:t>
      </w:r>
      <w:r w:rsidRPr="00C203E6">
        <w:rPr>
          <w:rFonts w:ascii="Arial" w:hAnsi="Arial" w:cs="Arial"/>
          <w:color w:val="auto"/>
          <w:lang w:val="ru-RU"/>
        </w:rPr>
        <w:t xml:space="preserve">, наведене у Плану јавних набавки под бројем </w:t>
      </w:r>
      <w:r w:rsidR="00746A2C" w:rsidRPr="00C203E6">
        <w:rPr>
          <w:rFonts w:ascii="Arial" w:hAnsi="Arial" w:cs="Arial"/>
          <w:color w:val="auto"/>
          <w:lang w:val="ru-RU"/>
        </w:rPr>
        <w:t>1.1.</w:t>
      </w:r>
      <w:r w:rsidR="00630B4C">
        <w:rPr>
          <w:rFonts w:ascii="Arial" w:hAnsi="Arial" w:cs="Arial"/>
          <w:color w:val="auto"/>
          <w:lang w:val="ru-RU"/>
        </w:rPr>
        <w:t>3</w:t>
      </w:r>
      <w:r w:rsidR="00746A2C" w:rsidRPr="00C203E6">
        <w:rPr>
          <w:rFonts w:ascii="Arial" w:hAnsi="Arial" w:cs="Arial"/>
          <w:color w:val="auto"/>
          <w:lang w:val="ru-RU"/>
        </w:rPr>
        <w:t>/1</w:t>
      </w:r>
      <w:r w:rsidR="00630B4C">
        <w:rPr>
          <w:rFonts w:ascii="Arial" w:hAnsi="Arial" w:cs="Arial"/>
          <w:color w:val="auto"/>
          <w:lang w:val="ru-RU"/>
        </w:rPr>
        <w:t>9</w:t>
      </w:r>
      <w:r w:rsidRPr="00C203E6">
        <w:rPr>
          <w:rFonts w:ascii="Arial" w:hAnsi="Arial" w:cs="Arial"/>
          <w:color w:val="auto"/>
          <w:lang w:val="ru-RU"/>
        </w:rPr>
        <w:t xml:space="preserve"> </w:t>
      </w:r>
      <w:r w:rsidRPr="00C203E6">
        <w:rPr>
          <w:rFonts w:ascii="Arial" w:hAnsi="Arial" w:cs="Arial"/>
          <w:color w:val="auto"/>
        </w:rPr>
        <w:t xml:space="preserve">су </w:t>
      </w:r>
      <w:r w:rsidR="00E40ED1" w:rsidRPr="00C203E6">
        <w:rPr>
          <w:rFonts w:ascii="Arial" w:hAnsi="Arial" w:cs="Arial"/>
          <w:color w:val="auto"/>
          <w:lang w:val="sr-Cyrl-CS"/>
        </w:rPr>
        <w:t>добра</w:t>
      </w:r>
      <w:r w:rsidRPr="00C203E6">
        <w:rPr>
          <w:rFonts w:ascii="Arial" w:hAnsi="Arial" w:cs="Arial"/>
          <w:i/>
          <w:color w:val="auto"/>
          <w:lang w:val="sr-Cyrl-CS"/>
        </w:rPr>
        <w:t xml:space="preserve"> </w:t>
      </w:r>
      <w:r w:rsidRPr="00C203E6">
        <w:rPr>
          <w:rFonts w:ascii="Arial" w:hAnsi="Arial" w:cs="Arial"/>
          <w:i/>
          <w:color w:val="auto"/>
        </w:rPr>
        <w:t>–</w:t>
      </w:r>
      <w:r w:rsidR="00E84A8E"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7334DA">
        <w:rPr>
          <w:rFonts w:ascii="Arial" w:hAnsi="Arial" w:cs="Arial"/>
          <w:bCs/>
          <w:lang w:val="sr-Cyrl-CS"/>
        </w:rPr>
        <w:t xml:space="preserve"> </w:t>
      </w:r>
      <w:r w:rsidR="007334DA">
        <w:rPr>
          <w:rFonts w:ascii="Arial" w:hAnsi="Arial" w:cs="Arial"/>
          <w:bCs/>
        </w:rPr>
        <w:t>(</w:t>
      </w:r>
      <w:r w:rsidR="007334DA">
        <w:rPr>
          <w:rFonts w:ascii="Arial" w:hAnsi="Arial" w:cs="Arial"/>
          <w:bCs/>
          <w:lang w:val="sr-Cyrl-CS"/>
        </w:rPr>
        <w:t>по партијама)</w:t>
      </w:r>
      <w:r w:rsidR="002C1F2E">
        <w:rPr>
          <w:rFonts w:ascii="Arial" w:hAnsi="Arial" w:cs="Arial"/>
          <w:bCs/>
          <w:lang w:val="sr-Cyrl-CS"/>
        </w:rPr>
        <w:t>,</w:t>
      </w:r>
      <w:r w:rsidR="00BF5D21">
        <w:rPr>
          <w:rFonts w:ascii="Arial" w:hAnsi="Arial" w:cs="Arial"/>
          <w:bCs/>
          <w:lang w:val="sr-Cyrl-CS"/>
        </w:rPr>
        <w:t xml:space="preserve"> </w:t>
      </w:r>
      <w:r w:rsidR="002B5B9B">
        <w:rPr>
          <w:rFonts w:ascii="Arial" w:hAnsi="Arial" w:cs="Arial"/>
          <w:bCs/>
        </w:rPr>
        <w:t xml:space="preserve">ОРН: </w:t>
      </w:r>
      <w:r w:rsidR="00E84A8E">
        <w:rPr>
          <w:rFonts w:ascii="Arial" w:hAnsi="Arial" w:cs="Arial"/>
          <w:bCs/>
          <w:lang w:val="sr-Cyrl-CS"/>
        </w:rPr>
        <w:t>31500000</w:t>
      </w:r>
      <w:r w:rsidR="002B5B9B">
        <w:rPr>
          <w:rFonts w:ascii="Arial" w:hAnsi="Arial" w:cs="Arial"/>
          <w:bCs/>
          <w:lang w:val="sr-Cyrl-CS"/>
        </w:rPr>
        <w:t xml:space="preserve"> – </w:t>
      </w:r>
      <w:r w:rsidR="00E84A8E">
        <w:rPr>
          <w:rFonts w:ascii="Arial" w:hAnsi="Arial" w:cs="Arial"/>
          <w:bCs/>
          <w:lang w:val="sr-Cyrl-CS"/>
        </w:rPr>
        <w:t>Расветна опрема и електричне светиљке</w:t>
      </w:r>
    </w:p>
    <w:p w:rsidR="00221C6F" w:rsidRDefault="00221C6F">
      <w:pPr>
        <w:jc w:val="both"/>
        <w:rPr>
          <w:i/>
        </w:rPr>
      </w:pPr>
    </w:p>
    <w:p w:rsidR="007334DA" w:rsidRPr="007334DA" w:rsidRDefault="00221C6F" w:rsidP="007334DA">
      <w:pPr>
        <w:jc w:val="both"/>
        <w:rPr>
          <w:rFonts w:ascii="Arial" w:hAnsi="Arial" w:cs="Arial"/>
          <w:b/>
          <w:bCs/>
          <w:i/>
          <w:iCs/>
          <w:lang w:val="sr-Cyrl-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7334DA" w:rsidRDefault="007334DA" w:rsidP="007334DA">
      <w:pPr>
        <w:rPr>
          <w:rFonts w:ascii="Arial" w:hAnsi="Arial" w:cs="Arial"/>
          <w:noProof/>
        </w:rPr>
      </w:pPr>
      <w:r>
        <w:rPr>
          <w:rFonts w:ascii="Arial" w:hAnsi="Arial" w:cs="Arial"/>
          <w:lang w:val="sr-Cyrl-CS"/>
        </w:rPr>
        <w:t xml:space="preserve"> </w:t>
      </w:r>
      <w:r w:rsidRPr="00AF58EF">
        <w:rPr>
          <w:rFonts w:ascii="Arial" w:hAnsi="Arial" w:cs="Arial"/>
          <w:noProof/>
          <w:lang w:val="sr-Cyrl-CS"/>
        </w:rPr>
        <w:t xml:space="preserve">Набавка је обликована у </w:t>
      </w:r>
      <w:r>
        <w:rPr>
          <w:rFonts w:ascii="Arial" w:hAnsi="Arial" w:cs="Arial"/>
          <w:noProof/>
          <w:lang w:val="sr-Cyrl-CS"/>
        </w:rPr>
        <w:t>2</w:t>
      </w:r>
      <w:r w:rsidRPr="00AF58EF">
        <w:rPr>
          <w:rFonts w:ascii="Arial" w:hAnsi="Arial" w:cs="Arial"/>
          <w:noProof/>
          <w:lang w:val="sr-Cyrl-CS"/>
        </w:rPr>
        <w:t xml:space="preserve"> партиј</w:t>
      </w:r>
      <w:r w:rsidR="00C92390">
        <w:rPr>
          <w:rFonts w:ascii="Arial" w:hAnsi="Arial" w:cs="Arial"/>
          <w:noProof/>
        </w:rPr>
        <w:t>e</w:t>
      </w:r>
      <w:r>
        <w:rPr>
          <w:rFonts w:ascii="Arial" w:hAnsi="Arial" w:cs="Arial"/>
          <w:noProof/>
          <w:lang w:val="sr-Cyrl-CS"/>
        </w:rPr>
        <w:t>:</w:t>
      </w:r>
    </w:p>
    <w:p w:rsidR="00AF3927" w:rsidRPr="00AF3927" w:rsidRDefault="003228E5" w:rsidP="00E82779">
      <w:pPr>
        <w:pStyle w:val="ListParagraph"/>
        <w:numPr>
          <w:ilvl w:val="0"/>
          <w:numId w:val="18"/>
        </w:numPr>
        <w:jc w:val="both"/>
        <w:rPr>
          <w:rFonts w:ascii="Arial" w:hAnsi="Arial" w:cs="Arial"/>
          <w:noProof/>
        </w:rPr>
      </w:pPr>
      <w:r>
        <w:rPr>
          <w:rFonts w:ascii="Arial" w:hAnsi="Arial" w:cs="Arial"/>
          <w:noProof/>
          <w:lang w:val="sr-Cyrl-CS"/>
        </w:rPr>
        <w:t>партија 1</w:t>
      </w:r>
      <w:r>
        <w:rPr>
          <w:rFonts w:ascii="Arial" w:hAnsi="Arial" w:cs="Arial"/>
          <w:noProof/>
        </w:rPr>
        <w:t xml:space="preserve"> - </w:t>
      </w:r>
      <w:r w:rsidR="00315612">
        <w:rPr>
          <w:rFonts w:ascii="Arial" w:hAnsi="Arial" w:cs="Arial"/>
          <w:noProof/>
          <w:lang w:val="sr-Cyrl-CS"/>
        </w:rPr>
        <w:t>Н</w:t>
      </w:r>
      <w:r w:rsidR="00E82779">
        <w:rPr>
          <w:rFonts w:ascii="Arial" w:hAnsi="Arial" w:cs="Arial"/>
          <w:noProof/>
          <w:lang w:val="sr-Cyrl-CS"/>
        </w:rPr>
        <w:t xml:space="preserve">абавка </w:t>
      </w:r>
      <w:r w:rsidR="00AF3927" w:rsidRPr="00AF3927">
        <w:rPr>
          <w:rFonts w:ascii="Arial" w:eastAsia="TimesNewRomanPS-BoldMT" w:hAnsi="Arial" w:cs="Arial"/>
          <w:bCs/>
          <w:color w:val="auto"/>
          <w:lang w:val="sr-Cyrl-CS"/>
        </w:rPr>
        <w:t>електроматеријала за ремонт јавне расвете на територији општине Баточина</w:t>
      </w:r>
      <w:r w:rsidR="00E82779">
        <w:rPr>
          <w:rFonts w:ascii="Arial" w:eastAsia="TimesNewRomanPS-BoldMT" w:hAnsi="Arial" w:cs="Arial"/>
          <w:bCs/>
          <w:color w:val="auto"/>
          <w:lang w:val="sr-Cyrl-CS"/>
        </w:rPr>
        <w:t>, са монтажом</w:t>
      </w:r>
    </w:p>
    <w:p w:rsidR="003228E5" w:rsidRPr="003228E5" w:rsidRDefault="00E82779" w:rsidP="003228E5">
      <w:pPr>
        <w:pStyle w:val="ListParagraph"/>
        <w:numPr>
          <w:ilvl w:val="0"/>
          <w:numId w:val="18"/>
        </w:numPr>
        <w:jc w:val="both"/>
        <w:rPr>
          <w:rFonts w:ascii="Arial" w:hAnsi="Arial" w:cs="Arial"/>
          <w:noProof/>
          <w:lang w:val="sr-Cyrl-CS"/>
        </w:rPr>
        <w:sectPr w:rsidR="003228E5" w:rsidRPr="003228E5" w:rsidSect="001A1FAF">
          <w:pgSz w:w="11906" w:h="16838"/>
          <w:pgMar w:top="1134" w:right="1440" w:bottom="1440" w:left="1440" w:header="720" w:footer="720" w:gutter="0"/>
          <w:cols w:space="720"/>
          <w:docGrid w:linePitch="360" w:charSpace="32768"/>
        </w:sectPr>
      </w:pPr>
      <w:r>
        <w:rPr>
          <w:rFonts w:ascii="Arial" w:hAnsi="Arial" w:cs="Arial"/>
          <w:noProof/>
          <w:lang w:val="sr-Cyrl-CS"/>
        </w:rPr>
        <w:t xml:space="preserve">партија </w:t>
      </w:r>
      <w:r w:rsidR="003220DE">
        <w:rPr>
          <w:rFonts w:ascii="Arial" w:hAnsi="Arial" w:cs="Arial"/>
          <w:noProof/>
          <w:lang w:val="sr-Cyrl-CS"/>
        </w:rPr>
        <w:t>2 –</w:t>
      </w:r>
      <w:r w:rsidR="003228E5">
        <w:rPr>
          <w:rFonts w:ascii="Arial" w:hAnsi="Arial" w:cs="Arial"/>
          <w:noProof/>
        </w:rPr>
        <w:t xml:space="preserve"> Д</w:t>
      </w:r>
      <w:r>
        <w:rPr>
          <w:rFonts w:ascii="Arial" w:hAnsi="Arial" w:cs="Arial"/>
          <w:noProof/>
          <w:lang w:val="sr-Cyrl-CS"/>
        </w:rPr>
        <w:t>емонтаж</w:t>
      </w:r>
      <w:r w:rsidR="003228E5">
        <w:rPr>
          <w:rFonts w:ascii="Arial" w:hAnsi="Arial" w:cs="Arial"/>
          <w:noProof/>
          <w:lang w:val="sr-Cyrl-CS"/>
        </w:rPr>
        <w:t>а</w:t>
      </w:r>
      <w:r w:rsidR="00315612">
        <w:rPr>
          <w:rFonts w:ascii="Arial" w:hAnsi="Arial" w:cs="Arial"/>
          <w:noProof/>
          <w:lang w:val="sr-Cyrl-CS"/>
        </w:rPr>
        <w:t>, поправк</w:t>
      </w:r>
      <w:r w:rsidR="003228E5">
        <w:rPr>
          <w:rFonts w:ascii="Arial" w:hAnsi="Arial" w:cs="Arial"/>
          <w:noProof/>
          <w:lang w:val="sr-Cyrl-CS"/>
        </w:rPr>
        <w:t>а</w:t>
      </w:r>
      <w:r w:rsidR="003220DE">
        <w:rPr>
          <w:rFonts w:ascii="Arial" w:hAnsi="Arial" w:cs="Arial"/>
          <w:noProof/>
          <w:lang w:val="sr-Cyrl-CS"/>
        </w:rPr>
        <w:t xml:space="preserve"> и монтажа новогодишње </w:t>
      </w:r>
      <w:r w:rsidR="003228E5">
        <w:rPr>
          <w:rFonts w:ascii="Arial" w:hAnsi="Arial" w:cs="Arial"/>
          <w:noProof/>
          <w:lang w:val="sr-Cyrl-CS"/>
        </w:rPr>
        <w:t xml:space="preserve">декоративне </w:t>
      </w:r>
      <w:r>
        <w:rPr>
          <w:rFonts w:ascii="Arial" w:hAnsi="Arial" w:cs="Arial"/>
          <w:noProof/>
          <w:lang w:val="sr-Cyrl-CS"/>
        </w:rPr>
        <w:t>расвет</w:t>
      </w:r>
      <w:r w:rsidR="003228E5">
        <w:rPr>
          <w:rFonts w:ascii="Arial" w:hAnsi="Arial" w:cs="Arial"/>
          <w:noProof/>
          <w:lang w:val="sr-Cyrl-CS"/>
        </w:rPr>
        <w:t>е.</w:t>
      </w: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95561B" w:rsidRDefault="0095561B" w:rsidP="0095561B">
      <w:pPr>
        <w:jc w:val="both"/>
        <w:rPr>
          <w:rFonts w:ascii="Arial" w:hAnsi="Arial" w:cs="Arial"/>
          <w:b/>
          <w:bCs/>
          <w:i/>
          <w:iCs/>
          <w:lang w:val="sr-Cyrl-CS"/>
        </w:rPr>
      </w:pPr>
    </w:p>
    <w:p w:rsidR="0095561B" w:rsidRPr="0095561B" w:rsidRDefault="0095561B" w:rsidP="0095561B">
      <w:pPr>
        <w:jc w:val="both"/>
        <w:rPr>
          <w:rFonts w:ascii="Arial" w:hAnsi="Arial" w:cs="Arial"/>
          <w:noProof/>
        </w:rPr>
      </w:pPr>
      <w:r w:rsidRPr="0095561B">
        <w:rPr>
          <w:rFonts w:ascii="Arial" w:hAnsi="Arial" w:cs="Arial"/>
          <w:b/>
          <w:i/>
          <w:noProof/>
          <w:lang w:val="sr-Cyrl-CS"/>
        </w:rPr>
        <w:t>Партија 1</w:t>
      </w:r>
      <w:r w:rsidRPr="0095561B">
        <w:rPr>
          <w:rFonts w:ascii="Arial" w:hAnsi="Arial" w:cs="Arial"/>
          <w:noProof/>
          <w:lang w:val="sr-Cyrl-CS"/>
        </w:rPr>
        <w:t xml:space="preserve"> -  Набавка </w:t>
      </w:r>
      <w:r w:rsidRPr="0095561B">
        <w:rPr>
          <w:rFonts w:ascii="Arial" w:eastAsia="TimesNewRomanPS-BoldMT" w:hAnsi="Arial" w:cs="Arial"/>
          <w:bCs/>
          <w:color w:val="auto"/>
          <w:lang w:val="sr-Cyrl-CS"/>
        </w:rPr>
        <w:t>електроматеријала за ремонт јавне расвете на територији општине Баточина, са монтажом</w:t>
      </w:r>
    </w:p>
    <w:p w:rsidR="00746A2C" w:rsidRDefault="00746A2C">
      <w:pPr>
        <w:rPr>
          <w:rFonts w:ascii="Arial" w:hAnsi="Arial" w:cs="Arial"/>
          <w:b/>
          <w:bCs/>
          <w:i/>
          <w:iCs/>
          <w:lang w:val="sr-Cyrl-CS"/>
        </w:rPr>
      </w:pPr>
    </w:p>
    <w:tbl>
      <w:tblPr>
        <w:tblW w:w="10384" w:type="dxa"/>
        <w:jc w:val="center"/>
        <w:tblInd w:w="-1142" w:type="dxa"/>
        <w:tblLook w:val="0000"/>
      </w:tblPr>
      <w:tblGrid>
        <w:gridCol w:w="589"/>
        <w:gridCol w:w="4230"/>
        <w:gridCol w:w="827"/>
        <w:gridCol w:w="925"/>
        <w:gridCol w:w="1191"/>
        <w:gridCol w:w="1269"/>
        <w:gridCol w:w="1353"/>
      </w:tblGrid>
      <w:tr w:rsidR="00673182" w:rsidRPr="00727E96" w:rsidTr="00F162BB">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Опис</w:t>
            </w:r>
          </w:p>
          <w:p w:rsidR="00673182" w:rsidRDefault="00673182" w:rsidP="00F162BB">
            <w:pPr>
              <w:jc w:val="center"/>
              <w:rPr>
                <w:rFonts w:ascii="Arial" w:hAnsi="Arial" w:cs="Arial"/>
                <w:b/>
                <w:bCs/>
                <w:lang w:val="sr-Cyrl-CS"/>
              </w:rPr>
            </w:pP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Јед.</w:t>
            </w:r>
          </w:p>
          <w:p w:rsidR="00673182" w:rsidRDefault="00673182" w:rsidP="00F162BB">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Коли</w:t>
            </w:r>
          </w:p>
          <w:p w:rsidR="00673182" w:rsidRDefault="00673182" w:rsidP="00F162BB">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673182" w:rsidRPr="00727E96" w:rsidRDefault="00673182" w:rsidP="00F162BB">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Јед. цена без</w:t>
            </w:r>
          </w:p>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пдв-а</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673182" w:rsidRDefault="00673182" w:rsidP="00F162BB">
            <w:pPr>
              <w:jc w:val="center"/>
              <w:rPr>
                <w:rFonts w:ascii="Arial" w:hAnsi="Arial" w:cs="Arial"/>
                <w:b/>
                <w:bCs/>
                <w:lang w:val="sr-Cyrl-CS"/>
              </w:rPr>
            </w:pPr>
            <w:r>
              <w:rPr>
                <w:rFonts w:ascii="Arial" w:hAnsi="Arial" w:cs="Arial"/>
                <w:b/>
                <w:bCs/>
                <w:sz w:val="22"/>
                <w:szCs w:val="22"/>
                <w:lang w:val="sr-Cyrl-CS"/>
              </w:rPr>
              <w:t>Јед.</w:t>
            </w:r>
          </w:p>
          <w:p w:rsidR="00673182" w:rsidRDefault="00673182" w:rsidP="00F162BB">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673182" w:rsidRPr="005531C4" w:rsidRDefault="00673182" w:rsidP="00F162BB">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 xml:space="preserve">УКУПНО </w:t>
            </w:r>
          </w:p>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 xml:space="preserve"> </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(6)=3х4</w:t>
            </w: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rPr>
                <w:rFonts w:ascii="Arial" w:hAnsi="Arial" w:cs="Arial"/>
                <w:lang w:val="sr-Cyrl-CS"/>
              </w:rPr>
            </w:pPr>
            <w:r w:rsidRPr="00727E96">
              <w:rPr>
                <w:rFonts w:ascii="Arial" w:hAnsi="Arial" w:cs="Arial"/>
                <w:sz w:val="22"/>
                <w:szCs w:val="22"/>
                <w:lang w:val="sr-Cyrl-CS"/>
              </w:rPr>
              <w:t xml:space="preserve">Сијалице </w:t>
            </w:r>
            <w:r w:rsidRPr="00727E96">
              <w:rPr>
                <w:rFonts w:ascii="Arial" w:hAnsi="Arial" w:cs="Arial"/>
                <w:sz w:val="22"/>
                <w:szCs w:val="22"/>
                <w:lang w:val="sr-Latn-CS"/>
              </w:rPr>
              <w:t xml:space="preserve">Na </w:t>
            </w:r>
            <w:r w:rsidRPr="00727E96">
              <w:rPr>
                <w:rFonts w:ascii="Arial" w:hAnsi="Arial" w:cs="Arial"/>
                <w:sz w:val="22"/>
                <w:szCs w:val="22"/>
                <w:lang w:val="sr-Cyrl-CS"/>
              </w:rPr>
              <w:t xml:space="preserve">110 </w:t>
            </w:r>
            <w:r w:rsidRPr="00727E96">
              <w:rPr>
                <w:rFonts w:ascii="Arial" w:hAnsi="Arial" w:cs="Arial"/>
                <w:sz w:val="22"/>
                <w:szCs w:val="22"/>
                <w:lang w:val="sr-Latn-CS"/>
              </w:rPr>
              <w:t>W SON-H E27 Philips</w:t>
            </w:r>
            <w:r>
              <w:rPr>
                <w:rFonts w:ascii="Arial" w:hAnsi="Arial" w:cs="Arial"/>
                <w:sz w:val="22"/>
                <w:szCs w:val="22"/>
                <w:lang w:val="sr-Latn-CS"/>
              </w:rPr>
              <w:t xml:space="preserve"> </w:t>
            </w:r>
            <w:r>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180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 xml:space="preserve">     </w:t>
            </w: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E433AE" w:rsidP="00F162BB">
            <w:pPr>
              <w:jc w:val="right"/>
              <w:rPr>
                <w:rFonts w:ascii="Arial" w:hAnsi="Arial" w:cs="Arial"/>
              </w:rPr>
            </w:pPr>
            <w:r>
              <w:rPr>
                <w:rFonts w:ascii="Arial" w:hAnsi="Arial" w:cs="Arial"/>
                <w:sz w:val="22"/>
                <w:szCs w:val="22"/>
              </w:rPr>
              <w:t>22</w:t>
            </w:r>
            <w:r w:rsidR="00673182">
              <w:rPr>
                <w:rFonts w:ascii="Arial" w:hAnsi="Arial" w:cs="Arial"/>
                <w:sz w:val="22"/>
                <w:szCs w:val="22"/>
                <w:lang w:val="sr-Cyrl-CS"/>
              </w:rPr>
              <w:t>0</w:t>
            </w:r>
            <w:r w:rsidR="00673182"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673182" w:rsidRPr="00B74EA8" w:rsidRDefault="00673182" w:rsidP="00F162BB">
            <w:pPr>
              <w:rPr>
                <w:rFonts w:ascii="Arial" w:hAnsi="Arial" w:cs="Arial"/>
                <w:lang w:val="sr-Cyrl-CS"/>
              </w:rPr>
            </w:pPr>
            <w:r w:rsidRPr="00727E96">
              <w:rPr>
                <w:rFonts w:ascii="Arial" w:hAnsi="Arial" w:cs="Arial"/>
                <w:sz w:val="22"/>
                <w:szCs w:val="22"/>
                <w:lang w:val="sr-Latn-CS"/>
              </w:rPr>
              <w:t>O</w:t>
            </w:r>
            <w:r w:rsidRPr="00727E96">
              <w:rPr>
                <w:rFonts w:ascii="Arial" w:hAnsi="Arial" w:cs="Arial"/>
                <w:sz w:val="22"/>
                <w:szCs w:val="22"/>
                <w:lang w:val="sr-Cyrl-CS"/>
              </w:rPr>
              <w:t xml:space="preserve">сигурач </w:t>
            </w:r>
            <w:r w:rsidRPr="00727E96">
              <w:rPr>
                <w:rFonts w:ascii="Arial" w:hAnsi="Arial" w:cs="Arial"/>
                <w:sz w:val="22"/>
                <w:szCs w:val="22"/>
                <w:lang w:val="sr-Latn-CS"/>
              </w:rPr>
              <w:t xml:space="preserve"> NV</w:t>
            </w:r>
            <w:r>
              <w:rPr>
                <w:rFonts w:ascii="Arial" w:hAnsi="Arial" w:cs="Arial"/>
                <w:sz w:val="22"/>
                <w:szCs w:val="22"/>
                <w:lang w:val="sr-Cyrl-CS"/>
              </w:rPr>
              <w:t>00</w:t>
            </w:r>
            <w:r w:rsidRPr="00727E96">
              <w:rPr>
                <w:rFonts w:ascii="Arial" w:hAnsi="Arial" w:cs="Arial"/>
                <w:sz w:val="22"/>
                <w:szCs w:val="22"/>
                <w:lang w:val="sr-Latn-CS"/>
              </w:rPr>
              <w:t>-</w:t>
            </w:r>
            <w:r>
              <w:rPr>
                <w:rFonts w:ascii="Arial" w:hAnsi="Arial" w:cs="Arial"/>
                <w:sz w:val="22"/>
                <w:szCs w:val="22"/>
                <w:lang w:val="sr-Cyrl-CS"/>
              </w:rPr>
              <w:t>63</w:t>
            </w:r>
            <w:r w:rsidRPr="00727E96">
              <w:rPr>
                <w:rFonts w:ascii="Arial" w:hAnsi="Arial" w:cs="Arial"/>
                <w:sz w:val="22"/>
                <w:szCs w:val="22"/>
                <w:lang w:val="sr-Latn-CS"/>
              </w:rPr>
              <w:t>A</w:t>
            </w:r>
            <w:r>
              <w:rPr>
                <w:rFonts w:ascii="Arial" w:hAnsi="Arial" w:cs="Arial"/>
                <w:sz w:val="22"/>
                <w:szCs w:val="22"/>
                <w:lang w:val="sr-Cyrl-CS"/>
              </w:rPr>
              <w:t xml:space="preserve"> или одговарајући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осигурача</w:t>
            </w:r>
            <w:r>
              <w:rPr>
                <w:rFonts w:ascii="Arial" w:hAnsi="Arial" w:cs="Arial"/>
                <w:sz w:val="22"/>
                <w:szCs w:val="22"/>
                <w:lang w:val="sr-Cyrl-CS"/>
              </w:rPr>
              <w:t xml:space="preserve">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673182" w:rsidRPr="008807E5" w:rsidRDefault="00673182" w:rsidP="00F162BB">
            <w:pPr>
              <w:rPr>
                <w:rFonts w:ascii="Arial" w:hAnsi="Arial" w:cs="Arial"/>
                <w:lang w:val="sr-Cyrl-CS"/>
              </w:rPr>
            </w:pPr>
            <w:r>
              <w:rPr>
                <w:rFonts w:ascii="Arial" w:hAnsi="Arial" w:cs="Arial"/>
                <w:sz w:val="22"/>
                <w:szCs w:val="22"/>
                <w:lang w:val="sr-Cyrl-CS"/>
              </w:rPr>
              <w:t>Грло Е27+</w:t>
            </w:r>
            <w:r w:rsidRPr="00727E96">
              <w:rPr>
                <w:rFonts w:ascii="Arial" w:hAnsi="Arial" w:cs="Arial"/>
                <w:sz w:val="22"/>
                <w:szCs w:val="22"/>
                <w:lang w:val="sr-Cyrl-CS"/>
              </w:rPr>
              <w:t xml:space="preserve">држач </w:t>
            </w:r>
            <w:r>
              <w:rPr>
                <w:rFonts w:ascii="Arial" w:hAnsi="Arial" w:cs="Arial"/>
                <w:sz w:val="22"/>
                <w:szCs w:val="22"/>
                <w:lang w:val="sr-Cyrl-CS"/>
              </w:rPr>
              <w:t xml:space="preserve">арт. 130 </w:t>
            </w:r>
            <w:r w:rsidRPr="00727E96">
              <w:rPr>
                <w:rFonts w:ascii="Arial" w:hAnsi="Arial" w:cs="Arial"/>
                <w:sz w:val="22"/>
                <w:szCs w:val="22"/>
                <w:lang w:val="sr-Latn-CS"/>
              </w:rPr>
              <w:t>Nopal</w:t>
            </w:r>
            <w:r>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Замена грла Е27 </w:t>
            </w:r>
            <w:r>
              <w:rPr>
                <w:rFonts w:ascii="Arial" w:hAnsi="Arial" w:cs="Arial"/>
                <w:sz w:val="22"/>
                <w:szCs w:val="22"/>
                <w:lang w:val="sr-Cyrl-CS"/>
              </w:rPr>
              <w:t>са држачем</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lang w:val="sr-Cyrl-CS"/>
              </w:rPr>
            </w:pPr>
            <w:r>
              <w:rPr>
                <w:rFonts w:ascii="Arial" w:hAnsi="Arial" w:cs="Arial"/>
                <w:sz w:val="22"/>
                <w:szCs w:val="22"/>
                <w:lang w:val="sr-Cyrl-CS"/>
              </w:rPr>
              <w:t>80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клеме</w:t>
            </w:r>
            <w:r w:rsidRPr="00727E96">
              <w:rPr>
                <w:rFonts w:ascii="Arial" w:hAnsi="Arial" w:cs="Arial"/>
                <w:sz w:val="22"/>
                <w:szCs w:val="22"/>
              </w:rPr>
              <w:t xml:space="preserve"> (Al-</w:t>
            </w:r>
            <w:r>
              <w:rPr>
                <w:rFonts w:ascii="Arial" w:hAnsi="Arial" w:cs="Arial"/>
                <w:sz w:val="22"/>
                <w:szCs w:val="22"/>
                <w:lang w:val="sr-Cyrl-CS"/>
              </w:rPr>
              <w:t>А</w:t>
            </w:r>
            <w:r w:rsidRPr="00727E96">
              <w:rPr>
                <w:rFonts w:ascii="Arial" w:hAnsi="Arial" w:cs="Arial"/>
                <w:sz w:val="22"/>
                <w:szCs w:val="22"/>
              </w:rPr>
              <w:t xml:space="preserve">l </w:t>
            </w:r>
            <w:r w:rsidRPr="00727E96">
              <w:rPr>
                <w:rFonts w:ascii="Arial" w:hAnsi="Arial" w:cs="Arial"/>
                <w:sz w:val="22"/>
                <w:szCs w:val="22"/>
                <w:lang w:val="sr-Cyrl-CS"/>
              </w:rPr>
              <w:t>или</w:t>
            </w:r>
            <w:r w:rsidRPr="00727E96">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Пригушница 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lang w:val="sr-Cyrl-CS"/>
              </w:rPr>
            </w:pPr>
            <w:r>
              <w:rPr>
                <w:rFonts w:ascii="Arial" w:hAnsi="Arial" w:cs="Arial"/>
                <w:sz w:val="22"/>
                <w:szCs w:val="22"/>
                <w:lang w:val="sr-Cyrl-CS"/>
              </w:rPr>
              <w:t>30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пригушнице</w:t>
            </w:r>
            <w:r>
              <w:rPr>
                <w:rFonts w:ascii="Arial" w:hAnsi="Arial" w:cs="Arial"/>
                <w:sz w:val="22"/>
                <w:szCs w:val="22"/>
                <w:lang w:val="sr-Cyrl-CS"/>
              </w:rPr>
              <w:t xml:space="preserve"> </w:t>
            </w:r>
            <w:r w:rsidRPr="00727E96">
              <w:rPr>
                <w:rFonts w:ascii="Arial" w:hAnsi="Arial" w:cs="Arial"/>
                <w:sz w:val="22"/>
                <w:szCs w:val="22"/>
                <w:lang w:val="sr-Cyrl-CS"/>
              </w:rPr>
              <w:t xml:space="preserve">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30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rPr>
            </w:pPr>
            <w:r w:rsidRPr="00727E96">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Latn-CS"/>
              </w:rPr>
            </w:pPr>
            <w:r w:rsidRPr="00727E96">
              <w:rPr>
                <w:rFonts w:ascii="Arial" w:hAnsi="Arial" w:cs="Arial"/>
                <w:sz w:val="22"/>
                <w:szCs w:val="22"/>
                <w:lang w:val="sr-Cyrl-CS"/>
              </w:rPr>
              <w:t>Фото реле са Сондом ЕТ</w:t>
            </w:r>
            <w:r w:rsidRPr="00727E96">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Замена фото </w:t>
            </w:r>
            <w:r>
              <w:rPr>
                <w:rFonts w:ascii="Arial" w:hAnsi="Arial" w:cs="Arial"/>
                <w:sz w:val="22"/>
                <w:szCs w:val="22"/>
                <w:lang w:val="sr-Cyrl-CS"/>
              </w:rPr>
              <w:t>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rPr>
                <w:rFonts w:ascii="Arial" w:hAnsi="Arial" w:cs="Arial"/>
                <w:lang w:val="sr-Latn-CS"/>
              </w:rPr>
            </w:pPr>
            <w:r>
              <w:rPr>
                <w:rFonts w:ascii="Arial" w:hAnsi="Arial" w:cs="Arial"/>
                <w:sz w:val="22"/>
                <w:szCs w:val="22"/>
                <w:lang w:val="sr-Cyrl-CS"/>
              </w:rPr>
              <w:t xml:space="preserve">Кабал </w:t>
            </w:r>
            <w:r>
              <w:rPr>
                <w:rFonts w:ascii="Arial" w:hAnsi="Arial" w:cs="Arial"/>
                <w:sz w:val="22"/>
                <w:szCs w:val="22"/>
                <w:lang w:val="sr-Latn-CS"/>
              </w:rPr>
              <w:t>X00-A 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E433AE" w:rsidP="00F162BB">
            <w:pPr>
              <w:jc w:val="right"/>
              <w:rPr>
                <w:rFonts w:ascii="Arial" w:hAnsi="Arial" w:cs="Arial"/>
                <w:lang w:val="sr-Cyrl-CS"/>
              </w:rPr>
            </w:pPr>
            <w:r>
              <w:rPr>
                <w:rFonts w:ascii="Arial" w:hAnsi="Arial" w:cs="Arial"/>
                <w:sz w:val="22"/>
                <w:szCs w:val="22"/>
              </w:rPr>
              <w:t>4</w:t>
            </w:r>
            <w:r w:rsidR="00673182">
              <w:rPr>
                <w:rFonts w:ascii="Arial" w:hAnsi="Arial" w:cs="Arial"/>
                <w:sz w:val="22"/>
                <w:szCs w:val="22"/>
                <w:lang w:val="sr-Cyrl-CS"/>
              </w:rPr>
              <w:t>00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95561B" w:rsidRDefault="00673182" w:rsidP="00F162BB">
            <w:pPr>
              <w:jc w:val="right"/>
              <w:rPr>
                <w:rFonts w:ascii="Arial" w:hAnsi="Arial" w:cs="Arial"/>
                <w:lang w:val="sr-Cyrl-CS"/>
              </w:rPr>
            </w:pPr>
            <w:r>
              <w:rPr>
                <w:rFonts w:ascii="Arial" w:hAnsi="Arial" w:cs="Arial"/>
                <w:sz w:val="22"/>
                <w:szCs w:val="22"/>
                <w:lang w:val="sr-Cyrl-CS"/>
              </w:rPr>
              <w:t>16</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 xml:space="preserve">Постављање Кабла </w:t>
            </w:r>
            <w:r>
              <w:rPr>
                <w:rFonts w:ascii="Arial" w:hAnsi="Arial" w:cs="Arial"/>
                <w:sz w:val="22"/>
                <w:szCs w:val="22"/>
                <w:lang w:val="sr-Latn-CS"/>
              </w:rPr>
              <w:t>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673182" w:rsidRPr="0095561B" w:rsidRDefault="00673182" w:rsidP="00F162BB">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E433AE" w:rsidP="00F162BB">
            <w:pPr>
              <w:jc w:val="right"/>
              <w:rPr>
                <w:rFonts w:ascii="Arial" w:hAnsi="Arial" w:cs="Arial"/>
                <w:lang w:val="sr-Cyrl-CS"/>
              </w:rPr>
            </w:pPr>
            <w:r>
              <w:rPr>
                <w:rFonts w:ascii="Arial" w:hAnsi="Arial" w:cs="Arial"/>
                <w:sz w:val="22"/>
                <w:szCs w:val="22"/>
              </w:rPr>
              <w:t>4</w:t>
            </w:r>
            <w:r w:rsidR="00673182">
              <w:rPr>
                <w:rFonts w:ascii="Arial" w:hAnsi="Arial" w:cs="Arial"/>
                <w:sz w:val="22"/>
                <w:szCs w:val="22"/>
                <w:lang w:val="sr-Cyrl-CS"/>
              </w:rPr>
              <w:t>00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17</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Р-1.5 жица</w:t>
            </w:r>
          </w:p>
        </w:tc>
        <w:tc>
          <w:tcPr>
            <w:tcW w:w="827"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60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18</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Замена комплетне светиљке</w:t>
            </w:r>
          </w:p>
        </w:tc>
        <w:tc>
          <w:tcPr>
            <w:tcW w:w="827" w:type="dxa"/>
            <w:tcBorders>
              <w:top w:val="nil"/>
              <w:left w:val="nil"/>
              <w:bottom w:val="single" w:sz="4" w:space="0" w:color="auto"/>
              <w:right w:val="single" w:sz="4" w:space="0" w:color="auto"/>
            </w:tcBorders>
            <w:shd w:val="clear" w:color="auto" w:fill="auto"/>
            <w:noWrap/>
            <w:vAlign w:val="bottom"/>
          </w:tcPr>
          <w:p w:rsidR="00673182" w:rsidRPr="007450C8" w:rsidRDefault="00673182" w:rsidP="00F162BB">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19</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30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46A2C" w:rsidTr="00F162BB">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673182" w:rsidRPr="007450C8" w:rsidRDefault="00673182" w:rsidP="00F162BB">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r w:rsidR="00673182"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673182" w:rsidRPr="00727E96" w:rsidRDefault="00673182" w:rsidP="00F162BB">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r w:rsidR="00673182"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673182" w:rsidRDefault="00673182" w:rsidP="00F162BB">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bl>
    <w:p w:rsidR="00746A2C" w:rsidRDefault="00746A2C">
      <w:pPr>
        <w:rPr>
          <w:rFonts w:ascii="Arial" w:hAnsi="Arial" w:cs="Arial"/>
          <w:b/>
          <w:bCs/>
          <w:i/>
          <w:iCs/>
          <w:lang w:val="sr-Cyrl-CS"/>
        </w:rPr>
      </w:pP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6B341D"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w:t>
      </w:r>
      <w:r w:rsidR="00336C1B">
        <w:rPr>
          <w:rFonts w:ascii="Arial" w:eastAsia="TimesNewRomanPS-BoldMT" w:hAnsi="Arial" w:cs="Arial"/>
          <w:b/>
          <w:bCs/>
          <w:i/>
          <w:iCs/>
          <w:color w:val="002060"/>
          <w:lang w:val="sr-Cyrl-CS"/>
        </w:rPr>
        <w:t xml:space="preserve">                        </w:t>
      </w:r>
      <w:r w:rsidRPr="000C63D4">
        <w:rPr>
          <w:rFonts w:ascii="Arial" w:eastAsia="TimesNewRomanPS-BoldMT" w:hAnsi="Arial" w:cs="Arial"/>
          <w:b/>
          <w:bCs/>
          <w:i/>
          <w:iCs/>
          <w:color w:val="002060"/>
        </w:rPr>
        <w:t>__________________________</w:t>
      </w: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95561B" w:rsidRDefault="0095561B" w:rsidP="009654CC">
      <w:pPr>
        <w:jc w:val="both"/>
        <w:rPr>
          <w:rFonts w:ascii="Arial" w:eastAsia="TimesNewRomanPS-BoldMT" w:hAnsi="Arial" w:cs="Arial"/>
          <w:b/>
          <w:bCs/>
          <w:i/>
          <w:iCs/>
          <w:color w:val="002060"/>
          <w:lang w:val="sr-Cyrl-CS"/>
        </w:rPr>
      </w:pPr>
    </w:p>
    <w:p w:rsidR="0095561B" w:rsidRDefault="0095561B" w:rsidP="009654CC">
      <w:pPr>
        <w:jc w:val="both"/>
        <w:rPr>
          <w:rFonts w:ascii="Arial" w:eastAsia="TimesNewRomanPS-BoldMT" w:hAnsi="Arial" w:cs="Arial"/>
          <w:b/>
          <w:bCs/>
          <w:i/>
          <w:iCs/>
          <w:color w:val="002060"/>
          <w:lang w:val="sr-Cyrl-CS"/>
        </w:rPr>
      </w:pPr>
    </w:p>
    <w:p w:rsidR="0095561B" w:rsidRPr="00D74D13" w:rsidRDefault="0095561B" w:rsidP="00D74D13">
      <w:pPr>
        <w:jc w:val="both"/>
        <w:rPr>
          <w:rFonts w:ascii="Arial" w:hAnsi="Arial" w:cs="Arial"/>
          <w:noProof/>
          <w:lang w:val="sr-Cyrl-CS"/>
        </w:rPr>
      </w:pPr>
    </w:p>
    <w:p w:rsidR="003220DE" w:rsidRPr="0054398B" w:rsidRDefault="003220DE" w:rsidP="003220DE">
      <w:pPr>
        <w:shd w:val="clear" w:color="auto" w:fill="C6D9F1"/>
        <w:jc w:val="center"/>
        <w:rPr>
          <w:rFonts w:ascii="Arial" w:hAnsi="Arial" w:cs="Arial"/>
          <w:b/>
          <w:bCs/>
          <w:i/>
          <w:iCs/>
          <w:lang w:val="ru-RU"/>
        </w:rPr>
      </w:pPr>
      <w:r>
        <w:rPr>
          <w:rFonts w:ascii="Arial" w:hAnsi="Arial" w:cs="Arial"/>
          <w:b/>
          <w:bCs/>
          <w:i/>
          <w:iCs/>
          <w:sz w:val="28"/>
          <w:szCs w:val="28"/>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3220DE" w:rsidRDefault="003220DE" w:rsidP="0095561B">
      <w:pPr>
        <w:jc w:val="both"/>
        <w:rPr>
          <w:rFonts w:ascii="Arial" w:hAnsi="Arial" w:cs="Arial"/>
          <w:b/>
          <w:i/>
          <w:noProof/>
          <w:lang w:val="sr-Cyrl-CS"/>
        </w:rPr>
      </w:pPr>
    </w:p>
    <w:p w:rsidR="00D74D13" w:rsidRDefault="0095561B" w:rsidP="0095561B">
      <w:pPr>
        <w:jc w:val="both"/>
        <w:rPr>
          <w:rFonts w:ascii="Arial" w:hAnsi="Arial" w:cs="Arial"/>
          <w:noProof/>
        </w:rPr>
      </w:pPr>
      <w:r w:rsidRPr="0095561B">
        <w:rPr>
          <w:rFonts w:ascii="Arial" w:hAnsi="Arial" w:cs="Arial"/>
          <w:b/>
          <w:i/>
          <w:noProof/>
          <w:lang w:val="sr-Cyrl-CS"/>
        </w:rPr>
        <w:t>Партија 2</w:t>
      </w:r>
      <w:r w:rsidRPr="0095561B">
        <w:rPr>
          <w:rFonts w:ascii="Arial" w:hAnsi="Arial" w:cs="Arial"/>
          <w:noProof/>
          <w:lang w:val="sr-Cyrl-CS"/>
        </w:rPr>
        <w:t xml:space="preserve"> – </w:t>
      </w:r>
      <w:r w:rsidR="00BD451C">
        <w:rPr>
          <w:rFonts w:ascii="Arial" w:hAnsi="Arial" w:cs="Arial"/>
          <w:noProof/>
        </w:rPr>
        <w:t>Д</w:t>
      </w:r>
      <w:r w:rsidR="00BD451C">
        <w:rPr>
          <w:rFonts w:ascii="Arial" w:hAnsi="Arial" w:cs="Arial"/>
          <w:noProof/>
          <w:lang w:val="sr-Cyrl-CS"/>
        </w:rPr>
        <w:t>емонтажа, поправка и монтажа новогодишње декоративне расвете.</w:t>
      </w:r>
    </w:p>
    <w:p w:rsidR="008402AA" w:rsidRDefault="008402AA" w:rsidP="0095561B">
      <w:pPr>
        <w:jc w:val="both"/>
        <w:rPr>
          <w:rFonts w:ascii="Arial" w:hAnsi="Arial" w:cs="Arial"/>
          <w:noProof/>
        </w:rPr>
      </w:pPr>
    </w:p>
    <w:p w:rsidR="008402AA" w:rsidRDefault="008402AA" w:rsidP="0095561B">
      <w:pPr>
        <w:jc w:val="both"/>
        <w:rPr>
          <w:rFonts w:ascii="Arial" w:hAnsi="Arial" w:cs="Arial"/>
          <w:noProof/>
        </w:rPr>
      </w:pPr>
    </w:p>
    <w:tbl>
      <w:tblPr>
        <w:tblW w:w="10384" w:type="dxa"/>
        <w:jc w:val="center"/>
        <w:tblInd w:w="-1142" w:type="dxa"/>
        <w:tblLook w:val="0000"/>
      </w:tblPr>
      <w:tblGrid>
        <w:gridCol w:w="589"/>
        <w:gridCol w:w="4230"/>
        <w:gridCol w:w="827"/>
        <w:gridCol w:w="925"/>
        <w:gridCol w:w="1191"/>
        <w:gridCol w:w="1269"/>
        <w:gridCol w:w="1353"/>
      </w:tblGrid>
      <w:tr w:rsidR="008402AA" w:rsidRPr="00727E96" w:rsidTr="00F162BB">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Опис</w:t>
            </w:r>
          </w:p>
          <w:p w:rsidR="008402AA" w:rsidRDefault="008402AA" w:rsidP="00F162BB">
            <w:pPr>
              <w:jc w:val="center"/>
              <w:rPr>
                <w:rFonts w:ascii="Arial" w:hAnsi="Arial" w:cs="Arial"/>
                <w:b/>
                <w:bCs/>
                <w:lang w:val="sr-Cyrl-CS"/>
              </w:rPr>
            </w:pP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Јед.</w:t>
            </w:r>
          </w:p>
          <w:p w:rsidR="008402AA" w:rsidRDefault="008402AA" w:rsidP="00F162BB">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Коли</w:t>
            </w:r>
          </w:p>
          <w:p w:rsidR="008402AA" w:rsidRDefault="008402AA" w:rsidP="00F162BB">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8402AA" w:rsidRPr="00727E96" w:rsidRDefault="008402AA" w:rsidP="00F162BB">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Јед. цена без</w:t>
            </w:r>
          </w:p>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пдв-а</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8402AA" w:rsidRDefault="008402AA" w:rsidP="00F162BB">
            <w:pPr>
              <w:jc w:val="center"/>
              <w:rPr>
                <w:rFonts w:ascii="Arial" w:hAnsi="Arial" w:cs="Arial"/>
                <w:b/>
                <w:bCs/>
                <w:lang w:val="sr-Cyrl-CS"/>
              </w:rPr>
            </w:pPr>
            <w:r>
              <w:rPr>
                <w:rFonts w:ascii="Arial" w:hAnsi="Arial" w:cs="Arial"/>
                <w:b/>
                <w:bCs/>
                <w:sz w:val="22"/>
                <w:szCs w:val="22"/>
                <w:lang w:val="sr-Cyrl-CS"/>
              </w:rPr>
              <w:t>Јед.</w:t>
            </w:r>
          </w:p>
          <w:p w:rsidR="008402AA" w:rsidRDefault="008402AA" w:rsidP="00F162BB">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8402AA" w:rsidRPr="005531C4" w:rsidRDefault="008402AA" w:rsidP="00F162BB">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 xml:space="preserve">УКУПНО </w:t>
            </w:r>
          </w:p>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 xml:space="preserve"> </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(6)=3х4</w:t>
            </w: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Лед црево </w:t>
            </w:r>
            <w:r>
              <w:rPr>
                <w:rFonts w:ascii="Arial" w:hAnsi="Arial" w:cs="Arial"/>
                <w:sz w:val="22"/>
                <w:szCs w:val="22"/>
                <w:lang w:val="sr-Latn-CS"/>
              </w:rPr>
              <w:t>Mitea</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100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 xml:space="preserve">     </w:t>
            </w: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8402AA" w:rsidRPr="00FA240A" w:rsidRDefault="008402AA" w:rsidP="00F162BB">
            <w:pPr>
              <w:rPr>
                <w:rFonts w:ascii="Arial" w:hAnsi="Arial" w:cs="Arial"/>
              </w:rPr>
            </w:pPr>
            <w:r>
              <w:rPr>
                <w:rFonts w:ascii="Arial" w:hAnsi="Arial" w:cs="Arial"/>
                <w:sz w:val="22"/>
                <w:szCs w:val="22"/>
                <w:lang w:val="sr-Cyrl-CS"/>
              </w:rPr>
              <w:t xml:space="preserve">Везица 3.6х150 </w:t>
            </w:r>
            <w:r>
              <w:rPr>
                <w:rFonts w:ascii="Arial" w:hAnsi="Arial" w:cs="Arial"/>
                <w:sz w:val="22"/>
                <w:szCs w:val="22"/>
              </w:rPr>
              <w:t>BELA Fischer</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rPr>
              <w:t>1.500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Прикључни 2х0.75 </w:t>
            </w:r>
            <w:r>
              <w:rPr>
                <w:rFonts w:ascii="Arial" w:hAnsi="Arial" w:cs="Arial"/>
                <w:sz w:val="22"/>
                <w:szCs w:val="22"/>
              </w:rPr>
              <w:t>L</w:t>
            </w:r>
            <w:r>
              <w:rPr>
                <w:rFonts w:ascii="Arial" w:hAnsi="Arial" w:cs="Arial"/>
                <w:sz w:val="22"/>
                <w:szCs w:val="22"/>
                <w:lang w:val="sr-Cyrl-CS"/>
              </w:rPr>
              <w:t>=2</w:t>
            </w:r>
            <w:r>
              <w:rPr>
                <w:rFonts w:ascii="Arial" w:hAnsi="Arial" w:cs="Arial"/>
                <w:sz w:val="22"/>
                <w:szCs w:val="22"/>
              </w:rPr>
              <w:t>m</w:t>
            </w:r>
            <w:r>
              <w:rPr>
                <w:rFonts w:ascii="Arial" w:hAnsi="Arial" w:cs="Arial"/>
                <w:sz w:val="22"/>
                <w:szCs w:val="22"/>
                <w:lang w:val="sr-Cyrl-CS"/>
              </w:rPr>
              <w:t xml:space="preserve"> бели</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8402AA" w:rsidRPr="008807E5" w:rsidRDefault="008402AA" w:rsidP="00F162BB">
            <w:pPr>
              <w:rPr>
                <w:rFonts w:ascii="Arial" w:hAnsi="Arial" w:cs="Arial"/>
                <w:lang w:val="sr-Cyrl-CS"/>
              </w:rPr>
            </w:pPr>
            <w:r>
              <w:rPr>
                <w:rFonts w:ascii="Arial" w:hAnsi="Arial" w:cs="Arial"/>
                <w:sz w:val="22"/>
                <w:szCs w:val="22"/>
                <w:lang w:val="sr-Cyrl-CS"/>
              </w:rPr>
              <w:t xml:space="preserve">Монтажа новогодишњег украса </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40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Pr>
                <w:rFonts w:ascii="Arial" w:hAnsi="Arial" w:cs="Arial"/>
                <w:sz w:val="22"/>
                <w:szCs w:val="22"/>
                <w:lang w:val="sr-Cyrl-CS"/>
              </w:rPr>
              <w:t>Демонтажа новогодишњег украса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40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Монтажа прикључне клеме </w:t>
            </w:r>
            <w:r w:rsidRPr="00727E96">
              <w:rPr>
                <w:rFonts w:ascii="Arial" w:hAnsi="Arial" w:cs="Arial"/>
                <w:sz w:val="22"/>
                <w:szCs w:val="22"/>
                <w:lang w:val="sr-Latn-CS"/>
              </w:rPr>
              <w:t>Fidos</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lang w:val="sr-Cyrl-CS"/>
              </w:rPr>
            </w:pPr>
            <w:r>
              <w:rPr>
                <w:rFonts w:ascii="Arial" w:hAnsi="Arial" w:cs="Arial"/>
                <w:sz w:val="22"/>
                <w:szCs w:val="22"/>
                <w:lang w:val="sr-Cyrl-CS"/>
              </w:rPr>
              <w:t>80</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Pr>
                <w:rFonts w:ascii="Arial" w:hAnsi="Arial" w:cs="Arial"/>
                <w:sz w:val="22"/>
                <w:szCs w:val="22"/>
                <w:lang w:val="sr-Cyrl-CS"/>
              </w:rPr>
              <w:t>Поправка украса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46A2C" w:rsidTr="00F162BB">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8402AA" w:rsidRPr="007450C8" w:rsidRDefault="008402AA" w:rsidP="00F162BB">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r w:rsidR="008402AA"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402AA" w:rsidRPr="00727E96" w:rsidRDefault="008402AA" w:rsidP="00F162BB">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r w:rsidR="008402AA"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402AA" w:rsidRDefault="008402AA" w:rsidP="00F162BB">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bl>
    <w:p w:rsidR="008402AA" w:rsidRDefault="008402AA" w:rsidP="0095561B">
      <w:pPr>
        <w:jc w:val="both"/>
        <w:rPr>
          <w:rFonts w:ascii="Arial" w:hAnsi="Arial" w:cs="Arial"/>
          <w:noProof/>
        </w:rPr>
      </w:pPr>
    </w:p>
    <w:p w:rsidR="008402AA" w:rsidRDefault="008402AA" w:rsidP="0095561B">
      <w:pPr>
        <w:jc w:val="both"/>
        <w:rPr>
          <w:rFonts w:ascii="Arial" w:hAnsi="Arial" w:cs="Arial"/>
          <w:noProof/>
        </w:rPr>
      </w:pPr>
    </w:p>
    <w:p w:rsidR="008402AA" w:rsidRPr="00C701A6" w:rsidRDefault="008402AA" w:rsidP="008402AA">
      <w:pPr>
        <w:jc w:val="both"/>
        <w:rPr>
          <w:rFonts w:ascii="Arial" w:hAnsi="Arial" w:cs="Arial"/>
          <w:lang w:val="sr-Cyrl-CS"/>
        </w:rPr>
      </w:pPr>
    </w:p>
    <w:p w:rsidR="008402AA" w:rsidRPr="000C63D4" w:rsidRDefault="008402AA" w:rsidP="008402AA">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8402AA" w:rsidRPr="000C63D4" w:rsidRDefault="008402AA" w:rsidP="008402AA">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8402AA" w:rsidRDefault="008402AA" w:rsidP="008402AA">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w:t>
      </w:r>
      <w:r>
        <w:rPr>
          <w:rFonts w:ascii="Arial" w:eastAsia="TimesNewRomanPS-BoldMT" w:hAnsi="Arial" w:cs="Arial"/>
          <w:b/>
          <w:bCs/>
          <w:i/>
          <w:iCs/>
          <w:color w:val="002060"/>
          <w:lang w:val="sr-Cyrl-CS"/>
        </w:rPr>
        <w:t xml:space="preserve">                        </w:t>
      </w:r>
      <w:r w:rsidRPr="000C63D4">
        <w:rPr>
          <w:rFonts w:ascii="Arial" w:eastAsia="TimesNewRomanPS-BoldMT" w:hAnsi="Arial" w:cs="Arial"/>
          <w:b/>
          <w:bCs/>
          <w:i/>
          <w:iCs/>
          <w:color w:val="002060"/>
        </w:rPr>
        <w:t>__________________________</w:t>
      </w:r>
    </w:p>
    <w:p w:rsidR="008402AA" w:rsidRDefault="008402AA" w:rsidP="008402AA">
      <w:pPr>
        <w:jc w:val="both"/>
        <w:rPr>
          <w:rFonts w:ascii="Arial" w:eastAsia="TimesNewRomanPS-BoldMT" w:hAnsi="Arial" w:cs="Arial"/>
          <w:b/>
          <w:bCs/>
          <w:i/>
          <w:iCs/>
          <w:color w:val="002060"/>
          <w:lang w:val="sr-Cyrl-CS"/>
        </w:rPr>
      </w:pPr>
    </w:p>
    <w:p w:rsidR="008402AA" w:rsidRPr="008402AA" w:rsidRDefault="008402AA" w:rsidP="0095561B">
      <w:pPr>
        <w:jc w:val="both"/>
        <w:rPr>
          <w:rFonts w:ascii="Arial" w:hAnsi="Arial" w:cs="Arial"/>
          <w:noProof/>
        </w:rPr>
        <w:sectPr w:rsidR="008402AA" w:rsidRPr="008402AA" w:rsidSect="001A1FAF">
          <w:pgSz w:w="11906" w:h="16838"/>
          <w:pgMar w:top="1134" w:right="1440" w:bottom="1440" w:left="1440" w:header="720" w:footer="720" w:gutter="0"/>
          <w:cols w:space="720"/>
          <w:docGrid w:linePitch="360" w:charSpace="32768"/>
        </w:sectPr>
      </w:pPr>
    </w:p>
    <w:p w:rsidR="00336C1B" w:rsidRPr="008402AA" w:rsidRDefault="00336C1B" w:rsidP="009654CC">
      <w:pPr>
        <w:jc w:val="both"/>
        <w:rPr>
          <w:rFonts w:ascii="Arial" w:eastAsia="TimesNewRomanPS-BoldMT" w:hAnsi="Arial" w:cs="Arial"/>
          <w:b/>
          <w:bCs/>
          <w:i/>
          <w:iCs/>
          <w:color w:val="002060"/>
        </w:rPr>
      </w:pPr>
    </w:p>
    <w:p w:rsidR="00063A21" w:rsidRDefault="00063A21" w:rsidP="00063A21">
      <w:pPr>
        <w:shd w:val="clear" w:color="auto" w:fill="C6D9F1"/>
        <w:jc w:val="center"/>
        <w:rPr>
          <w:rFonts w:ascii="Arial" w:hAnsi="Arial" w:cs="Arial"/>
          <w:b/>
          <w:bCs/>
          <w:i/>
          <w:iCs/>
          <w:sz w:val="28"/>
          <w:szCs w:val="28"/>
          <w:lang w:val="sr-Cyrl-CS"/>
        </w:rPr>
      </w:pPr>
      <w:r w:rsidRPr="00063A21">
        <w:rPr>
          <w:rFonts w:ascii="Arial" w:hAnsi="Arial" w:cs="Arial"/>
          <w:b/>
          <w:bCs/>
          <w:i/>
          <w:iCs/>
          <w:sz w:val="28"/>
          <w:szCs w:val="28"/>
        </w:rPr>
        <w:t>IV</w:t>
      </w:r>
      <w:r>
        <w:rPr>
          <w:rFonts w:ascii="Arial" w:hAnsi="Arial" w:cs="Arial"/>
          <w:b/>
          <w:bCs/>
          <w:i/>
          <w:iCs/>
          <w:sz w:val="28"/>
          <w:szCs w:val="28"/>
        </w:rPr>
        <w:t xml:space="preserve"> – ТЕХНИЧКА ДОКУМЕНТАЦИЈА И ПЛАНОВИ</w:t>
      </w:r>
    </w:p>
    <w:p w:rsidR="006833E9" w:rsidRPr="006833E9" w:rsidRDefault="006833E9" w:rsidP="006833E9">
      <w:pPr>
        <w:shd w:val="clear" w:color="auto" w:fill="C6D9F1"/>
        <w:rPr>
          <w:rFonts w:ascii="Arial" w:hAnsi="Arial" w:cs="Arial"/>
          <w:b/>
          <w:bCs/>
          <w:i/>
          <w:iCs/>
          <w:sz w:val="28"/>
          <w:szCs w:val="28"/>
          <w:lang w:val="sr-Cyrl-CS"/>
        </w:rPr>
      </w:pPr>
    </w:p>
    <w:p w:rsidR="006833E9" w:rsidRDefault="006833E9" w:rsidP="00665F72">
      <w:pPr>
        <w:jc w:val="both"/>
        <w:rPr>
          <w:rFonts w:cs="TimesNewRomanPSMT"/>
          <w:iCs/>
          <w:lang w:val="ru-RU"/>
        </w:rPr>
      </w:pPr>
      <w:r>
        <w:rPr>
          <w:rFonts w:cs="TimesNewRomanPSMT"/>
          <w:iCs/>
          <w:lang w:val="ru-RU"/>
        </w:rPr>
        <w:t xml:space="preserve"> </w:t>
      </w:r>
    </w:p>
    <w:p w:rsidR="00305366" w:rsidRPr="00746A2C" w:rsidRDefault="006833E9" w:rsidP="00665F72">
      <w:pPr>
        <w:jc w:val="both"/>
        <w:rPr>
          <w:rFonts w:ascii="Arial" w:hAnsi="Arial" w:cs="Arial"/>
          <w:b/>
          <w:iCs/>
          <w:lang w:val="ru-RU"/>
        </w:rPr>
      </w:pPr>
      <w:r w:rsidRPr="00746A2C">
        <w:rPr>
          <w:rFonts w:ascii="Arial" w:hAnsi="Arial" w:cs="Arial"/>
          <w:iCs/>
          <w:lang w:val="ru-RU"/>
        </w:rPr>
        <w:t xml:space="preserve"> За ову јавну набавку на</w:t>
      </w:r>
      <w:r w:rsidR="00BF5D21" w:rsidRPr="00746A2C">
        <w:rPr>
          <w:rFonts w:ascii="Arial" w:hAnsi="Arial" w:cs="Arial"/>
          <w:iCs/>
          <w:lang w:val="ru-RU"/>
        </w:rPr>
        <w:t>ручилац нема посебну техничку д</w:t>
      </w:r>
      <w:r w:rsidRPr="00746A2C">
        <w:rPr>
          <w:rFonts w:ascii="Arial" w:hAnsi="Arial" w:cs="Arial"/>
          <w:iCs/>
          <w:lang w:val="ru-RU"/>
        </w:rPr>
        <w:t>окументацију</w:t>
      </w:r>
      <w:r w:rsidRPr="00746A2C">
        <w:rPr>
          <w:rFonts w:ascii="Arial" w:hAnsi="Arial" w:cs="Arial"/>
          <w:b/>
          <w:iCs/>
          <w:lang w:val="ru-RU"/>
        </w:rPr>
        <w:t xml:space="preserve">. </w:t>
      </w:r>
    </w:p>
    <w:p w:rsidR="006833E9" w:rsidRPr="006833E9" w:rsidRDefault="006833E9" w:rsidP="00665F72">
      <w:pPr>
        <w:jc w:val="both"/>
        <w:rPr>
          <w:rFonts w:ascii="Arial" w:hAnsi="Arial" w:cs="Arial"/>
          <w:iCs/>
          <w:sz w:val="18"/>
          <w:szCs w:val="18"/>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Pr="00E82779" w:rsidRDefault="00512AE7" w:rsidP="00512AE7">
      <w:pPr>
        <w:pStyle w:val="ListParagraph"/>
        <w:tabs>
          <w:tab w:val="left" w:pos="680"/>
        </w:tabs>
        <w:ind w:left="0"/>
        <w:jc w:val="both"/>
        <w:rPr>
          <w:lang w:val="sr-Cyrl-CS"/>
        </w:rPr>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C96A16">
        <w:trPr>
          <w:trHeight w:val="548"/>
        </w:trPr>
        <w:tc>
          <w:tcPr>
            <w:tcW w:w="593" w:type="dxa"/>
            <w:shd w:val="clear" w:color="auto" w:fill="C6D9F1"/>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C96A16">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0D3E0D" w:rsidRDefault="000D3E0D" w:rsidP="00512AE7">
      <w:pPr>
        <w:pStyle w:val="ListParagraph"/>
        <w:tabs>
          <w:tab w:val="left" w:pos="680"/>
        </w:tabs>
        <w:ind w:left="0"/>
        <w:jc w:val="center"/>
        <w:rPr>
          <w:rFonts w:ascii="Arial" w:eastAsia="TimesNewRomanPSMT" w:hAnsi="Arial" w:cs="Arial"/>
          <w:bCs/>
          <w:color w:val="auto"/>
          <w:sz w:val="28"/>
          <w:szCs w:val="28"/>
          <w:lang w:val="sr-Cyrl-CS"/>
        </w:rPr>
      </w:pPr>
    </w:p>
    <w:p w:rsidR="00512AE7" w:rsidRDefault="00512AE7" w:rsidP="00746A2C">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746A2C" w:rsidRPr="00746A2C" w:rsidRDefault="00746A2C" w:rsidP="00746A2C">
      <w:pPr>
        <w:pStyle w:val="ListParagraph"/>
        <w:tabs>
          <w:tab w:val="left" w:pos="680"/>
        </w:tabs>
        <w:ind w:left="0"/>
        <w:jc w:val="center"/>
        <w:rPr>
          <w:rFonts w:ascii="Arial" w:eastAsia="TimesNewRomanPSMT" w:hAnsi="Arial" w:cs="Arial"/>
          <w:bCs/>
          <w:color w:val="auto"/>
          <w:sz w:val="28"/>
          <w:szCs w:val="28"/>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D12583" w:rsidRPr="00D12583" w:rsidRDefault="00310DFB" w:rsidP="00815C5F">
            <w:pPr>
              <w:pStyle w:val="ListParagraph"/>
              <w:numPr>
                <w:ilvl w:val="0"/>
                <w:numId w:val="3"/>
              </w:numPr>
              <w:autoSpaceDE w:val="0"/>
              <w:ind w:left="369"/>
              <w:rPr>
                <w:rFonts w:ascii="Arial" w:hAnsi="Arial" w:cs="Arial"/>
              </w:rPr>
            </w:pPr>
            <w:r>
              <w:rPr>
                <w:rFonts w:ascii="Arial" w:eastAsia="Times New Roman" w:hAnsi="Arial" w:cs="Arial"/>
              </w:rPr>
              <w:t>Диплома или уверење о стручној спреми</w:t>
            </w:r>
            <w:r w:rsidR="00D12583">
              <w:rPr>
                <w:rFonts w:ascii="Arial" w:eastAsia="Times New Roman" w:hAnsi="Arial" w:cs="Arial"/>
              </w:rPr>
              <w:t>;</w:t>
            </w:r>
          </w:p>
          <w:p w:rsidR="00D12583" w:rsidRPr="00D12583" w:rsidRDefault="00D12583" w:rsidP="00815C5F">
            <w:pPr>
              <w:pStyle w:val="ListParagraph"/>
              <w:numPr>
                <w:ilvl w:val="0"/>
                <w:numId w:val="3"/>
              </w:numPr>
              <w:autoSpaceDE w:val="0"/>
              <w:ind w:left="369"/>
              <w:rPr>
                <w:rFonts w:ascii="Arial" w:hAnsi="Arial" w:cs="Arial"/>
              </w:rPr>
            </w:pPr>
            <w:r>
              <w:rPr>
                <w:rFonts w:ascii="Arial" w:eastAsia="Times New Roman" w:hAnsi="Arial" w:cs="Arial"/>
              </w:rPr>
              <w:t>П</w:t>
            </w:r>
            <w:r w:rsidR="00310DFB">
              <w:rPr>
                <w:rFonts w:ascii="Arial" w:eastAsia="Times New Roman" w:hAnsi="Arial" w:cs="Arial"/>
              </w:rPr>
              <w:t>ријава</w:t>
            </w:r>
            <w:r w:rsidR="00512AE7" w:rsidRPr="00D62BEC">
              <w:rPr>
                <w:rFonts w:ascii="Arial" w:eastAsia="Times New Roman" w:hAnsi="Arial" w:cs="Arial"/>
              </w:rPr>
              <w:t xml:space="preserve"> на осигурање</w:t>
            </w:r>
            <w:r>
              <w:rPr>
                <w:rFonts w:ascii="Arial" w:eastAsia="Times New Roman" w:hAnsi="Arial" w:cs="Arial"/>
              </w:rPr>
              <w:t>,</w:t>
            </w:r>
            <w:r w:rsidR="00512AE7" w:rsidRPr="00D62BEC">
              <w:rPr>
                <w:rFonts w:ascii="Arial" w:eastAsia="Times New Roman" w:hAnsi="Arial" w:cs="Arial"/>
              </w:rPr>
              <w:t xml:space="preserve"> уколико је запослени у радном односу код понуђача</w:t>
            </w:r>
            <w:r>
              <w:rPr>
                <w:rFonts w:ascii="Arial" w:eastAsia="Times New Roman" w:hAnsi="Arial" w:cs="Arial"/>
                <w:lang w:val="sr-Cyrl-CS"/>
              </w:rPr>
              <w:t>;</w:t>
            </w:r>
          </w:p>
          <w:p w:rsidR="00512AE7" w:rsidRPr="00631F6C" w:rsidRDefault="00D12583" w:rsidP="003220DE">
            <w:pPr>
              <w:pStyle w:val="ListParagraph"/>
              <w:numPr>
                <w:ilvl w:val="0"/>
                <w:numId w:val="3"/>
              </w:numPr>
              <w:autoSpaceDE w:val="0"/>
              <w:ind w:left="369"/>
              <w:rPr>
                <w:rFonts w:ascii="Arial" w:hAnsi="Arial" w:cs="Arial"/>
              </w:rPr>
            </w:pPr>
            <w:r>
              <w:rPr>
                <w:rFonts w:ascii="Arial" w:eastAsia="Times New Roman" w:hAnsi="Arial" w:cs="Arial"/>
              </w:rPr>
              <w:t>У</w:t>
            </w:r>
            <w:r w:rsidR="00512AE7" w:rsidRPr="00D62BEC">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512AE7" w:rsidRPr="00D62BEC">
              <w:rPr>
                <w:rFonts w:ascii="Arial" w:eastAsia="Times New Roman" w:hAnsi="Arial" w:cs="Arial"/>
                <w:lang w:val="sr-Cyrl-CS"/>
              </w:rPr>
              <w:t xml:space="preserve">радном ангажовању, </w:t>
            </w:r>
            <w:r w:rsidR="00512AE7" w:rsidRPr="00D62BEC">
              <w:rPr>
                <w:rFonts w:ascii="Arial" w:hAnsi="Arial" w:cs="Arial"/>
              </w:rPr>
              <w:t xml:space="preserve">а све у складу са Законом о раду (,,Службени гласник РС“, бр. </w:t>
            </w:r>
            <w:hyperlink r:id="rId14" w:tooltip="Zakon o radu (15/03/2005)" w:history="1">
              <w:r w:rsidR="00512AE7" w:rsidRPr="00E168F0">
                <w:rPr>
                  <w:rStyle w:val="Hyperlink"/>
                  <w:rFonts w:ascii="Arial" w:hAnsi="Arial" w:cs="Arial"/>
                  <w:color w:val="0066FF"/>
                </w:rPr>
                <w:t>24/05</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5" w:tooltip="Zakon o izmenama i dopunama Zakona o radu (18/07/2005)" w:history="1">
              <w:r w:rsidR="00512AE7" w:rsidRPr="00E168F0">
                <w:rPr>
                  <w:rStyle w:val="Hyperlink"/>
                  <w:rFonts w:ascii="Arial" w:hAnsi="Arial" w:cs="Arial"/>
                  <w:color w:val="0066FF"/>
                </w:rPr>
                <w:t>61/05</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6" w:tooltip="Zakon o dopuni Zakona o radu (17/07/2009)" w:history="1">
              <w:r w:rsidR="00512AE7" w:rsidRPr="00E168F0">
                <w:rPr>
                  <w:rStyle w:val="Hyperlink"/>
                  <w:rFonts w:ascii="Arial" w:hAnsi="Arial" w:cs="Arial"/>
                  <w:color w:val="0066FF"/>
                </w:rPr>
                <w:t>54/09</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7" w:tooltip="Zakon o izmenama i dopunama Zakona o radu (08/04/2013)" w:history="1">
              <w:r w:rsidR="00512AE7" w:rsidRPr="00E168F0">
                <w:rPr>
                  <w:rStyle w:val="Hyperlink"/>
                  <w:rFonts w:ascii="Arial" w:hAnsi="Arial" w:cs="Arial"/>
                  <w:color w:val="0066FF"/>
                </w:rPr>
                <w:t>32/13</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8" w:tooltip="Zakon o izmenama i dopunama Zakona o radu (21/07/2014)" w:history="1">
              <w:r w:rsidR="00512AE7" w:rsidRPr="00E168F0">
                <w:rPr>
                  <w:rStyle w:val="Hyperlink"/>
                  <w:rFonts w:ascii="Arial" w:hAnsi="Arial" w:cs="Arial"/>
                  <w:color w:val="0066FF"/>
                </w:rPr>
                <w:t>75/14</w:t>
              </w:r>
            </w:hyperlink>
            <w:r w:rsidR="00E168F0">
              <w:t>,</w:t>
            </w:r>
            <w:r w:rsidR="003220DE" w:rsidRPr="00E168F0">
              <w:rPr>
                <w:rFonts w:ascii="Arial" w:hAnsi="Arial" w:cs="Arial"/>
                <w:color w:val="0066FF"/>
                <w:u w:val="single"/>
              </w:rPr>
              <w:t xml:space="preserve"> 13/17</w:t>
            </w:r>
            <w:r w:rsidR="003220DE">
              <w:rPr>
                <w:rFonts w:ascii="Arial" w:hAnsi="Arial" w:cs="Arial"/>
                <w:color w:val="0066FF"/>
                <w:lang w:val="sr-Cyrl-CS"/>
              </w:rPr>
              <w:t xml:space="preserve"> одлука УС</w:t>
            </w:r>
            <w:r w:rsidR="003220DE" w:rsidRPr="006230CF">
              <w:rPr>
                <w:rFonts w:ascii="Arial" w:hAnsi="Arial" w:cs="Arial"/>
                <w:color w:val="0066FF"/>
              </w:rPr>
              <w:t>,</w:t>
            </w:r>
            <w:r w:rsidR="003220DE">
              <w:rPr>
                <w:rFonts w:ascii="Arial" w:hAnsi="Arial" w:cs="Arial"/>
                <w:color w:val="0066FF"/>
              </w:rPr>
              <w:t xml:space="preserve"> </w:t>
            </w:r>
            <w:r w:rsidR="003220DE" w:rsidRPr="00E168F0">
              <w:rPr>
                <w:rFonts w:ascii="Arial" w:hAnsi="Arial" w:cs="Arial"/>
                <w:color w:val="0066FF"/>
                <w:u w:val="single"/>
              </w:rPr>
              <w:t>113/17</w:t>
            </w:r>
            <w:r w:rsidR="003220DE">
              <w:rPr>
                <w:rFonts w:ascii="Arial" w:hAnsi="Arial" w:cs="Arial"/>
                <w:color w:val="0066FF"/>
                <w:lang w:val="sr-Cyrl-CS"/>
              </w:rPr>
              <w:t xml:space="preserve"> и 95/18 – аутентично тумачење</w:t>
            </w:r>
            <w:r w:rsidR="00512AE7" w:rsidRPr="00D62BEC">
              <w:rPr>
                <w:rStyle w:val="apple-style-span"/>
                <w:rFonts w:ascii="Arial" w:hAnsi="Arial" w:cs="Arial"/>
              </w:rPr>
              <w:t xml:space="preserve">) </w:t>
            </w:r>
            <w:r w:rsidR="00512AE7" w:rsidRPr="00D62BEC">
              <w:rPr>
                <w:rFonts w:ascii="Arial" w:hAnsi="Arial" w:cs="Arial"/>
              </w:rPr>
              <w:t>и другим прописима који регулишу ову област</w:t>
            </w:r>
          </w:p>
        </w:tc>
      </w:tr>
      <w:tr w:rsidR="00512AE7" w:rsidRPr="00271C78" w:rsidTr="00631F6C">
        <w:trPr>
          <w:trHeight w:val="4148"/>
        </w:trPr>
        <w:tc>
          <w:tcPr>
            <w:tcW w:w="736" w:type="dxa"/>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6833E9" w:rsidRDefault="006833E9" w:rsidP="00BD451C">
            <w:pPr>
              <w:pStyle w:val="ListParagraph"/>
              <w:numPr>
                <w:ilvl w:val="0"/>
                <w:numId w:val="5"/>
              </w:numPr>
              <w:ind w:left="326" w:hanging="326"/>
              <w:rPr>
                <w:rFonts w:ascii="Arial" w:hAnsi="Arial" w:cs="Arial"/>
                <w:iCs/>
              </w:rPr>
            </w:pPr>
            <w:r w:rsidRPr="006833E9">
              <w:rPr>
                <w:rFonts w:ascii="Arial" w:hAnsi="Arial" w:cs="Arial"/>
                <w:iCs/>
                <w:lang w:val="sr-Cyrl-CS"/>
              </w:rPr>
              <w:t>минимум један запослени или ангажовани радник ел</w:t>
            </w:r>
            <w:r w:rsidR="00CE65DB">
              <w:rPr>
                <w:rFonts w:ascii="Arial" w:hAnsi="Arial" w:cs="Arial"/>
                <w:iCs/>
                <w:lang w:val="sr-Cyrl-CS"/>
              </w:rPr>
              <w:t>ектроструке</w:t>
            </w:r>
            <w:r w:rsidR="00BF5D21">
              <w:rPr>
                <w:rFonts w:ascii="Arial" w:hAnsi="Arial" w:cs="Arial"/>
                <w:iCs/>
                <w:lang w:val="sr-Cyrl-CS"/>
              </w:rPr>
              <w:t xml:space="preserve"> за монтажу </w:t>
            </w:r>
            <w:r w:rsidR="00BD451C">
              <w:rPr>
                <w:rFonts w:ascii="Arial" w:hAnsi="Arial" w:cs="Arial"/>
                <w:iCs/>
                <w:lang w:val="sr-Cyrl-CS"/>
              </w:rPr>
              <w:t>и репарацију расвете</w:t>
            </w:r>
          </w:p>
        </w:tc>
        <w:tc>
          <w:tcPr>
            <w:tcW w:w="4347" w:type="dxa"/>
            <w:vMerge/>
            <w:shd w:val="clear" w:color="auto" w:fill="FFFFFF"/>
          </w:tcPr>
          <w:p w:rsidR="00512AE7" w:rsidRPr="00271C78" w:rsidRDefault="00512AE7" w:rsidP="00C96A16">
            <w:pPr>
              <w:pStyle w:val="Default"/>
              <w:jc w:val="both"/>
              <w:rPr>
                <w:color w:val="auto"/>
                <w:sz w:val="28"/>
                <w:szCs w:val="28"/>
              </w:rPr>
            </w:pPr>
          </w:p>
        </w:tc>
      </w:tr>
    </w:tbl>
    <w:p w:rsidR="00E47302" w:rsidRPr="00321AEC" w:rsidRDefault="00E47302"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512AE7" w:rsidRDefault="00512AE7" w:rsidP="00512AE7">
      <w:pPr>
        <w:jc w:val="both"/>
        <w:rPr>
          <w:rFonts w:ascii="Arial" w:hAnsi="Arial" w:cs="Arial"/>
          <w:bCs/>
          <w:i/>
          <w:iCs/>
          <w:color w:val="C00000"/>
          <w:lang w:val="ru-RU"/>
        </w:rPr>
      </w:pPr>
    </w:p>
    <w:p w:rsidR="00E47302" w:rsidRPr="003220DE" w:rsidRDefault="00512AE7" w:rsidP="00512AE7">
      <w:pPr>
        <w:jc w:val="both"/>
        <w:rPr>
          <w:rFonts w:ascii="Arial" w:hAnsi="Arial" w:cs="Arial"/>
          <w:lang w:val="sr-Cyrl-CS"/>
        </w:rPr>
      </w:pPr>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 xml:space="preserve">у складу са чл.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321AEC">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ст.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8F6522" w:rsidRPr="00D12583" w:rsidRDefault="00512AE7" w:rsidP="00512AE7">
      <w:pPr>
        <w:jc w:val="both"/>
        <w:rPr>
          <w:rFonts w:ascii="Arial" w:eastAsia="TimesNewRomanPS-BoldMT" w:hAnsi="Arial" w:cs="Arial"/>
          <w:bCs/>
          <w:lang w:val="sr-Cyrl-CS"/>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512AE7" w:rsidRPr="00321AEC" w:rsidRDefault="00E47302" w:rsidP="00815C5F">
      <w:pPr>
        <w:pStyle w:val="ListParagraph"/>
        <w:numPr>
          <w:ilvl w:val="1"/>
          <w:numId w:val="2"/>
        </w:numPr>
        <w:tabs>
          <w:tab w:val="clear" w:pos="1080"/>
        </w:tabs>
        <w:ind w:left="720" w:firstLine="0"/>
        <w:jc w:val="both"/>
        <w:rPr>
          <w:rFonts w:ascii="Arial" w:hAnsi="Arial" w:cs="Arial"/>
          <w:b/>
          <w:iCs/>
        </w:rPr>
      </w:pPr>
      <w:r w:rsidRPr="00321AEC">
        <w:rPr>
          <w:rFonts w:ascii="Arial" w:hAnsi="Arial" w:cs="Arial"/>
          <w:b/>
          <w:iCs/>
          <w:lang w:val="sr-Cyrl-CS"/>
        </w:rPr>
        <w:t>Кадровски</w:t>
      </w:r>
      <w:r w:rsidR="00512AE7" w:rsidRPr="00321AEC">
        <w:rPr>
          <w:rFonts w:ascii="Arial" w:hAnsi="Arial" w:cs="Arial"/>
          <w:b/>
          <w:iCs/>
        </w:rPr>
        <w:t xml:space="preserve"> капацитет:</w:t>
      </w:r>
    </w:p>
    <w:p w:rsidR="00BD451C" w:rsidRPr="00E47302" w:rsidRDefault="00E47302" w:rsidP="00E47302">
      <w:pPr>
        <w:ind w:firstLine="708"/>
        <w:jc w:val="both"/>
        <w:rPr>
          <w:rFonts w:ascii="Arial" w:hAnsi="Arial" w:cs="Arial"/>
          <w:iCs/>
          <w:lang w:val="sr-Cyrl-CS"/>
        </w:rPr>
      </w:pPr>
      <w:r>
        <w:rPr>
          <w:rFonts w:ascii="Arial" w:hAnsi="Arial" w:cs="Arial"/>
          <w:iCs/>
          <w:lang w:val="sr-Cyrl-CS"/>
        </w:rPr>
        <w:t xml:space="preserve">Да располаже </w:t>
      </w:r>
      <w:r w:rsidR="006833E9" w:rsidRPr="006833E9">
        <w:rPr>
          <w:rFonts w:ascii="Arial" w:hAnsi="Arial" w:cs="Arial"/>
          <w:iCs/>
          <w:lang w:val="sr-Cyrl-CS"/>
        </w:rPr>
        <w:t>минимум један</w:t>
      </w:r>
      <w:r w:rsidR="006833E9">
        <w:rPr>
          <w:rFonts w:ascii="Arial" w:hAnsi="Arial" w:cs="Arial"/>
          <w:iCs/>
          <w:lang w:val="sr-Cyrl-CS"/>
        </w:rPr>
        <w:t>им</w:t>
      </w:r>
      <w:r w:rsidR="006833E9" w:rsidRPr="006833E9">
        <w:rPr>
          <w:rFonts w:ascii="Arial" w:hAnsi="Arial" w:cs="Arial"/>
          <w:iCs/>
          <w:lang w:val="sr-Cyrl-CS"/>
        </w:rPr>
        <w:t xml:space="preserve"> запослени</w:t>
      </w:r>
      <w:r w:rsidR="006833E9">
        <w:rPr>
          <w:rFonts w:ascii="Arial" w:hAnsi="Arial" w:cs="Arial"/>
          <w:iCs/>
          <w:lang w:val="sr-Cyrl-CS"/>
        </w:rPr>
        <w:t>м</w:t>
      </w:r>
      <w:r w:rsidR="006833E9" w:rsidRPr="006833E9">
        <w:rPr>
          <w:rFonts w:ascii="Arial" w:hAnsi="Arial" w:cs="Arial"/>
          <w:iCs/>
          <w:lang w:val="sr-Cyrl-CS"/>
        </w:rPr>
        <w:t xml:space="preserve"> или ангажовани</w:t>
      </w:r>
      <w:r w:rsidR="006833E9">
        <w:rPr>
          <w:rFonts w:ascii="Arial" w:hAnsi="Arial" w:cs="Arial"/>
          <w:iCs/>
          <w:lang w:val="sr-Cyrl-CS"/>
        </w:rPr>
        <w:t xml:space="preserve">м радником </w:t>
      </w:r>
      <w:r w:rsidR="00CE65DB">
        <w:rPr>
          <w:rFonts w:ascii="Arial" w:hAnsi="Arial" w:cs="Arial"/>
          <w:iCs/>
          <w:lang w:val="sr-Cyrl-CS"/>
        </w:rPr>
        <w:t>електросмера</w:t>
      </w:r>
      <w:r w:rsidR="00BD451C">
        <w:rPr>
          <w:rFonts w:ascii="Arial" w:hAnsi="Arial" w:cs="Arial"/>
          <w:iCs/>
          <w:lang w:val="sr-Cyrl-CS"/>
        </w:rPr>
        <w:t xml:space="preserve"> за монтажу и репарацију расвете</w:t>
      </w:r>
    </w:p>
    <w:p w:rsidR="00E47302" w:rsidRDefault="00E47302" w:rsidP="00321AEC">
      <w:pPr>
        <w:autoSpaceDE w:val="0"/>
        <w:ind w:left="708" w:firstLine="708"/>
        <w:jc w:val="both"/>
        <w:rPr>
          <w:rFonts w:ascii="Arial" w:hAnsi="Arial" w:cs="Arial"/>
          <w:b/>
          <w:bCs/>
          <w:i/>
          <w:iCs/>
          <w:lang w:val="sr-Cyrl-CS"/>
        </w:rPr>
      </w:pPr>
      <w:r w:rsidRPr="00E47302">
        <w:rPr>
          <w:rFonts w:ascii="Arial" w:hAnsi="Arial" w:cs="Arial"/>
          <w:b/>
          <w:bCs/>
          <w:iCs/>
          <w:u w:val="single"/>
          <w:lang w:val="sr-Cyrl-CS"/>
        </w:rPr>
        <w:t>Доказ</w:t>
      </w:r>
    </w:p>
    <w:p w:rsidR="00E47302" w:rsidRPr="00E47302" w:rsidRDefault="00D12583" w:rsidP="00E47302">
      <w:pPr>
        <w:autoSpaceDE w:val="0"/>
        <w:ind w:firstLine="708"/>
        <w:jc w:val="both"/>
        <w:rPr>
          <w:rFonts w:ascii="Arial" w:hAnsi="Arial" w:cs="Arial"/>
        </w:rPr>
      </w:pPr>
      <w:r>
        <w:rPr>
          <w:rFonts w:ascii="Arial" w:eastAsia="Times New Roman" w:hAnsi="Arial" w:cs="Arial"/>
        </w:rPr>
        <w:t>Диплома или уверење о стручној спреми и пријава</w:t>
      </w:r>
      <w:r w:rsidR="00E47302" w:rsidRPr="00E47302">
        <w:rPr>
          <w:rFonts w:ascii="Arial" w:eastAsia="Times New Roman" w:hAnsi="Arial" w:cs="Arial"/>
        </w:rPr>
        <w:t xml:space="preserve"> на осигурање</w:t>
      </w:r>
      <w:r>
        <w:rPr>
          <w:rFonts w:ascii="Arial" w:eastAsia="Times New Roman" w:hAnsi="Arial" w:cs="Arial"/>
        </w:rPr>
        <w:t>,</w:t>
      </w:r>
      <w:r w:rsidR="00E47302" w:rsidRPr="00E47302">
        <w:rPr>
          <w:rFonts w:ascii="Arial" w:eastAsia="Times New Roman" w:hAnsi="Arial" w:cs="Arial"/>
        </w:rPr>
        <w:t xml:space="preserve"> уколико је запослени у радном односу код понуђача</w:t>
      </w:r>
      <w:r>
        <w:rPr>
          <w:rFonts w:ascii="Arial" w:eastAsia="Times New Roman" w:hAnsi="Arial" w:cs="Arial"/>
          <w:lang w:val="sr-Cyrl-CS"/>
        </w:rPr>
        <w:t xml:space="preserve">, </w:t>
      </w:r>
      <w:r w:rsidR="00E47302" w:rsidRPr="00E47302">
        <w:rPr>
          <w:rFonts w:ascii="Arial" w:eastAsia="Times New Roman" w:hAnsi="Arial" w:cs="Arial"/>
          <w:lang w:val="sr-Cyrl-CS"/>
        </w:rPr>
        <w:t>а у</w:t>
      </w:r>
      <w:r w:rsidR="00E47302" w:rsidRPr="00E47302">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E47302" w:rsidRPr="00E47302">
        <w:rPr>
          <w:rFonts w:ascii="Arial" w:eastAsia="Times New Roman" w:hAnsi="Arial" w:cs="Arial"/>
          <w:lang w:val="sr-Cyrl-CS"/>
        </w:rPr>
        <w:t xml:space="preserve">радном ангажовању, </w:t>
      </w:r>
      <w:r w:rsidR="00E47302" w:rsidRPr="00E47302">
        <w:rPr>
          <w:rFonts w:ascii="Arial" w:hAnsi="Arial" w:cs="Arial"/>
        </w:rPr>
        <w:t xml:space="preserve">а све у складу са Законом о раду (,,Службени гласник РС“, бр. </w:t>
      </w:r>
      <w:hyperlink r:id="rId19" w:tooltip="Zakon o radu (15/03/2005)" w:history="1">
        <w:r w:rsidR="00E47302" w:rsidRPr="00E168F0">
          <w:rPr>
            <w:rStyle w:val="Hyperlink"/>
            <w:rFonts w:ascii="Arial" w:hAnsi="Arial" w:cs="Arial"/>
            <w:color w:val="0066FF"/>
          </w:rPr>
          <w:t>24/05</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hyperlink r:id="rId20" w:tooltip="Zakon o izmenama i dopunama Zakona o radu (18/07/2005)" w:history="1">
        <w:r w:rsidR="00E47302" w:rsidRPr="00E168F0">
          <w:rPr>
            <w:rStyle w:val="Hyperlink"/>
            <w:rFonts w:ascii="Arial" w:hAnsi="Arial" w:cs="Arial"/>
            <w:color w:val="0066FF"/>
          </w:rPr>
          <w:t>61/05</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r w:rsidR="00E168F0">
        <w:rPr>
          <w:rStyle w:val="apple-converted-space"/>
          <w:rFonts w:ascii="Arial" w:hAnsi="Arial" w:cs="Arial"/>
          <w:color w:val="0066FF"/>
        </w:rPr>
        <w:t xml:space="preserve"> </w:t>
      </w:r>
      <w:hyperlink r:id="rId21" w:tooltip="Zakon o dopuni Zakona o radu (17/07/2009)" w:history="1">
        <w:r w:rsidR="00E47302" w:rsidRPr="00E168F0">
          <w:rPr>
            <w:rStyle w:val="Hyperlink"/>
            <w:rFonts w:ascii="Arial" w:hAnsi="Arial" w:cs="Arial"/>
            <w:color w:val="0066FF"/>
          </w:rPr>
          <w:t>54/09</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r w:rsidR="00E168F0">
        <w:rPr>
          <w:rStyle w:val="apple-converted-space"/>
          <w:rFonts w:ascii="Arial" w:hAnsi="Arial" w:cs="Arial"/>
          <w:color w:val="0066FF"/>
        </w:rPr>
        <w:t xml:space="preserve"> </w:t>
      </w:r>
      <w:hyperlink r:id="rId22" w:tooltip="Zakon o izmenama i dopunama Zakona o radu (08/04/2013)" w:history="1">
        <w:r w:rsidR="00E47302" w:rsidRPr="00E168F0">
          <w:rPr>
            <w:rStyle w:val="Hyperlink"/>
            <w:rFonts w:ascii="Arial" w:hAnsi="Arial" w:cs="Arial"/>
            <w:color w:val="0066FF"/>
          </w:rPr>
          <w:t>32/13</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hyperlink r:id="rId23" w:tooltip="Zakon o izmenama i dopunama Zakona o radu (21/07/2014)" w:history="1">
        <w:r w:rsidR="00E47302" w:rsidRPr="00E168F0">
          <w:rPr>
            <w:rStyle w:val="Hyperlink"/>
            <w:rFonts w:ascii="Arial" w:hAnsi="Arial" w:cs="Arial"/>
            <w:color w:val="0066FF"/>
          </w:rPr>
          <w:t>75/14</w:t>
        </w:r>
      </w:hyperlink>
      <w:r w:rsidR="00E168F0" w:rsidRPr="00E168F0">
        <w:rPr>
          <w:color w:val="0066FF"/>
        </w:rPr>
        <w:t>,</w:t>
      </w:r>
      <w:r w:rsidR="00E168F0">
        <w:rPr>
          <w:color w:val="0066FF"/>
        </w:rPr>
        <w:t xml:space="preserve"> </w:t>
      </w:r>
      <w:r w:rsidR="00E168F0" w:rsidRPr="00E168F0">
        <w:rPr>
          <w:rFonts w:ascii="Arial" w:hAnsi="Arial" w:cs="Arial"/>
          <w:color w:val="0066FF"/>
          <w:u w:val="single"/>
        </w:rPr>
        <w:t>13/17</w:t>
      </w:r>
      <w:r w:rsidR="006230CF">
        <w:rPr>
          <w:rFonts w:ascii="Arial" w:hAnsi="Arial" w:cs="Arial"/>
          <w:color w:val="0066FF"/>
          <w:lang w:val="sr-Cyrl-CS"/>
        </w:rPr>
        <w:t xml:space="preserve"> одлука УС</w:t>
      </w:r>
      <w:r w:rsidR="00E168F0" w:rsidRPr="006230CF">
        <w:rPr>
          <w:rFonts w:ascii="Arial" w:hAnsi="Arial" w:cs="Arial"/>
          <w:color w:val="0066FF"/>
        </w:rPr>
        <w:t>,</w:t>
      </w:r>
      <w:r w:rsidR="00E168F0">
        <w:rPr>
          <w:rFonts w:ascii="Arial" w:hAnsi="Arial" w:cs="Arial"/>
          <w:color w:val="0066FF"/>
        </w:rPr>
        <w:t xml:space="preserve"> </w:t>
      </w:r>
      <w:r w:rsidR="00E168F0" w:rsidRPr="00E168F0">
        <w:rPr>
          <w:rFonts w:ascii="Arial" w:hAnsi="Arial" w:cs="Arial"/>
          <w:color w:val="0066FF"/>
          <w:u w:val="single"/>
        </w:rPr>
        <w:t>113/17</w:t>
      </w:r>
      <w:r w:rsidR="006230CF">
        <w:rPr>
          <w:rFonts w:ascii="Arial" w:hAnsi="Arial" w:cs="Arial"/>
          <w:color w:val="0066FF"/>
          <w:lang w:val="sr-Cyrl-CS"/>
        </w:rPr>
        <w:t xml:space="preserve"> и 95/18 – аутентично тумачење</w:t>
      </w:r>
      <w:r w:rsidR="00E47302" w:rsidRPr="00E47302">
        <w:rPr>
          <w:rStyle w:val="apple-style-span"/>
          <w:rFonts w:ascii="Arial" w:hAnsi="Arial" w:cs="Arial"/>
        </w:rPr>
        <w:t xml:space="preserve">) </w:t>
      </w:r>
      <w:r w:rsidR="00E47302" w:rsidRPr="00E47302">
        <w:rPr>
          <w:rFonts w:ascii="Arial" w:hAnsi="Arial" w:cs="Arial"/>
        </w:rPr>
        <w:t>и другим прописима који регулишу ову област</w:t>
      </w:r>
      <w:r w:rsidR="00E47302" w:rsidRPr="00E47302">
        <w:rPr>
          <w:rFonts w:ascii="Arial" w:hAnsi="Arial" w:cs="Arial"/>
          <w:iCs/>
        </w:rPr>
        <w:t>.</w:t>
      </w:r>
    </w:p>
    <w:p w:rsidR="00BC0930" w:rsidRPr="00E47302" w:rsidRDefault="00BC0930" w:rsidP="00BC0930">
      <w:pPr>
        <w:jc w:val="both"/>
        <w:rPr>
          <w:rFonts w:ascii="Arial" w:hAnsi="Arial" w:cs="Arial"/>
          <w:bCs/>
          <w:iCs/>
          <w:lang w:val="sr-Cyrl-CS"/>
        </w:rPr>
      </w:pPr>
    </w:p>
    <w:p w:rsidR="00E47302" w:rsidRPr="00E47302" w:rsidRDefault="00E47302" w:rsidP="00E4730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r w:rsidRPr="00AF6907">
        <w:rPr>
          <w:rFonts w:ascii="Arial" w:hAnsi="Arial" w:cs="Arial"/>
        </w:rPr>
        <w:t>.</w:t>
      </w:r>
    </w:p>
    <w:p w:rsidR="00E47302" w:rsidRDefault="00E47302" w:rsidP="00E4730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47302" w:rsidRPr="00E17AC8" w:rsidRDefault="00E47302" w:rsidP="00E47302">
      <w:pPr>
        <w:jc w:val="both"/>
        <w:rPr>
          <w:rFonts w:ascii="Arial" w:hAnsi="Arial" w:cs="Arial"/>
          <w:bCs/>
          <w:iCs/>
          <w:lang w:val="sr-Cyrl-CS"/>
        </w:rPr>
      </w:pPr>
    </w:p>
    <w:p w:rsidR="00E47302" w:rsidRDefault="00E47302" w:rsidP="00E4730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E47302" w:rsidRDefault="00E47302" w:rsidP="00E4730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47302" w:rsidRDefault="00E47302" w:rsidP="00E47302">
      <w:pPr>
        <w:jc w:val="both"/>
        <w:rPr>
          <w:rFonts w:ascii="Arial" w:hAnsi="Arial" w:cs="Arial"/>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E47302" w:rsidRPr="006815A0" w:rsidRDefault="00E47302" w:rsidP="00E47302">
      <w:pPr>
        <w:pStyle w:val="ListParagraph"/>
        <w:jc w:val="both"/>
        <w:rPr>
          <w:rFonts w:ascii="Arial" w:hAnsi="Arial" w:cs="Arial"/>
          <w:bCs/>
          <w:iCs/>
          <w:lang w:val="sr-Cyrl-CS"/>
        </w:rPr>
      </w:pPr>
    </w:p>
    <w:p w:rsidR="00E47302" w:rsidRDefault="00E47302" w:rsidP="00E47302">
      <w:pPr>
        <w:jc w:val="both"/>
        <w:rPr>
          <w:rFonts w:ascii="Arial" w:hAnsi="Arial" w:cs="Arial"/>
          <w:bCs/>
          <w:iCs/>
          <w:lang w:val="sr-Cyrl-CS"/>
        </w:rPr>
      </w:pPr>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E47302" w:rsidRDefault="00E47302" w:rsidP="00E47302">
      <w:pPr>
        <w:jc w:val="both"/>
        <w:rPr>
          <w:rFonts w:ascii="Arial" w:hAnsi="Arial" w:cs="Arial"/>
          <w:bCs/>
          <w:iCs/>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47302" w:rsidRPr="00523A31" w:rsidRDefault="00E47302" w:rsidP="00E47302">
      <w:pPr>
        <w:pStyle w:val="ListParagraph"/>
        <w:jc w:val="both"/>
        <w:rPr>
          <w:rFonts w:ascii="Arial" w:eastAsia="TimesNewRomanPSMT" w:hAnsi="Arial" w:cs="Arial"/>
          <w:bCs/>
          <w:color w:val="auto"/>
        </w:rPr>
      </w:pPr>
    </w:p>
    <w:p w:rsidR="00E47302" w:rsidRPr="00523A31" w:rsidRDefault="00E47302" w:rsidP="00815C5F">
      <w:pPr>
        <w:pStyle w:val="ListParagraph"/>
        <w:numPr>
          <w:ilvl w:val="0"/>
          <w:numId w:val="7"/>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47302" w:rsidRPr="00523A31" w:rsidRDefault="00E47302" w:rsidP="00815C5F">
      <w:pPr>
        <w:pStyle w:val="ListParagraph"/>
        <w:numPr>
          <w:ilvl w:val="0"/>
          <w:numId w:val="6"/>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47302" w:rsidRPr="00523A31" w:rsidRDefault="00E47302" w:rsidP="00E4730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47302" w:rsidRPr="00523A31" w:rsidRDefault="00E47302" w:rsidP="00E4730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47302" w:rsidRPr="00523A31" w:rsidRDefault="00E47302" w:rsidP="00815C5F">
      <w:pPr>
        <w:pStyle w:val="ListParagraph"/>
        <w:numPr>
          <w:ilvl w:val="0"/>
          <w:numId w:val="6"/>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w:t>
      </w:r>
      <w:r w:rsidRPr="00523A31">
        <w:rPr>
          <w:rFonts w:ascii="Arial" w:hAnsi="Arial" w:cs="Arial"/>
          <w:color w:val="auto"/>
        </w:rPr>
        <w:lastRenderedPageBreak/>
        <w:t>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w:t>
      </w:r>
      <w:r w:rsidR="00DF23AD">
        <w:rPr>
          <w:rFonts w:ascii="Arial" w:hAnsi="Arial" w:cs="Arial"/>
          <w:color w:val="auto"/>
        </w:rPr>
        <w:t>ка). Уколико понуђач има више з</w:t>
      </w:r>
      <w:r w:rsidR="00DF23AD">
        <w:rPr>
          <w:rFonts w:ascii="Arial" w:hAnsi="Arial" w:cs="Arial"/>
          <w:color w:val="auto"/>
          <w:lang w:val="sr-Cyrl-CS"/>
        </w:rPr>
        <w:t>а</w:t>
      </w:r>
      <w:r w:rsidRPr="00523A31">
        <w:rPr>
          <w:rFonts w:ascii="Arial" w:hAnsi="Arial" w:cs="Arial"/>
          <w:color w:val="auto"/>
        </w:rPr>
        <w:t xml:space="preserve">конских заступника дужан је да достави доказ за сваког од њих.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Pr="00523A31" w:rsidRDefault="00E47302" w:rsidP="00815C5F">
      <w:pPr>
        <w:pStyle w:val="ListParagraph"/>
        <w:numPr>
          <w:ilvl w:val="0"/>
          <w:numId w:val="6"/>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Default="00E47302" w:rsidP="00E47302">
      <w:pPr>
        <w:jc w:val="both"/>
        <w:rPr>
          <w:rFonts w:ascii="Arial" w:hAnsi="Arial" w:cs="Arial"/>
          <w:lang w:val="sr-Cyrl-CS"/>
        </w:rPr>
      </w:pPr>
    </w:p>
    <w:p w:rsidR="00E47302" w:rsidRPr="00746A2C" w:rsidRDefault="00E47302" w:rsidP="00E47302">
      <w:pPr>
        <w:pStyle w:val="ListParagraph"/>
        <w:autoSpaceDE w:val="0"/>
        <w:autoSpaceDN w:val="0"/>
        <w:adjustRightInd w:val="0"/>
        <w:ind w:left="0"/>
        <w:jc w:val="both"/>
        <w:rPr>
          <w:rFonts w:ascii="Arial" w:eastAsia="TimesNewRomanPS-BoldMT" w:hAnsi="Arial" w:cs="Arial"/>
          <w:bCs/>
          <w:color w:val="auto"/>
          <w:lang w:val="sr-Cyrl-CS"/>
        </w:rPr>
      </w:pPr>
      <w:r w:rsidRPr="00523A31">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E47302" w:rsidRPr="00746A2C" w:rsidRDefault="00E47302" w:rsidP="00746A2C">
      <w:pPr>
        <w:pStyle w:val="ListParagraph"/>
        <w:autoSpaceDE w:val="0"/>
        <w:autoSpaceDN w:val="0"/>
        <w:adjustRightInd w:val="0"/>
        <w:ind w:left="0"/>
        <w:jc w:val="both"/>
        <w:rPr>
          <w:rFonts w:ascii="Arial" w:hAnsi="Arial" w:cs="Arial"/>
          <w:i/>
          <w:iCs/>
          <w:lang w:val="sr-Cyrl-CS"/>
        </w:rPr>
      </w:pPr>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E47302" w:rsidRPr="00746A2C" w:rsidRDefault="00E47302" w:rsidP="00E47302">
      <w:pPr>
        <w:pStyle w:val="ListParagraph"/>
        <w:ind w:left="0"/>
        <w:jc w:val="both"/>
        <w:rPr>
          <w:rFonts w:ascii="Arial" w:hAnsi="Arial" w:cs="Arial"/>
          <w:color w:val="auto"/>
          <w:lang w:val="sr-Cyrl-CS"/>
        </w:rPr>
      </w:pPr>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E47302" w:rsidRPr="00EC0C5B" w:rsidRDefault="00E47302" w:rsidP="00EC0C5B">
      <w:pPr>
        <w:pStyle w:val="ListParagraph"/>
        <w:autoSpaceDE w:val="0"/>
        <w:autoSpaceDN w:val="0"/>
        <w:adjustRightInd w:val="0"/>
        <w:ind w:left="0"/>
        <w:jc w:val="both"/>
        <w:rPr>
          <w:rFonts w:ascii="Arial" w:eastAsia="TimesNewRomanPSMT" w:hAnsi="Arial" w:cs="Arial"/>
          <w:bCs/>
          <w:color w:val="auto"/>
          <w:lang w:val="sr-Cyrl-CS"/>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21AEC" w:rsidRDefault="00E47302" w:rsidP="00D12583">
      <w:pPr>
        <w:pStyle w:val="ListParagraph"/>
        <w:autoSpaceDE w:val="0"/>
        <w:autoSpaceDN w:val="0"/>
        <w:adjustRightInd w:val="0"/>
        <w:ind w:left="0"/>
        <w:jc w:val="both"/>
        <w:rPr>
          <w:rFonts w:ascii="Arial" w:eastAsia="TimesNewRomanPSMT" w:hAnsi="Arial" w:cs="Arial"/>
          <w:bCs/>
          <w:color w:val="auto"/>
          <w:lang w:val="sr-Cyrl-CS"/>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3220DE" w:rsidRPr="003220DE" w:rsidRDefault="003220DE" w:rsidP="00D12583">
      <w:pPr>
        <w:pStyle w:val="ListParagraph"/>
        <w:autoSpaceDE w:val="0"/>
        <w:autoSpaceDN w:val="0"/>
        <w:adjustRightInd w:val="0"/>
        <w:ind w:left="0"/>
        <w:jc w:val="both"/>
        <w:rPr>
          <w:rFonts w:ascii="Arial" w:hAnsi="Arial" w:cs="Arial"/>
          <w:color w:val="auto"/>
          <w:lang w:val="sr-Cyrl-CS"/>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815C5F">
      <w:pPr>
        <w:numPr>
          <w:ilvl w:val="0"/>
          <w:numId w:val="8"/>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Избор најповољније понуде наручилац ће извршити применом критеријума ,,</w:t>
      </w:r>
      <w:r w:rsidRPr="007229F5">
        <w:rPr>
          <w:rFonts w:ascii="Arial" w:hAnsi="Arial" w:cs="Arial"/>
          <w:b/>
        </w:rPr>
        <w:t>најнижа понуђена цена</w:t>
      </w:r>
      <w:r w:rsidRPr="00A14C9E">
        <w:rPr>
          <w:rFonts w:ascii="Arial" w:hAnsi="Arial" w:cs="Arial"/>
        </w:rPr>
        <w:t xml:space="preserve">“. </w:t>
      </w:r>
    </w:p>
    <w:p w:rsidR="00631F6C" w:rsidRDefault="00631F6C" w:rsidP="00321AEC">
      <w:pPr>
        <w:jc w:val="both"/>
        <w:rPr>
          <w:rFonts w:ascii="Arial" w:hAnsi="Arial" w:cs="Arial"/>
          <w:lang w:val="sr-Cyrl-CS"/>
        </w:rPr>
      </w:pPr>
    </w:p>
    <w:p w:rsidR="00631F6C" w:rsidRDefault="00631F6C" w:rsidP="00321AEC">
      <w:pPr>
        <w:jc w:val="both"/>
        <w:rPr>
          <w:rFonts w:ascii="Arial" w:hAnsi="Arial" w:cs="Arial"/>
          <w:lang w:val="sr-Cyrl-CS"/>
        </w:rPr>
      </w:pPr>
    </w:p>
    <w:p w:rsidR="00321AEC" w:rsidRPr="003125FB" w:rsidRDefault="00321AEC" w:rsidP="00815C5F">
      <w:pPr>
        <w:pStyle w:val="ListParagraph"/>
        <w:numPr>
          <w:ilvl w:val="0"/>
          <w:numId w:val="8"/>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21AEC" w:rsidRDefault="00321AEC" w:rsidP="00321AEC">
      <w:pPr>
        <w:jc w:val="both"/>
        <w:rPr>
          <w:rFonts w:ascii="Arial" w:hAnsi="Arial" w:cs="Arial"/>
          <w:b/>
          <w:bCs/>
        </w:rPr>
      </w:pPr>
    </w:p>
    <w:p w:rsidR="0016697E" w:rsidRPr="003125FB" w:rsidRDefault="00321AEC" w:rsidP="00321AEC">
      <w:pPr>
        <w:jc w:val="both"/>
        <w:rPr>
          <w:rFonts w:ascii="Arial" w:hAnsi="Arial" w:cs="Arial"/>
          <w:b/>
          <w:bCs/>
          <w:i/>
          <w:iCs/>
        </w:rPr>
      </w:pPr>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EC3536">
        <w:rPr>
          <w:rFonts w:ascii="Arial" w:hAnsi="Arial" w:cs="Arial"/>
          <w:iCs/>
          <w:color w:val="auto"/>
        </w:rPr>
        <w:t>дужи гарантни рок</w:t>
      </w:r>
      <w:r w:rsidRPr="003125FB">
        <w:rPr>
          <w:rFonts w:ascii="Arial" w:hAnsi="Arial" w:cs="Arial"/>
          <w:iCs/>
        </w:rPr>
        <w:t>.</w:t>
      </w:r>
      <w:r w:rsidRPr="003125FB">
        <w:rPr>
          <w:rFonts w:ascii="Arial" w:hAnsi="Arial" w:cs="Arial"/>
          <w:iCs/>
          <w:color w:val="auto"/>
        </w:rPr>
        <w:t xml:space="preserve"> У случају истог понуђеног рока, као најповољн</w:t>
      </w:r>
      <w:r w:rsidR="0016697E" w:rsidRPr="003125FB">
        <w:rPr>
          <w:rFonts w:ascii="Arial" w:hAnsi="Arial" w:cs="Arial"/>
          <w:iCs/>
          <w:color w:val="auto"/>
        </w:rPr>
        <w:t xml:space="preserve">ија понуда биће изабрана понуда оног понуђача који </w:t>
      </w:r>
      <w:r w:rsidR="003125FB" w:rsidRPr="003125FB">
        <w:rPr>
          <w:rFonts w:ascii="Arial" w:hAnsi="Arial" w:cs="Arial"/>
          <w:iCs/>
          <w:lang w:val="sr-Cyrl-CS"/>
        </w:rPr>
        <w:t xml:space="preserve">је понудио </w:t>
      </w:r>
      <w:r w:rsidR="00EC3536">
        <w:rPr>
          <w:rFonts w:ascii="Arial" w:hAnsi="Arial" w:cs="Arial"/>
          <w:iCs/>
          <w:lang w:val="sr-Cyrl-CS"/>
        </w:rPr>
        <w:t>краћи</w:t>
      </w:r>
      <w:r w:rsidR="003125FB" w:rsidRPr="003125FB">
        <w:rPr>
          <w:rFonts w:ascii="Arial" w:hAnsi="Arial" w:cs="Arial"/>
          <w:iCs/>
          <w:lang w:val="sr-Cyrl-CS"/>
        </w:rPr>
        <w:t xml:space="preserve"> рок </w:t>
      </w:r>
      <w:r w:rsidR="00EC3536">
        <w:rPr>
          <w:rFonts w:ascii="Arial" w:hAnsi="Arial" w:cs="Arial"/>
          <w:iCs/>
          <w:lang w:val="sr-Cyrl-CS"/>
        </w:rPr>
        <w:t>реализације посла.</w:t>
      </w:r>
    </w:p>
    <w:p w:rsidR="00321AEC" w:rsidRPr="00382F03" w:rsidRDefault="00321AEC" w:rsidP="00321AEC">
      <w:pPr>
        <w:jc w:val="both"/>
        <w:rPr>
          <w:rFonts w:ascii="Arial" w:hAnsi="Arial" w:cs="Arial"/>
          <w:b/>
          <w:bCs/>
          <w:iCs/>
          <w:color w:val="auto"/>
        </w:rPr>
      </w:pPr>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034AAE">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sidR="00EC3536">
        <w:rPr>
          <w:rFonts w:ascii="Arial" w:eastAsia="Times New Roman" w:hAnsi="Arial" w:cs="Arial"/>
          <w:color w:val="auto"/>
          <w:kern w:val="0"/>
          <w:lang w:eastAsia="en-US"/>
        </w:rPr>
        <w:t xml:space="preserve">гарантни рок и исти </w:t>
      </w:r>
      <w:r w:rsidR="005563E6">
        <w:rPr>
          <w:rFonts w:ascii="Arial" w:hAnsi="Arial" w:cs="Arial"/>
          <w:iCs/>
        </w:rPr>
        <w:t xml:space="preserve">рок </w:t>
      </w:r>
      <w:r w:rsidR="00BD451C">
        <w:rPr>
          <w:rFonts w:ascii="Arial" w:hAnsi="Arial" w:cs="Arial"/>
          <w:iCs/>
        </w:rPr>
        <w:t>реализације уговореног посла</w:t>
      </w:r>
      <w:r w:rsidR="00EC3536">
        <w:rPr>
          <w:rFonts w:ascii="Arial" w:hAnsi="Arial" w:cs="Arial"/>
          <w:iCs/>
          <w:lang w:val="sr-Cyrl-CS"/>
        </w:rPr>
        <w:t>.</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95561B" w:rsidRDefault="0095561B" w:rsidP="00DE7DE0">
      <w:pPr>
        <w:rPr>
          <w:rFonts w:ascii="Arial" w:hAnsi="Arial" w:cs="Arial"/>
          <w:b/>
          <w:bCs/>
          <w:lang w:val="ru-RU"/>
        </w:rPr>
      </w:pPr>
    </w:p>
    <w:p w:rsidR="0095561B" w:rsidRDefault="0095561B" w:rsidP="00DE7DE0">
      <w:pPr>
        <w:rPr>
          <w:rFonts w:ascii="Arial" w:hAnsi="Arial" w:cs="Arial"/>
          <w:b/>
          <w:bCs/>
          <w:lang w:val="ru-RU"/>
        </w:rPr>
      </w:pPr>
    </w:p>
    <w:p w:rsidR="00BD451C" w:rsidRDefault="00BD451C" w:rsidP="00DE7DE0">
      <w:pPr>
        <w:rPr>
          <w:rFonts w:ascii="Arial" w:hAnsi="Arial" w:cs="Arial"/>
          <w:b/>
          <w:bCs/>
          <w:lang w:val="ru-RU"/>
        </w:rPr>
      </w:pPr>
    </w:p>
    <w:p w:rsidR="00BD451C" w:rsidRDefault="00BD451C" w:rsidP="00DE7DE0">
      <w:pPr>
        <w:rPr>
          <w:rFonts w:ascii="Arial" w:hAnsi="Arial" w:cs="Arial"/>
          <w:b/>
          <w:bCs/>
          <w:lang w:val="ru-RU"/>
        </w:rPr>
      </w:pPr>
    </w:p>
    <w:p w:rsidR="00EC3536" w:rsidRDefault="00EC3536" w:rsidP="00DE7DE0">
      <w:pPr>
        <w:rPr>
          <w:rFonts w:ascii="Arial" w:hAnsi="Arial" w:cs="Arial"/>
          <w:b/>
          <w:bCs/>
          <w:lang w:val="ru-RU"/>
        </w:rPr>
      </w:pPr>
    </w:p>
    <w:p w:rsidR="006833E9" w:rsidRDefault="006833E9"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815C5F">
      <w:pPr>
        <w:pStyle w:val="ListParagraph"/>
        <w:numPr>
          <w:ilvl w:val="0"/>
          <w:numId w:val="9"/>
        </w:numPr>
        <w:jc w:val="both"/>
        <w:rPr>
          <w:rFonts w:ascii="Arial" w:hAnsi="Arial" w:cs="Arial"/>
        </w:rPr>
      </w:pPr>
      <w:r w:rsidRPr="00C27833">
        <w:rPr>
          <w:rFonts w:ascii="Arial" w:hAnsi="Arial" w:cs="Arial"/>
        </w:rPr>
        <w:t>Образац понуде (Образац 1);</w:t>
      </w:r>
    </w:p>
    <w:p w:rsidR="0016697E" w:rsidRDefault="0016697E" w:rsidP="00815C5F">
      <w:pPr>
        <w:pStyle w:val="ListParagraph"/>
        <w:numPr>
          <w:ilvl w:val="0"/>
          <w:numId w:val="9"/>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815C5F">
      <w:pPr>
        <w:pStyle w:val="ListParagraph"/>
        <w:numPr>
          <w:ilvl w:val="0"/>
          <w:numId w:val="9"/>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815C5F">
      <w:pPr>
        <w:pStyle w:val="ListParagraph"/>
        <w:numPr>
          <w:ilvl w:val="0"/>
          <w:numId w:val="9"/>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815C5F">
      <w:pPr>
        <w:pStyle w:val="ListParagraph"/>
        <w:numPr>
          <w:ilvl w:val="0"/>
          <w:numId w:val="9"/>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BF5D21">
        <w:rPr>
          <w:rFonts w:ascii="Arial" w:hAnsi="Arial" w:cs="Arial"/>
          <w:lang w:val="sr-Cyrl-CS"/>
        </w:rPr>
        <w:t>е</w:t>
      </w:r>
      <w:r>
        <w:rPr>
          <w:rFonts w:ascii="Arial" w:hAnsi="Arial" w:cs="Arial"/>
        </w:rPr>
        <w:t>нтацијом, (Образац 5);</w:t>
      </w:r>
    </w:p>
    <w:p w:rsidR="0016697E" w:rsidRDefault="0016697E" w:rsidP="00815C5F">
      <w:pPr>
        <w:numPr>
          <w:ilvl w:val="0"/>
          <w:numId w:val="9"/>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EC3536">
        <w:rPr>
          <w:rFonts w:ascii="Arial" w:eastAsia="Times New Roman" w:hAnsi="Arial" w:cs="Arial"/>
          <w:color w:val="auto"/>
        </w:rPr>
        <w:t xml:space="preserve"> (Образац 6).</w:t>
      </w:r>
    </w:p>
    <w:p w:rsidR="0016697E" w:rsidRPr="0016697E" w:rsidRDefault="0016697E" w:rsidP="008D4C98">
      <w:pPr>
        <w:spacing w:before="100" w:beforeAutospacing="1" w:line="210" w:lineRule="atLeast"/>
        <w:ind w:left="720"/>
        <w:jc w:val="both"/>
        <w:rPr>
          <w:rFonts w:ascii="Arial" w:eastAsia="Times New Roman" w:hAnsi="Arial" w:cs="Arial"/>
          <w:color w:val="auto"/>
          <w:highlight w:val="yellow"/>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F56EA1" w:rsidRDefault="00F56EA1" w:rsidP="00DE7DE0">
      <w:pPr>
        <w:rPr>
          <w:rFonts w:ascii="Arial" w:hAnsi="Arial" w:cs="Arial"/>
          <w:b/>
          <w:bCs/>
          <w:lang w:val="ru-RU"/>
        </w:rPr>
      </w:pPr>
    </w:p>
    <w:p w:rsidR="00F56EA1" w:rsidRDefault="00F56EA1" w:rsidP="00DE7DE0">
      <w:pPr>
        <w:rPr>
          <w:rFonts w:ascii="Arial" w:hAnsi="Arial" w:cs="Arial"/>
          <w:b/>
          <w:bCs/>
          <w:lang w:val="ru-RU"/>
        </w:rPr>
      </w:pPr>
    </w:p>
    <w:p w:rsidR="007E5394" w:rsidRDefault="007E5394" w:rsidP="00DE7DE0">
      <w:pPr>
        <w:rPr>
          <w:rFonts w:ascii="Arial" w:hAnsi="Arial" w:cs="Arial"/>
          <w:b/>
          <w:bCs/>
          <w:lang w:val="ru-RU"/>
        </w:rPr>
      </w:pPr>
    </w:p>
    <w:p w:rsidR="005C725F" w:rsidRDefault="005C725F"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lang w:val="sr-Cyrl-CS"/>
        </w:rPr>
      </w:pPr>
      <w:r>
        <w:rPr>
          <w:rFonts w:ascii="Arial" w:hAnsi="Arial" w:cs="Arial"/>
          <w:b/>
          <w:bCs/>
          <w:iCs/>
          <w:sz w:val="28"/>
          <w:szCs w:val="28"/>
        </w:rPr>
        <w:lastRenderedPageBreak/>
        <w:t>(ОБРАЗАЦ 1)</w:t>
      </w:r>
    </w:p>
    <w:p w:rsidR="00F11E54" w:rsidRPr="00F11E54" w:rsidRDefault="00F11E54" w:rsidP="0016697E">
      <w:pPr>
        <w:ind w:left="720"/>
        <w:jc w:val="right"/>
        <w:rPr>
          <w:rFonts w:ascii="Arial" w:hAnsi="Arial" w:cs="Arial"/>
          <w:b/>
          <w:bCs/>
          <w:iCs/>
          <w:sz w:val="28"/>
          <w:szCs w:val="28"/>
          <w:lang w:val="sr-Cyrl-CS"/>
        </w:rPr>
      </w:pPr>
    </w:p>
    <w:p w:rsidR="00F11E54" w:rsidRPr="00F11E54" w:rsidRDefault="00F11E54" w:rsidP="00F11E54">
      <w:pPr>
        <w:pStyle w:val="ListParagraph"/>
        <w:shd w:val="clear" w:color="auto" w:fill="C6D9F1"/>
        <w:ind w:left="0"/>
        <w:jc w:val="center"/>
        <w:rPr>
          <w:rFonts w:ascii="Arial" w:hAnsi="Arial" w:cs="Arial"/>
          <w:b/>
          <w:bCs/>
          <w:iCs/>
          <w:sz w:val="28"/>
          <w:szCs w:val="28"/>
          <w:lang w:val="sr-Cyrl-CS"/>
        </w:rPr>
      </w:pPr>
      <w:r w:rsidRPr="00F11E54">
        <w:rPr>
          <w:rFonts w:ascii="Arial" w:hAnsi="Arial" w:cs="Arial"/>
          <w:b/>
          <w:bCs/>
          <w:iCs/>
          <w:sz w:val="28"/>
          <w:szCs w:val="28"/>
          <w:lang w:val="sr-Cyrl-CS"/>
        </w:rPr>
        <w:t>ОБРАЗАЦ ПОНУДЕ</w:t>
      </w:r>
      <w:r w:rsidR="00BD451C">
        <w:rPr>
          <w:rFonts w:ascii="Arial" w:hAnsi="Arial" w:cs="Arial"/>
          <w:b/>
          <w:bCs/>
          <w:iCs/>
          <w:sz w:val="28"/>
          <w:szCs w:val="28"/>
          <w:lang w:val="sr-Cyrl-CS"/>
        </w:rPr>
        <w:t xml:space="preserve"> </w:t>
      </w:r>
    </w:p>
    <w:p w:rsidR="0016697E" w:rsidRDefault="0016697E" w:rsidP="00DE7DE0">
      <w:pPr>
        <w:rPr>
          <w:rFonts w:ascii="Arial" w:hAnsi="Arial" w:cs="Arial"/>
          <w:b/>
          <w:bCs/>
          <w:lang w:val="ru-RU"/>
        </w:rPr>
      </w:pPr>
    </w:p>
    <w:p w:rsidR="0016697E" w:rsidRPr="00F11E54" w:rsidRDefault="0016697E" w:rsidP="0016697E">
      <w:pPr>
        <w:jc w:val="both"/>
        <w:rPr>
          <w:rFonts w:ascii="Arial" w:hAnsi="Arial" w:cs="Arial"/>
          <w:color w:val="auto"/>
          <w:lang w:val="sr-Cyrl-CS"/>
        </w:rPr>
      </w:pPr>
      <w:r>
        <w:rPr>
          <w:rFonts w:ascii="Arial" w:hAnsi="Arial" w:cs="Arial"/>
          <w:iCs/>
        </w:rPr>
        <w:t>Понуда бр ________________ од __________________ за јавну</w:t>
      </w:r>
      <w:r w:rsidR="006833E9">
        <w:rPr>
          <w:rFonts w:ascii="Arial" w:hAnsi="Arial" w:cs="Arial"/>
          <w:iCs/>
          <w:lang w:val="sr-Cyrl-CS"/>
        </w:rPr>
        <w:t xml:space="preserve"> </w:t>
      </w:r>
      <w:r w:rsidR="00EC3536">
        <w:rPr>
          <w:rFonts w:ascii="Arial" w:hAnsi="Arial" w:cs="Arial"/>
          <w:bCs/>
          <w:lang w:val="sr-Cyrl-CS"/>
        </w:rPr>
        <w:t>набавку</w:t>
      </w:r>
      <w:r w:rsidR="006833E9">
        <w:rPr>
          <w:rFonts w:ascii="Arial" w:hAnsi="Arial" w:cs="Arial"/>
          <w:bCs/>
          <w:lang w:val="sr-Cyrl-CS"/>
        </w:rPr>
        <w:t xml:space="preserve"> електроматеријала за ремонт јавне расвете на територији општине Баточина</w:t>
      </w:r>
      <w:r w:rsidR="000D3E0D">
        <w:rPr>
          <w:rFonts w:ascii="Arial" w:hAnsi="Arial" w:cs="Arial"/>
          <w:bCs/>
          <w:lang w:val="sr-Cyrl-CS"/>
        </w:rPr>
        <w:t>, са монтажом</w:t>
      </w:r>
      <w:r w:rsidR="00147084">
        <w:rPr>
          <w:rFonts w:ascii="Arial" w:hAnsi="Arial" w:cs="Arial"/>
          <w:bCs/>
          <w:lang w:val="sr-Cyrl-CS"/>
        </w:rPr>
        <w:t>,</w:t>
      </w:r>
      <w:r w:rsidR="006230CF">
        <w:rPr>
          <w:rFonts w:ascii="Arial" w:hAnsi="Arial" w:cs="Arial"/>
          <w:bCs/>
          <w:lang w:val="sr-Cyrl-CS"/>
        </w:rPr>
        <w:t xml:space="preserve"> </w:t>
      </w:r>
      <w:r w:rsidR="006833E9" w:rsidRPr="00A81B40">
        <w:rPr>
          <w:rFonts w:ascii="Arial" w:hAnsi="Arial" w:cs="Arial"/>
        </w:rPr>
        <w:t xml:space="preserve">интерни број </w:t>
      </w:r>
      <w:r w:rsidR="006833E9">
        <w:rPr>
          <w:rFonts w:ascii="Arial" w:hAnsi="Arial" w:cs="Arial"/>
          <w:lang w:val="sr-Cyrl-CS"/>
        </w:rPr>
        <w:t xml:space="preserve">ЈНМВ </w:t>
      </w:r>
      <w:r w:rsidR="00F11E54">
        <w:rPr>
          <w:rFonts w:ascii="Arial" w:hAnsi="Arial" w:cs="Arial"/>
          <w:lang w:val="sr-Cyrl-CS"/>
        </w:rPr>
        <w:t>7</w:t>
      </w:r>
      <w:r w:rsidR="00630B4C">
        <w:rPr>
          <w:rFonts w:ascii="Arial" w:hAnsi="Arial" w:cs="Arial"/>
          <w:color w:val="auto"/>
          <w:lang w:val="sr-Cyrl-CS"/>
        </w:rPr>
        <w:t>/19</w:t>
      </w:r>
      <w:r w:rsidR="006833E9" w:rsidRPr="00C203E6">
        <w:rPr>
          <w:rFonts w:ascii="Arial" w:hAnsi="Arial" w:cs="Arial"/>
          <w:color w:val="auto"/>
          <w:lang w:val="sr-Cyrl-CS"/>
        </w:rPr>
        <w:t xml:space="preserve">, </w:t>
      </w:r>
      <w:r w:rsidR="006833E9" w:rsidRPr="00C203E6">
        <w:rPr>
          <w:rFonts w:ascii="Arial" w:hAnsi="Arial" w:cs="Arial"/>
          <w:color w:val="auto"/>
          <w:lang w:val="ru-RU"/>
        </w:rPr>
        <w:t xml:space="preserve">наведене у Плану јавних набавки под бројем </w:t>
      </w:r>
      <w:r w:rsidR="00746A2C" w:rsidRPr="00C203E6">
        <w:rPr>
          <w:rFonts w:ascii="Arial" w:hAnsi="Arial" w:cs="Arial"/>
          <w:color w:val="auto"/>
          <w:lang w:val="ru-RU"/>
        </w:rPr>
        <w:t>1.1.</w:t>
      </w:r>
      <w:r w:rsidR="00630B4C">
        <w:rPr>
          <w:rFonts w:ascii="Arial" w:hAnsi="Arial" w:cs="Arial"/>
          <w:color w:val="auto"/>
          <w:lang w:val="ru-RU"/>
        </w:rPr>
        <w:t>3/19</w:t>
      </w:r>
      <w:r w:rsidR="00BD451C">
        <w:rPr>
          <w:rFonts w:ascii="Arial" w:hAnsi="Arial" w:cs="Arial"/>
          <w:color w:val="auto"/>
          <w:lang w:val="ru-RU"/>
        </w:rPr>
        <w:t>, за партију ________________ (уписати Партија 1 или Партија 2)</w:t>
      </w: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tblInd w:w="-15" w:type="dxa"/>
        <w:tblLayout w:type="fixed"/>
        <w:tblLook w:val="0000"/>
      </w:tblPr>
      <w:tblGrid>
        <w:gridCol w:w="4621"/>
        <w:gridCol w:w="4650"/>
      </w:tblGrid>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Pr="005563E6" w:rsidRDefault="0016697E" w:rsidP="0016697E">
      <w:pPr>
        <w:jc w:val="both"/>
        <w:rPr>
          <w:rFonts w:eastAsia="TimesNewRomanPSMT"/>
          <w:b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5D7D0A" w:rsidRDefault="005D7D0A" w:rsidP="0016697E">
      <w:pPr>
        <w:jc w:val="both"/>
        <w:rPr>
          <w:rFonts w:ascii="Arial" w:eastAsia="TimesNewRomanPSMT" w:hAnsi="Arial" w:cs="Arial"/>
          <w:b/>
          <w:bCs/>
          <w:lang w:val="ru-RU"/>
        </w:rPr>
      </w:pPr>
    </w:p>
    <w:p w:rsidR="005C725F" w:rsidRDefault="005C725F"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lang w:val="sr-Cyrl-CS"/>
        </w:rPr>
      </w:pPr>
    </w:p>
    <w:p w:rsidR="005C725F" w:rsidRPr="005C725F" w:rsidRDefault="005C725F" w:rsidP="0016697E">
      <w:pPr>
        <w:jc w:val="both"/>
        <w:rPr>
          <w:rFonts w:ascii="Arial" w:hAnsi="Arial" w:cs="Arial"/>
          <w:b/>
          <w:bCs/>
          <w:i/>
          <w:iCs/>
          <w:sz w:val="20"/>
          <w:szCs w:val="20"/>
          <w:lang w:val="sr-Cyrl-CS"/>
        </w:rPr>
      </w:pPr>
    </w:p>
    <w:p w:rsidR="006F6F85" w:rsidRPr="00746A2C" w:rsidRDefault="0016697E" w:rsidP="00815C5F">
      <w:pPr>
        <w:pStyle w:val="ListParagraph"/>
        <w:numPr>
          <w:ilvl w:val="0"/>
          <w:numId w:val="14"/>
        </w:numPr>
        <w:tabs>
          <w:tab w:val="left" w:pos="360"/>
        </w:tabs>
        <w:spacing w:line="240" w:lineRule="auto"/>
        <w:jc w:val="both"/>
        <w:rPr>
          <w:rFonts w:ascii="Arial" w:hAnsi="Arial" w:cs="Arial"/>
          <w:bCs/>
          <w:color w:val="auto"/>
        </w:rPr>
      </w:pPr>
      <w:r w:rsidRPr="005563E6">
        <w:rPr>
          <w:rFonts w:ascii="Arial" w:eastAsia="TimesNewRomanPSMT" w:hAnsi="Arial" w:cs="Arial"/>
          <w:b/>
          <w:bCs/>
          <w:i/>
        </w:rPr>
        <w:lastRenderedPageBreak/>
        <w:t>ОПИС ПРЕДМЕТА НАБАВКЕ</w:t>
      </w:r>
      <w:r w:rsidRPr="005563E6">
        <w:rPr>
          <w:rFonts w:ascii="Arial" w:eastAsia="TimesNewRomanPSMT" w:hAnsi="Arial" w:cs="Arial"/>
          <w:b/>
          <w:bCs/>
          <w:lang w:val="sr-Cyrl-CS"/>
        </w:rPr>
        <w:t>:</w:t>
      </w:r>
      <w:r w:rsidR="00D60F5C" w:rsidRPr="00D60F5C">
        <w:rPr>
          <w:rFonts w:ascii="Arial" w:hAnsi="Arial" w:cs="Arial"/>
          <w:bCs/>
          <w:lang w:val="sr-Cyrl-CS"/>
        </w:rPr>
        <w:t xml:space="preserve"> </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F11E54">
        <w:rPr>
          <w:rFonts w:ascii="Arial" w:hAnsi="Arial" w:cs="Arial"/>
          <w:lang w:val="sr-Cyrl-CS"/>
        </w:rPr>
        <w:t>7</w:t>
      </w:r>
      <w:r w:rsidR="00B909D2" w:rsidRPr="00746A2C">
        <w:rPr>
          <w:rFonts w:ascii="Arial" w:hAnsi="Arial" w:cs="Arial"/>
          <w:color w:val="auto"/>
          <w:lang w:val="sr-Cyrl-CS"/>
        </w:rPr>
        <w:t>/1</w:t>
      </w:r>
      <w:r w:rsidR="00630B4C">
        <w:rPr>
          <w:rFonts w:ascii="Arial" w:hAnsi="Arial" w:cs="Arial"/>
          <w:color w:val="auto"/>
          <w:lang w:val="sr-Cyrl-CS"/>
        </w:rPr>
        <w:t>9</w:t>
      </w:r>
      <w:r w:rsidR="006833E9">
        <w:rPr>
          <w:rFonts w:ascii="Arial" w:hAnsi="Arial" w:cs="Arial"/>
          <w:bCs/>
          <w:lang w:val="sr-Cyrl-CS"/>
        </w:rPr>
        <w:t xml:space="preserve"> Набавка електроматеријала за ремонт јавне расвете на територији општине Баточина, са монтажом</w:t>
      </w:r>
      <w:r w:rsidR="00147084">
        <w:rPr>
          <w:rFonts w:ascii="Arial" w:hAnsi="Arial" w:cs="Arial"/>
          <w:bCs/>
          <w:lang w:val="sr-Cyrl-CS"/>
        </w:rPr>
        <w:t xml:space="preserve">, </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746A2C" w:rsidRPr="00746A2C">
        <w:rPr>
          <w:rFonts w:ascii="Arial" w:hAnsi="Arial" w:cs="Arial"/>
          <w:color w:val="auto"/>
          <w:lang w:val="ru-RU"/>
        </w:rPr>
        <w:t>1.1.</w:t>
      </w:r>
      <w:r w:rsidR="00630B4C">
        <w:rPr>
          <w:rFonts w:ascii="Arial" w:hAnsi="Arial" w:cs="Arial"/>
          <w:color w:val="auto"/>
          <w:lang w:val="ru-RU"/>
        </w:rPr>
        <w:t>3</w:t>
      </w:r>
      <w:r w:rsidR="00746A2C" w:rsidRPr="00746A2C">
        <w:rPr>
          <w:rFonts w:ascii="Arial" w:hAnsi="Arial" w:cs="Arial"/>
          <w:color w:val="auto"/>
          <w:lang w:val="ru-RU"/>
        </w:rPr>
        <w:t>/1</w:t>
      </w:r>
      <w:r w:rsidR="00630B4C">
        <w:rPr>
          <w:rFonts w:ascii="Arial" w:hAnsi="Arial" w:cs="Arial"/>
          <w:color w:val="auto"/>
          <w:lang w:val="ru-RU"/>
        </w:rPr>
        <w:t>9</w:t>
      </w:r>
      <w:r w:rsidR="00BD451C">
        <w:rPr>
          <w:rFonts w:ascii="Arial" w:hAnsi="Arial" w:cs="Arial"/>
          <w:color w:val="auto"/>
          <w:lang w:val="ru-RU"/>
        </w:rPr>
        <w:t>, за партију _____ (бр. партије)</w:t>
      </w:r>
    </w:p>
    <w:p w:rsidR="0016697E" w:rsidRDefault="0016697E" w:rsidP="0016697E">
      <w:pPr>
        <w:pStyle w:val="ListParagraph"/>
        <w:ind w:left="630"/>
        <w:jc w:val="both"/>
        <w:rPr>
          <w:rFonts w:ascii="Arial" w:eastAsia="TimesNewRomanPSMT" w:hAnsi="Arial" w:cs="Arial"/>
          <w:b/>
          <w:bCs/>
          <w:lang w:val="sr-Cyrl-CS"/>
        </w:rPr>
      </w:pPr>
    </w:p>
    <w:p w:rsidR="006F6F85" w:rsidRPr="008E4F9F" w:rsidRDefault="006F6F85" w:rsidP="0016697E">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50"/>
        <w:gridCol w:w="3365"/>
      </w:tblGrid>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2E2C97" w:rsidRPr="00746A2C" w:rsidRDefault="002E2C97" w:rsidP="002E2C97">
            <w:pPr>
              <w:jc w:val="both"/>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color w:val="FF0000"/>
                <w:lang w:val="ru-RU"/>
              </w:rPr>
            </w:pPr>
          </w:p>
          <w:p w:rsidR="002E2C97" w:rsidRPr="00746A2C" w:rsidRDefault="002E2C97" w:rsidP="002E2C97">
            <w:pPr>
              <w:jc w:val="both"/>
              <w:rPr>
                <w:rFonts w:ascii="Arial" w:eastAsia="TimesNewRomanPSMT" w:hAnsi="Arial" w:cs="Arial"/>
                <w:bCs/>
                <w:color w:val="FF0000"/>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2E2C97" w:rsidRPr="00746A2C" w:rsidRDefault="002E2C97" w:rsidP="002E2C97">
            <w:pPr>
              <w:jc w:val="both"/>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color w:val="FF0000"/>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2E2C97" w:rsidRPr="00746A2C" w:rsidRDefault="002E2C97" w:rsidP="00450044">
            <w:pPr>
              <w:jc w:val="both"/>
              <w:rPr>
                <w:rFonts w:ascii="Arial" w:eastAsia="TimesNewRomanPSMT" w:hAnsi="Arial" w:cs="Arial"/>
                <w:bCs/>
                <w:lang w:val="ru-RU"/>
              </w:rPr>
            </w:pPr>
            <w:r w:rsidRPr="00746A2C">
              <w:rPr>
                <w:rFonts w:ascii="Arial" w:eastAsia="TimesNewRomanPSMT" w:hAnsi="Arial" w:cs="Arial"/>
                <w:bCs/>
                <w:lang w:val="ru-RU"/>
              </w:rPr>
              <w:t xml:space="preserve">(не краћи од 45 дана од дана </w:t>
            </w:r>
            <w:r w:rsidR="00450044">
              <w:rPr>
                <w:rFonts w:ascii="Arial" w:eastAsia="TimesNewRomanPSMT" w:hAnsi="Arial" w:cs="Arial"/>
                <w:bCs/>
                <w:lang w:val="sr-Cyrl-CS"/>
              </w:rPr>
              <w:t>регистровања</w:t>
            </w:r>
            <w:r w:rsidRPr="00746A2C">
              <w:rPr>
                <w:rFonts w:ascii="Arial" w:eastAsia="TimesNewRomanPSMT" w:hAnsi="Arial" w:cs="Arial"/>
                <w:bCs/>
                <w:lang w:val="ru-RU"/>
              </w:rPr>
              <w:t xml:space="preserve"> фактуре</w:t>
            </w:r>
            <w:r w:rsidR="00450044">
              <w:rPr>
                <w:rFonts w:ascii="Arial" w:eastAsia="TimesNewRomanPSMT" w:hAnsi="Arial" w:cs="Arial"/>
                <w:bCs/>
                <w:lang w:val="ru-RU"/>
              </w:rPr>
              <w:t xml:space="preserve"> у ЦРФ</w:t>
            </w:r>
            <w:r w:rsidRPr="00746A2C">
              <w:rPr>
                <w:rFonts w:ascii="Arial" w:eastAsia="TimesNewRomanPSMT" w:hAnsi="Arial" w:cs="Arial"/>
                <w:bCs/>
                <w:lang w:val="ru-RU"/>
              </w:rPr>
              <w:t>)</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важења понуде</w:t>
            </w:r>
          </w:p>
          <w:p w:rsidR="002E2C97" w:rsidRPr="00746A2C" w:rsidRDefault="002E2C97" w:rsidP="002E2C97">
            <w:pPr>
              <w:jc w:val="both"/>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 xml:space="preserve">Рок </w:t>
            </w:r>
            <w:r w:rsidR="00BD451C">
              <w:rPr>
                <w:rFonts w:ascii="Arial" w:eastAsia="TimesNewRomanPSMT" w:hAnsi="Arial" w:cs="Arial"/>
                <w:bCs/>
                <w:lang w:val="ru-RU"/>
              </w:rPr>
              <w:t>реализације посла</w:t>
            </w:r>
          </w:p>
          <w:p w:rsidR="002E2C97" w:rsidRPr="00746A2C" w:rsidRDefault="002E2C97" w:rsidP="00C203E6">
            <w:pPr>
              <w:jc w:val="both"/>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rPr>
          <w:trHeight w:val="673"/>
        </w:trPr>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C203E6" w:rsidRDefault="002E2C97" w:rsidP="002E2C97">
            <w:pPr>
              <w:jc w:val="both"/>
              <w:rPr>
                <w:rFonts w:ascii="Arial" w:eastAsia="TimesNewRomanPSMT" w:hAnsi="Arial" w:cs="Arial"/>
                <w:bCs/>
              </w:rPr>
            </w:pPr>
            <w:r w:rsidRPr="00450044">
              <w:rPr>
                <w:rFonts w:ascii="Arial" w:eastAsia="TimesNewRomanPSMT" w:hAnsi="Arial" w:cs="Arial"/>
                <w:bCs/>
                <w:lang w:val="ru-RU"/>
              </w:rPr>
              <w:t xml:space="preserve">Гарантни </w:t>
            </w:r>
            <w:r w:rsidRPr="00450044">
              <w:rPr>
                <w:rFonts w:ascii="Arial" w:eastAsia="TimesNewRomanPSMT" w:hAnsi="Arial" w:cs="Arial"/>
                <w:bCs/>
              </w:rPr>
              <w:t>период</w:t>
            </w:r>
            <w:r w:rsidR="00C203E6">
              <w:rPr>
                <w:rFonts w:ascii="Arial" w:eastAsia="TimesNewRomanPSMT" w:hAnsi="Arial" w:cs="Arial"/>
                <w:bCs/>
              </w:rPr>
              <w:t xml:space="preserve"> </w:t>
            </w:r>
          </w:p>
          <w:p w:rsidR="002E2C97" w:rsidRPr="00746A2C" w:rsidRDefault="002E2C97" w:rsidP="002E2C97">
            <w:pPr>
              <w:jc w:val="both"/>
              <w:rPr>
                <w:rFonts w:ascii="Arial" w:eastAsia="TimesNewRomanPSMT" w:hAnsi="Arial" w:cs="Arial"/>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rPr>
            </w:pPr>
          </w:p>
        </w:tc>
      </w:tr>
    </w:tbl>
    <w:p w:rsidR="0016697E" w:rsidRPr="002E2C97" w:rsidRDefault="0016697E" w:rsidP="002E2C97">
      <w:pPr>
        <w:jc w:val="both"/>
        <w:rPr>
          <w:rFonts w:eastAsia="TimesNewRomanPSMT"/>
          <w:bCs/>
          <w:lang w:val="sr-Cyrl-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16697E" w:rsidRDefault="0016697E" w:rsidP="001669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6697E" w:rsidRDefault="0016697E" w:rsidP="0016697E">
      <w:pPr>
        <w:jc w:val="both"/>
        <w:rPr>
          <w:rFonts w:ascii="Arial" w:hAnsi="Arial" w:cs="Arial"/>
          <w:i/>
          <w:iCs/>
        </w:rPr>
      </w:pPr>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4126D" w:rsidRDefault="0016697E" w:rsidP="00B56084">
      <w:pPr>
        <w:jc w:val="both"/>
        <w:rPr>
          <w:rFonts w:ascii="Arial" w:hAnsi="Arial" w:cs="Arial"/>
          <w:i/>
          <w:iCs/>
          <w:lang w:val="sr-Cyrl-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7E5394" w:rsidRDefault="007E5394" w:rsidP="00B56084">
      <w:pPr>
        <w:jc w:val="both"/>
        <w:rPr>
          <w:rFonts w:ascii="Arial" w:hAnsi="Arial" w:cs="Arial"/>
          <w:i/>
          <w:iCs/>
          <w:lang w:val="sr-Cyrl-CS"/>
        </w:rPr>
      </w:pPr>
    </w:p>
    <w:p w:rsidR="007E5394" w:rsidRPr="00B56084" w:rsidRDefault="007E5394" w:rsidP="00B56084">
      <w:pPr>
        <w:jc w:val="both"/>
        <w:rPr>
          <w:rFonts w:ascii="Arial" w:hAnsi="Arial" w:cs="Arial"/>
          <w:i/>
          <w:iCs/>
          <w:lang w:val="sr-Cyrl-CS"/>
        </w:rPr>
      </w:pPr>
    </w:p>
    <w:p w:rsidR="006F6F85" w:rsidRDefault="006F6F85" w:rsidP="00DE7DE0">
      <w:pPr>
        <w:rPr>
          <w:rFonts w:ascii="Arial" w:hAnsi="Arial" w:cs="Arial"/>
          <w:b/>
          <w:bCs/>
          <w:lang w:val="ru-RU"/>
        </w:rPr>
      </w:pPr>
    </w:p>
    <w:p w:rsidR="00EC0C5B" w:rsidRDefault="00EC0C5B" w:rsidP="00F11E54">
      <w:pPr>
        <w:ind w:left="720"/>
        <w:jc w:val="right"/>
        <w:rPr>
          <w:rFonts w:ascii="Arial" w:hAnsi="Arial" w:cs="Arial"/>
          <w:b/>
          <w:bCs/>
          <w:iCs/>
          <w:sz w:val="28"/>
          <w:szCs w:val="28"/>
          <w:lang w:val="sr-Cyrl-CS"/>
        </w:rPr>
      </w:pPr>
    </w:p>
    <w:p w:rsidR="00F11E54" w:rsidRDefault="00F11E54" w:rsidP="00F11E54">
      <w:pPr>
        <w:jc w:val="both"/>
        <w:rPr>
          <w:rFonts w:ascii="Arial" w:hAnsi="Arial" w:cs="Arial"/>
          <w:i/>
          <w:iCs/>
          <w:lang w:val="sr-Cyrl-CS"/>
        </w:rPr>
      </w:pPr>
    </w:p>
    <w:p w:rsidR="001C2EF4" w:rsidRDefault="001C2EF4" w:rsidP="00DE7DE0">
      <w:pPr>
        <w:rPr>
          <w:rFonts w:ascii="Arial" w:hAnsi="Arial" w:cs="Arial"/>
          <w:b/>
          <w:bCs/>
          <w:lang w:val="ru-RU"/>
        </w:rPr>
      </w:pPr>
    </w:p>
    <w:p w:rsidR="00F11E54" w:rsidRPr="008402AA" w:rsidRDefault="00F11E54" w:rsidP="00DE7DE0">
      <w:pPr>
        <w:rPr>
          <w:rFonts w:ascii="Arial" w:hAnsi="Arial" w:cs="Arial"/>
          <w:b/>
          <w:bCs/>
        </w:rPr>
      </w:pPr>
    </w:p>
    <w:p w:rsidR="006F6F85" w:rsidRDefault="006F6F85" w:rsidP="006F6F85">
      <w:pPr>
        <w:jc w:val="right"/>
        <w:rPr>
          <w:rFonts w:ascii="Arial" w:hAnsi="Arial" w:cs="Arial"/>
          <w:b/>
          <w:bCs/>
          <w:i/>
          <w:iCs/>
          <w:sz w:val="28"/>
          <w:szCs w:val="28"/>
        </w:rPr>
      </w:pPr>
      <w:r>
        <w:rPr>
          <w:rFonts w:ascii="Arial" w:hAnsi="Arial" w:cs="Arial"/>
          <w:b/>
          <w:bCs/>
          <w:i/>
          <w:iCs/>
          <w:sz w:val="28"/>
          <w:szCs w:val="28"/>
        </w:rPr>
        <w:lastRenderedPageBreak/>
        <w:t>(ОБРАЗАЦ 2)</w:t>
      </w:r>
    </w:p>
    <w:p w:rsidR="00631F6C" w:rsidRPr="00631F6C" w:rsidRDefault="00631F6C" w:rsidP="008402AA">
      <w:pPr>
        <w:rPr>
          <w:rFonts w:ascii="Arial" w:hAnsi="Arial" w:cs="Arial"/>
          <w:b/>
          <w:bCs/>
          <w:i/>
          <w:iCs/>
          <w:sz w:val="28"/>
          <w:szCs w:val="28"/>
        </w:rPr>
      </w:pPr>
    </w:p>
    <w:p w:rsidR="006F6F85" w:rsidRPr="00EC0C5B" w:rsidRDefault="006F6F85" w:rsidP="006F6F85">
      <w:pPr>
        <w:jc w:val="center"/>
        <w:rPr>
          <w:rFonts w:ascii="Arial" w:hAnsi="Arial" w:cs="Arial"/>
          <w:b/>
          <w:bCs/>
          <w:i/>
          <w:iCs/>
          <w:sz w:val="28"/>
          <w:szCs w:val="28"/>
          <w:lang w:val="sr-Cyrl-CS"/>
        </w:rPr>
      </w:pPr>
      <w:r w:rsidRPr="00EC0C5B">
        <w:rPr>
          <w:rFonts w:ascii="Arial" w:hAnsi="Arial" w:cs="Arial"/>
          <w:b/>
          <w:bCs/>
          <w:i/>
          <w:iCs/>
          <w:sz w:val="28"/>
          <w:szCs w:val="28"/>
        </w:rPr>
        <w:t>ОБРАЗАЦ СТРУКТУРЕ ЦЕНЕ СА УПУТСТВОМ КАКО ДА СЕ ПОПУНИ</w:t>
      </w:r>
      <w:r w:rsidR="00F11E54" w:rsidRPr="00EC0C5B">
        <w:rPr>
          <w:rFonts w:ascii="Arial" w:hAnsi="Arial" w:cs="Arial"/>
          <w:b/>
          <w:bCs/>
          <w:i/>
          <w:iCs/>
          <w:sz w:val="28"/>
          <w:szCs w:val="28"/>
          <w:lang w:val="sr-Cyrl-CS"/>
        </w:rPr>
        <w:t xml:space="preserve"> ЗА ПАРТИЈУ 1-</w:t>
      </w:r>
      <w:r w:rsidR="00F11E54" w:rsidRPr="00EC0C5B">
        <w:rPr>
          <w:rFonts w:ascii="Arial" w:hAnsi="Arial" w:cs="Arial"/>
          <w:b/>
          <w:i/>
          <w:color w:val="auto"/>
          <w:lang w:val="sr-Cyrl-CS"/>
        </w:rPr>
        <w:t xml:space="preserve"> </w:t>
      </w:r>
      <w:r w:rsidR="00F11E54" w:rsidRPr="00EC0C5B">
        <w:rPr>
          <w:rFonts w:ascii="Arial" w:hAnsi="Arial" w:cs="Arial"/>
          <w:b/>
          <w:i/>
          <w:color w:val="auto"/>
          <w:sz w:val="28"/>
          <w:szCs w:val="28"/>
          <w:lang w:val="sr-Cyrl-CS"/>
        </w:rPr>
        <w:t>НАБАВКА ЕЛЕКТРОМАТЕРИЈАЛА ЗА РЕМОНТ ЈАВНЕ РАСВЕТЕ НА ТЕРИТОРИЈИ ОПШТИНЕ БАТОЧИНА, СА МОНТАЖОМ</w:t>
      </w:r>
    </w:p>
    <w:p w:rsidR="009B1C29" w:rsidRDefault="009B1C29" w:rsidP="009B1C29">
      <w:pPr>
        <w:jc w:val="both"/>
        <w:rPr>
          <w:rFonts w:ascii="Arial" w:hAnsi="Arial" w:cs="Arial"/>
          <w:lang w:val="sr-Cyrl-CS"/>
        </w:rPr>
      </w:pPr>
    </w:p>
    <w:p w:rsidR="00336C1B" w:rsidRPr="00336C1B" w:rsidRDefault="00336C1B" w:rsidP="009B1C29">
      <w:pPr>
        <w:jc w:val="both"/>
        <w:rPr>
          <w:rFonts w:ascii="Arial" w:hAnsi="Arial" w:cs="Arial"/>
          <w:lang w:val="sr-Cyrl-CS"/>
        </w:rPr>
      </w:pPr>
    </w:p>
    <w:p w:rsidR="009B1C29" w:rsidRPr="0006582C" w:rsidRDefault="009B1C29" w:rsidP="009B1C29">
      <w:pPr>
        <w:jc w:val="both"/>
        <w:rPr>
          <w:rFonts w:ascii="Arial" w:hAnsi="Arial" w:cs="Arial"/>
        </w:rPr>
      </w:pP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336C1B" w:rsidRDefault="00336C1B" w:rsidP="009B1C29">
      <w:pPr>
        <w:pStyle w:val="ListParagraph"/>
        <w:tabs>
          <w:tab w:val="left" w:pos="680"/>
        </w:tabs>
        <w:ind w:left="0"/>
        <w:jc w:val="both"/>
        <w:rPr>
          <w:rFonts w:ascii="Arial" w:eastAsia="TimesNewRomanPSMT" w:hAnsi="Arial" w:cs="Arial"/>
          <w:bCs/>
          <w:lang w:val="ru-RU"/>
        </w:rPr>
      </w:pPr>
    </w:p>
    <w:p w:rsidR="00004B2A" w:rsidRDefault="00004B2A" w:rsidP="00004B2A">
      <w:pPr>
        <w:jc w:val="both"/>
        <w:rPr>
          <w:rFonts w:ascii="Arial" w:hAnsi="Arial" w:cs="Arial"/>
          <w:b/>
          <w:lang w:val="sr-Cyrl-CS"/>
        </w:rPr>
      </w:pPr>
    </w:p>
    <w:p w:rsidR="009B1C29" w:rsidRPr="009B1C29" w:rsidRDefault="009B1C29" w:rsidP="009B1C29">
      <w:pPr>
        <w:pStyle w:val="ListParagraph"/>
        <w:tabs>
          <w:tab w:val="left" w:pos="680"/>
        </w:tabs>
        <w:ind w:left="0"/>
        <w:jc w:val="both"/>
        <w:rPr>
          <w:rFonts w:ascii="Arial" w:eastAsia="TimesNewRomanPSMT" w:hAnsi="Arial" w:cs="Arial"/>
          <w:bCs/>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p w:rsidR="0087366C" w:rsidRDefault="0087366C" w:rsidP="0087366C">
      <w:pPr>
        <w:rPr>
          <w:rFonts w:ascii="Arial" w:hAnsi="Arial" w:cs="Arial"/>
          <w:b/>
          <w:bCs/>
          <w:lang w:val="ru-RU"/>
        </w:rPr>
      </w:pPr>
    </w:p>
    <w:p w:rsidR="00926EC7" w:rsidRDefault="00926EC7" w:rsidP="0087366C">
      <w:pPr>
        <w:rPr>
          <w:rFonts w:ascii="Arial" w:hAnsi="Arial" w:cs="Arial"/>
          <w:b/>
          <w:bCs/>
          <w:lang w:val="ru-RU"/>
        </w:rPr>
      </w:pPr>
    </w:p>
    <w:tbl>
      <w:tblPr>
        <w:tblW w:w="10384" w:type="dxa"/>
        <w:jc w:val="center"/>
        <w:tblInd w:w="-1142" w:type="dxa"/>
        <w:tblLook w:val="0000"/>
      </w:tblPr>
      <w:tblGrid>
        <w:gridCol w:w="589"/>
        <w:gridCol w:w="4230"/>
        <w:gridCol w:w="827"/>
        <w:gridCol w:w="925"/>
        <w:gridCol w:w="1191"/>
        <w:gridCol w:w="1269"/>
        <w:gridCol w:w="1353"/>
      </w:tblGrid>
      <w:tr w:rsidR="00673182" w:rsidRPr="00727E96" w:rsidTr="00F162BB">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Опис</w:t>
            </w:r>
          </w:p>
          <w:p w:rsidR="00673182" w:rsidRDefault="00673182" w:rsidP="00F162BB">
            <w:pPr>
              <w:jc w:val="center"/>
              <w:rPr>
                <w:rFonts w:ascii="Arial" w:hAnsi="Arial" w:cs="Arial"/>
                <w:b/>
                <w:bCs/>
                <w:lang w:val="sr-Cyrl-CS"/>
              </w:rPr>
            </w:pP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Јед.</w:t>
            </w:r>
          </w:p>
          <w:p w:rsidR="00673182" w:rsidRDefault="00673182" w:rsidP="00F162BB">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Коли</w:t>
            </w:r>
          </w:p>
          <w:p w:rsidR="00673182" w:rsidRDefault="00673182" w:rsidP="00F162BB">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673182" w:rsidRPr="00727E96" w:rsidRDefault="00673182" w:rsidP="00F162BB">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673182" w:rsidRPr="00727E96" w:rsidRDefault="00673182" w:rsidP="00F162BB">
            <w:pPr>
              <w:jc w:val="center"/>
              <w:rPr>
                <w:rFonts w:ascii="Arial" w:hAnsi="Arial" w:cs="Arial"/>
                <w:b/>
                <w:bCs/>
                <w:lang w:val="sr-Cyrl-CS"/>
              </w:rPr>
            </w:pPr>
            <w:r w:rsidRPr="00727E96">
              <w:rPr>
                <w:rFonts w:ascii="Arial" w:hAnsi="Arial" w:cs="Arial"/>
                <w:b/>
                <w:bCs/>
                <w:sz w:val="22"/>
                <w:szCs w:val="22"/>
                <w:lang w:val="sr-Cyrl-CS"/>
              </w:rPr>
              <w:t>Јед. цена без</w:t>
            </w:r>
          </w:p>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пдв-а</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673182" w:rsidRDefault="00673182" w:rsidP="00F162BB">
            <w:pPr>
              <w:jc w:val="center"/>
              <w:rPr>
                <w:rFonts w:ascii="Arial" w:hAnsi="Arial" w:cs="Arial"/>
                <w:b/>
                <w:bCs/>
                <w:lang w:val="sr-Cyrl-CS"/>
              </w:rPr>
            </w:pPr>
            <w:r>
              <w:rPr>
                <w:rFonts w:ascii="Arial" w:hAnsi="Arial" w:cs="Arial"/>
                <w:b/>
                <w:bCs/>
                <w:sz w:val="22"/>
                <w:szCs w:val="22"/>
                <w:lang w:val="sr-Cyrl-CS"/>
              </w:rPr>
              <w:t>Јед.</w:t>
            </w:r>
          </w:p>
          <w:p w:rsidR="00673182" w:rsidRDefault="00673182" w:rsidP="00F162BB">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673182" w:rsidRPr="005531C4" w:rsidRDefault="00673182" w:rsidP="00F162BB">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 xml:space="preserve">УКУПНО </w:t>
            </w:r>
          </w:p>
          <w:p w:rsidR="00673182" w:rsidRDefault="00673182" w:rsidP="00F162BB">
            <w:pPr>
              <w:jc w:val="center"/>
              <w:rPr>
                <w:rFonts w:ascii="Arial" w:hAnsi="Arial" w:cs="Arial"/>
                <w:b/>
                <w:bCs/>
                <w:lang w:val="sr-Cyrl-CS"/>
              </w:rPr>
            </w:pPr>
            <w:r w:rsidRPr="00727E96">
              <w:rPr>
                <w:rFonts w:ascii="Arial" w:hAnsi="Arial" w:cs="Arial"/>
                <w:b/>
                <w:bCs/>
                <w:sz w:val="22"/>
                <w:szCs w:val="22"/>
                <w:lang w:val="sr-Cyrl-CS"/>
              </w:rPr>
              <w:t xml:space="preserve"> </w:t>
            </w:r>
          </w:p>
          <w:p w:rsidR="00673182" w:rsidRPr="00727E96" w:rsidRDefault="00673182" w:rsidP="00F162BB">
            <w:pPr>
              <w:jc w:val="center"/>
              <w:rPr>
                <w:rFonts w:ascii="Arial" w:hAnsi="Arial" w:cs="Arial"/>
                <w:b/>
                <w:bCs/>
                <w:lang w:val="sr-Cyrl-CS"/>
              </w:rPr>
            </w:pPr>
            <w:r>
              <w:rPr>
                <w:rFonts w:ascii="Arial" w:hAnsi="Arial" w:cs="Arial"/>
                <w:b/>
                <w:bCs/>
                <w:sz w:val="22"/>
                <w:szCs w:val="22"/>
                <w:lang w:val="sr-Cyrl-CS"/>
              </w:rPr>
              <w:t>(6)=3х4</w:t>
            </w: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rPr>
                <w:rFonts w:ascii="Arial" w:hAnsi="Arial" w:cs="Arial"/>
                <w:lang w:val="sr-Cyrl-CS"/>
              </w:rPr>
            </w:pPr>
            <w:r w:rsidRPr="00727E96">
              <w:rPr>
                <w:rFonts w:ascii="Arial" w:hAnsi="Arial" w:cs="Arial"/>
                <w:sz w:val="22"/>
                <w:szCs w:val="22"/>
                <w:lang w:val="sr-Cyrl-CS"/>
              </w:rPr>
              <w:t xml:space="preserve">Сијалице </w:t>
            </w:r>
            <w:r w:rsidRPr="00727E96">
              <w:rPr>
                <w:rFonts w:ascii="Arial" w:hAnsi="Arial" w:cs="Arial"/>
                <w:sz w:val="22"/>
                <w:szCs w:val="22"/>
                <w:lang w:val="sr-Latn-CS"/>
              </w:rPr>
              <w:t xml:space="preserve">Na </w:t>
            </w:r>
            <w:r w:rsidRPr="00727E96">
              <w:rPr>
                <w:rFonts w:ascii="Arial" w:hAnsi="Arial" w:cs="Arial"/>
                <w:sz w:val="22"/>
                <w:szCs w:val="22"/>
                <w:lang w:val="sr-Cyrl-CS"/>
              </w:rPr>
              <w:t xml:space="preserve">110 </w:t>
            </w:r>
            <w:r w:rsidRPr="00727E96">
              <w:rPr>
                <w:rFonts w:ascii="Arial" w:hAnsi="Arial" w:cs="Arial"/>
                <w:sz w:val="22"/>
                <w:szCs w:val="22"/>
                <w:lang w:val="sr-Latn-CS"/>
              </w:rPr>
              <w:t>W SON-H E27 Philips</w:t>
            </w:r>
            <w:r>
              <w:rPr>
                <w:rFonts w:ascii="Arial" w:hAnsi="Arial" w:cs="Arial"/>
                <w:sz w:val="22"/>
                <w:szCs w:val="22"/>
                <w:lang w:val="sr-Latn-CS"/>
              </w:rPr>
              <w:t xml:space="preserve"> </w:t>
            </w:r>
            <w:r>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E433AE" w:rsidP="00F162BB">
            <w:pPr>
              <w:jc w:val="right"/>
              <w:rPr>
                <w:rFonts w:ascii="Arial" w:hAnsi="Arial" w:cs="Arial"/>
              </w:rPr>
            </w:pPr>
            <w:r>
              <w:rPr>
                <w:rFonts w:ascii="Arial" w:hAnsi="Arial" w:cs="Arial"/>
                <w:sz w:val="22"/>
                <w:szCs w:val="22"/>
              </w:rPr>
              <w:t>22</w:t>
            </w:r>
            <w:r w:rsidR="00673182">
              <w:rPr>
                <w:rFonts w:ascii="Arial" w:hAnsi="Arial" w:cs="Arial"/>
                <w:sz w:val="22"/>
                <w:szCs w:val="22"/>
                <w:lang w:val="sr-Cyrl-CS"/>
              </w:rPr>
              <w:t>0</w:t>
            </w:r>
            <w:r w:rsidR="00673182"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 xml:space="preserve">     </w:t>
            </w: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180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673182" w:rsidRPr="00B74EA8" w:rsidRDefault="00673182" w:rsidP="00F162BB">
            <w:pPr>
              <w:rPr>
                <w:rFonts w:ascii="Arial" w:hAnsi="Arial" w:cs="Arial"/>
                <w:lang w:val="sr-Cyrl-CS"/>
              </w:rPr>
            </w:pPr>
            <w:r w:rsidRPr="00727E96">
              <w:rPr>
                <w:rFonts w:ascii="Arial" w:hAnsi="Arial" w:cs="Arial"/>
                <w:sz w:val="22"/>
                <w:szCs w:val="22"/>
                <w:lang w:val="sr-Latn-CS"/>
              </w:rPr>
              <w:t>O</w:t>
            </w:r>
            <w:r w:rsidRPr="00727E96">
              <w:rPr>
                <w:rFonts w:ascii="Arial" w:hAnsi="Arial" w:cs="Arial"/>
                <w:sz w:val="22"/>
                <w:szCs w:val="22"/>
                <w:lang w:val="sr-Cyrl-CS"/>
              </w:rPr>
              <w:t xml:space="preserve">сигурач </w:t>
            </w:r>
            <w:r w:rsidRPr="00727E96">
              <w:rPr>
                <w:rFonts w:ascii="Arial" w:hAnsi="Arial" w:cs="Arial"/>
                <w:sz w:val="22"/>
                <w:szCs w:val="22"/>
                <w:lang w:val="sr-Latn-CS"/>
              </w:rPr>
              <w:t xml:space="preserve"> NV</w:t>
            </w:r>
            <w:r>
              <w:rPr>
                <w:rFonts w:ascii="Arial" w:hAnsi="Arial" w:cs="Arial"/>
                <w:sz w:val="22"/>
                <w:szCs w:val="22"/>
                <w:lang w:val="sr-Cyrl-CS"/>
              </w:rPr>
              <w:t>00</w:t>
            </w:r>
            <w:r w:rsidRPr="00727E96">
              <w:rPr>
                <w:rFonts w:ascii="Arial" w:hAnsi="Arial" w:cs="Arial"/>
                <w:sz w:val="22"/>
                <w:szCs w:val="22"/>
                <w:lang w:val="sr-Latn-CS"/>
              </w:rPr>
              <w:t>-</w:t>
            </w:r>
            <w:r>
              <w:rPr>
                <w:rFonts w:ascii="Arial" w:hAnsi="Arial" w:cs="Arial"/>
                <w:sz w:val="22"/>
                <w:szCs w:val="22"/>
                <w:lang w:val="sr-Cyrl-CS"/>
              </w:rPr>
              <w:t>63</w:t>
            </w:r>
            <w:r w:rsidRPr="00727E96">
              <w:rPr>
                <w:rFonts w:ascii="Arial" w:hAnsi="Arial" w:cs="Arial"/>
                <w:sz w:val="22"/>
                <w:szCs w:val="22"/>
                <w:lang w:val="sr-Latn-CS"/>
              </w:rPr>
              <w:t>A</w:t>
            </w:r>
            <w:r>
              <w:rPr>
                <w:rFonts w:ascii="Arial" w:hAnsi="Arial" w:cs="Arial"/>
                <w:sz w:val="22"/>
                <w:szCs w:val="22"/>
                <w:lang w:val="sr-Cyrl-CS"/>
              </w:rPr>
              <w:t xml:space="preserve"> или одговарајући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осигурача</w:t>
            </w:r>
            <w:r>
              <w:rPr>
                <w:rFonts w:ascii="Arial" w:hAnsi="Arial" w:cs="Arial"/>
                <w:sz w:val="22"/>
                <w:szCs w:val="22"/>
                <w:lang w:val="sr-Cyrl-CS"/>
              </w:rPr>
              <w:t xml:space="preserve">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673182" w:rsidRPr="008807E5" w:rsidRDefault="00673182" w:rsidP="00F162BB">
            <w:pPr>
              <w:rPr>
                <w:rFonts w:ascii="Arial" w:hAnsi="Arial" w:cs="Arial"/>
                <w:lang w:val="sr-Cyrl-CS"/>
              </w:rPr>
            </w:pPr>
            <w:r>
              <w:rPr>
                <w:rFonts w:ascii="Arial" w:hAnsi="Arial" w:cs="Arial"/>
                <w:sz w:val="22"/>
                <w:szCs w:val="22"/>
                <w:lang w:val="sr-Cyrl-CS"/>
              </w:rPr>
              <w:t>Грло Е27+</w:t>
            </w:r>
            <w:r w:rsidRPr="00727E96">
              <w:rPr>
                <w:rFonts w:ascii="Arial" w:hAnsi="Arial" w:cs="Arial"/>
                <w:sz w:val="22"/>
                <w:szCs w:val="22"/>
                <w:lang w:val="sr-Cyrl-CS"/>
              </w:rPr>
              <w:t xml:space="preserve">држач </w:t>
            </w:r>
            <w:r>
              <w:rPr>
                <w:rFonts w:ascii="Arial" w:hAnsi="Arial" w:cs="Arial"/>
                <w:sz w:val="22"/>
                <w:szCs w:val="22"/>
                <w:lang w:val="sr-Cyrl-CS"/>
              </w:rPr>
              <w:t xml:space="preserve">арт. 130 </w:t>
            </w:r>
            <w:r w:rsidRPr="00727E96">
              <w:rPr>
                <w:rFonts w:ascii="Arial" w:hAnsi="Arial" w:cs="Arial"/>
                <w:sz w:val="22"/>
                <w:szCs w:val="22"/>
                <w:lang w:val="sr-Latn-CS"/>
              </w:rPr>
              <w:t>Nopal</w:t>
            </w:r>
            <w:r>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Замена грла Е27 </w:t>
            </w:r>
            <w:r>
              <w:rPr>
                <w:rFonts w:ascii="Arial" w:hAnsi="Arial" w:cs="Arial"/>
                <w:sz w:val="22"/>
                <w:szCs w:val="22"/>
                <w:lang w:val="sr-Cyrl-CS"/>
              </w:rPr>
              <w:t>са држачем</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lang w:val="sr-Cyrl-CS"/>
              </w:rPr>
            </w:pPr>
            <w:r>
              <w:rPr>
                <w:rFonts w:ascii="Arial" w:hAnsi="Arial" w:cs="Arial"/>
                <w:sz w:val="22"/>
                <w:szCs w:val="22"/>
                <w:lang w:val="sr-Cyrl-CS"/>
              </w:rPr>
              <w:t>80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клеме</w:t>
            </w:r>
            <w:r w:rsidRPr="00727E96">
              <w:rPr>
                <w:rFonts w:ascii="Arial" w:hAnsi="Arial" w:cs="Arial"/>
                <w:sz w:val="22"/>
                <w:szCs w:val="22"/>
              </w:rPr>
              <w:t xml:space="preserve"> (Al-</w:t>
            </w:r>
            <w:r>
              <w:rPr>
                <w:rFonts w:ascii="Arial" w:hAnsi="Arial" w:cs="Arial"/>
                <w:sz w:val="22"/>
                <w:szCs w:val="22"/>
                <w:lang w:val="sr-Cyrl-CS"/>
              </w:rPr>
              <w:t>А</w:t>
            </w:r>
            <w:r w:rsidRPr="00727E96">
              <w:rPr>
                <w:rFonts w:ascii="Arial" w:hAnsi="Arial" w:cs="Arial"/>
                <w:sz w:val="22"/>
                <w:szCs w:val="22"/>
              </w:rPr>
              <w:t xml:space="preserve">l </w:t>
            </w:r>
            <w:r w:rsidRPr="00727E96">
              <w:rPr>
                <w:rFonts w:ascii="Arial" w:hAnsi="Arial" w:cs="Arial"/>
                <w:sz w:val="22"/>
                <w:szCs w:val="22"/>
                <w:lang w:val="sr-Cyrl-CS"/>
              </w:rPr>
              <w:t>или</w:t>
            </w:r>
            <w:r w:rsidRPr="00727E96">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Пригушница 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lang w:val="sr-Cyrl-CS"/>
              </w:rPr>
            </w:pPr>
            <w:r>
              <w:rPr>
                <w:rFonts w:ascii="Arial" w:hAnsi="Arial" w:cs="Arial"/>
                <w:sz w:val="22"/>
                <w:szCs w:val="22"/>
                <w:lang w:val="sr-Cyrl-CS"/>
              </w:rPr>
              <w:t>30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пригушнице</w:t>
            </w:r>
            <w:r>
              <w:rPr>
                <w:rFonts w:ascii="Arial" w:hAnsi="Arial" w:cs="Arial"/>
                <w:sz w:val="22"/>
                <w:szCs w:val="22"/>
                <w:lang w:val="sr-Cyrl-CS"/>
              </w:rPr>
              <w:t xml:space="preserve"> </w:t>
            </w:r>
            <w:r w:rsidRPr="00727E96">
              <w:rPr>
                <w:rFonts w:ascii="Arial" w:hAnsi="Arial" w:cs="Arial"/>
                <w:sz w:val="22"/>
                <w:szCs w:val="22"/>
                <w:lang w:val="sr-Cyrl-CS"/>
              </w:rPr>
              <w:t xml:space="preserve">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30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rPr>
            </w:pPr>
            <w:r w:rsidRPr="00727E96">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50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Latn-CS"/>
              </w:rPr>
            </w:pPr>
            <w:r w:rsidRPr="00727E96">
              <w:rPr>
                <w:rFonts w:ascii="Arial" w:hAnsi="Arial" w:cs="Arial"/>
                <w:sz w:val="22"/>
                <w:szCs w:val="22"/>
                <w:lang w:val="sr-Cyrl-CS"/>
              </w:rPr>
              <w:t>Фото реле са Сондом ЕТ</w:t>
            </w:r>
            <w:r w:rsidRPr="00727E96">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sidRPr="00727E96">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rPr>
                <w:rFonts w:ascii="Arial" w:hAnsi="Arial" w:cs="Arial"/>
                <w:lang w:val="sr-Cyrl-CS"/>
              </w:rPr>
            </w:pPr>
            <w:r w:rsidRPr="00727E96">
              <w:rPr>
                <w:rFonts w:ascii="Arial" w:hAnsi="Arial" w:cs="Arial"/>
                <w:sz w:val="22"/>
                <w:szCs w:val="22"/>
                <w:lang w:val="sr-Cyrl-CS"/>
              </w:rPr>
              <w:t xml:space="preserve">Замена фото </w:t>
            </w:r>
            <w:r>
              <w:rPr>
                <w:rFonts w:ascii="Arial" w:hAnsi="Arial" w:cs="Arial"/>
                <w:sz w:val="22"/>
                <w:szCs w:val="22"/>
                <w:lang w:val="sr-Cyrl-CS"/>
              </w:rPr>
              <w:t>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r>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rPr>
                <w:rFonts w:ascii="Arial" w:hAnsi="Arial" w:cs="Arial"/>
                <w:lang w:val="sr-Latn-CS"/>
              </w:rPr>
            </w:pPr>
            <w:r>
              <w:rPr>
                <w:rFonts w:ascii="Arial" w:hAnsi="Arial" w:cs="Arial"/>
                <w:sz w:val="22"/>
                <w:szCs w:val="22"/>
                <w:lang w:val="sr-Cyrl-CS"/>
              </w:rPr>
              <w:t xml:space="preserve">Кабал </w:t>
            </w:r>
            <w:r>
              <w:rPr>
                <w:rFonts w:ascii="Arial" w:hAnsi="Arial" w:cs="Arial"/>
                <w:sz w:val="22"/>
                <w:szCs w:val="22"/>
                <w:lang w:val="sr-Latn-CS"/>
              </w:rPr>
              <w:t>X00-A 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673182" w:rsidRPr="008807E5" w:rsidRDefault="00673182" w:rsidP="00F162BB">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E433AE" w:rsidP="00F162BB">
            <w:pPr>
              <w:jc w:val="right"/>
              <w:rPr>
                <w:rFonts w:ascii="Arial" w:hAnsi="Arial" w:cs="Arial"/>
                <w:lang w:val="sr-Cyrl-CS"/>
              </w:rPr>
            </w:pPr>
            <w:r>
              <w:rPr>
                <w:rFonts w:ascii="Arial" w:hAnsi="Arial" w:cs="Arial"/>
                <w:sz w:val="22"/>
                <w:szCs w:val="22"/>
              </w:rPr>
              <w:t>4</w:t>
            </w:r>
            <w:r w:rsidR="00673182">
              <w:rPr>
                <w:rFonts w:ascii="Arial" w:hAnsi="Arial" w:cs="Arial"/>
                <w:sz w:val="22"/>
                <w:szCs w:val="22"/>
                <w:lang w:val="sr-Cyrl-CS"/>
              </w:rPr>
              <w:t>00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Pr="0095561B" w:rsidRDefault="00673182" w:rsidP="00F162BB">
            <w:pPr>
              <w:jc w:val="right"/>
              <w:rPr>
                <w:rFonts w:ascii="Arial" w:hAnsi="Arial" w:cs="Arial"/>
                <w:lang w:val="sr-Cyrl-CS"/>
              </w:rPr>
            </w:pPr>
            <w:r>
              <w:rPr>
                <w:rFonts w:ascii="Arial" w:hAnsi="Arial" w:cs="Arial"/>
                <w:sz w:val="22"/>
                <w:szCs w:val="22"/>
                <w:lang w:val="sr-Cyrl-CS"/>
              </w:rPr>
              <w:t>16</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 xml:space="preserve">Постављање Кабла </w:t>
            </w:r>
            <w:r>
              <w:rPr>
                <w:rFonts w:ascii="Arial" w:hAnsi="Arial" w:cs="Arial"/>
                <w:sz w:val="22"/>
                <w:szCs w:val="22"/>
                <w:lang w:val="sr-Latn-CS"/>
              </w:rPr>
              <w:t>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673182" w:rsidRPr="0095561B" w:rsidRDefault="00673182" w:rsidP="00F162BB">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E433AE" w:rsidP="00F162BB">
            <w:pPr>
              <w:jc w:val="right"/>
              <w:rPr>
                <w:rFonts w:ascii="Arial" w:hAnsi="Arial" w:cs="Arial"/>
                <w:lang w:val="sr-Cyrl-CS"/>
              </w:rPr>
            </w:pPr>
            <w:r>
              <w:rPr>
                <w:rFonts w:ascii="Arial" w:hAnsi="Arial" w:cs="Arial"/>
                <w:sz w:val="22"/>
                <w:szCs w:val="22"/>
              </w:rPr>
              <w:t>4</w:t>
            </w:r>
            <w:r w:rsidR="00673182">
              <w:rPr>
                <w:rFonts w:ascii="Arial" w:hAnsi="Arial" w:cs="Arial"/>
                <w:sz w:val="22"/>
                <w:szCs w:val="22"/>
                <w:lang w:val="sr-Cyrl-CS"/>
              </w:rPr>
              <w:t>00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17</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Р-1.5 жица</w:t>
            </w:r>
          </w:p>
        </w:tc>
        <w:tc>
          <w:tcPr>
            <w:tcW w:w="827"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60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18</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Замена комплетне светиљке</w:t>
            </w:r>
          </w:p>
        </w:tc>
        <w:tc>
          <w:tcPr>
            <w:tcW w:w="827" w:type="dxa"/>
            <w:tcBorders>
              <w:top w:val="nil"/>
              <w:left w:val="nil"/>
              <w:bottom w:val="single" w:sz="4" w:space="0" w:color="auto"/>
              <w:right w:val="single" w:sz="4" w:space="0" w:color="auto"/>
            </w:tcBorders>
            <w:shd w:val="clear" w:color="auto" w:fill="auto"/>
            <w:noWrap/>
            <w:vAlign w:val="bottom"/>
          </w:tcPr>
          <w:p w:rsidR="00673182" w:rsidRPr="007450C8" w:rsidRDefault="00673182" w:rsidP="00F162BB">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27E96" w:rsidTr="00F162BB">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19</w:t>
            </w:r>
          </w:p>
        </w:tc>
        <w:tc>
          <w:tcPr>
            <w:tcW w:w="4230" w:type="dxa"/>
            <w:tcBorders>
              <w:top w:val="nil"/>
              <w:left w:val="nil"/>
              <w:bottom w:val="single" w:sz="4" w:space="0" w:color="auto"/>
              <w:right w:val="single" w:sz="4" w:space="0" w:color="auto"/>
            </w:tcBorders>
            <w:shd w:val="clear" w:color="auto" w:fill="auto"/>
            <w:noWrap/>
            <w:vAlign w:val="bottom"/>
          </w:tcPr>
          <w:p w:rsidR="00673182" w:rsidRDefault="00673182" w:rsidP="00F162BB">
            <w:pPr>
              <w:rPr>
                <w:rFonts w:ascii="Arial" w:hAnsi="Arial" w:cs="Arial"/>
                <w:lang w:val="sr-Cyrl-CS"/>
              </w:rPr>
            </w:pPr>
            <w:r>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673182" w:rsidRDefault="00673182" w:rsidP="00F162BB">
            <w:pPr>
              <w:jc w:val="right"/>
              <w:rPr>
                <w:rFonts w:ascii="Arial" w:hAnsi="Arial" w:cs="Arial"/>
                <w:lang w:val="sr-Cyrl-CS"/>
              </w:rPr>
            </w:pPr>
            <w:r>
              <w:rPr>
                <w:rFonts w:ascii="Arial" w:hAnsi="Arial" w:cs="Arial"/>
                <w:sz w:val="22"/>
                <w:szCs w:val="22"/>
                <w:lang w:val="sr-Cyrl-CS"/>
              </w:rPr>
              <w:t>30</w:t>
            </w:r>
          </w:p>
        </w:tc>
        <w:tc>
          <w:tcPr>
            <w:tcW w:w="1191"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673182" w:rsidRPr="00727E96" w:rsidRDefault="00673182" w:rsidP="00F162BB">
            <w:pPr>
              <w:jc w:val="right"/>
              <w:rPr>
                <w:rFonts w:ascii="Arial" w:hAnsi="Arial" w:cs="Arial"/>
              </w:rPr>
            </w:pPr>
          </w:p>
        </w:tc>
      </w:tr>
      <w:tr w:rsidR="00673182" w:rsidRPr="00746A2C" w:rsidTr="00F162BB">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673182" w:rsidRPr="007450C8" w:rsidRDefault="00673182" w:rsidP="00F162BB">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r w:rsidR="00673182"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673182" w:rsidRPr="00727E96" w:rsidRDefault="00673182" w:rsidP="00F162BB">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r w:rsidR="00673182"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673182" w:rsidRPr="00727E96" w:rsidRDefault="00673182"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673182" w:rsidRDefault="00673182" w:rsidP="00F162BB">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673182" w:rsidRPr="00746A2C" w:rsidRDefault="00673182" w:rsidP="00F162BB">
            <w:pPr>
              <w:jc w:val="right"/>
              <w:rPr>
                <w:rFonts w:ascii="Arial" w:hAnsi="Arial" w:cs="Arial"/>
                <w:b/>
                <w:bCs/>
              </w:rPr>
            </w:pPr>
          </w:p>
        </w:tc>
      </w:tr>
    </w:tbl>
    <w:p w:rsidR="00926EC7" w:rsidRDefault="00926EC7" w:rsidP="00DE7DE0">
      <w:pPr>
        <w:rPr>
          <w:rFonts w:ascii="Arial" w:hAnsi="Arial" w:cs="Arial"/>
          <w:b/>
          <w:bCs/>
        </w:rPr>
      </w:pPr>
    </w:p>
    <w:p w:rsidR="008402AA" w:rsidRPr="00673182" w:rsidRDefault="008402AA" w:rsidP="00DE7DE0">
      <w:pPr>
        <w:rPr>
          <w:rFonts w:ascii="Arial" w:hAnsi="Arial" w:cs="Arial"/>
          <w:b/>
          <w:bCs/>
        </w:rPr>
      </w:pPr>
    </w:p>
    <w:p w:rsidR="006F6F85" w:rsidRPr="00CC7A7E" w:rsidRDefault="006F6F85" w:rsidP="006F6F85">
      <w:pPr>
        <w:rPr>
          <w:rFonts w:ascii="Arial" w:hAnsi="Arial" w:cs="Arial"/>
          <w:b/>
          <w:bCs/>
          <w:iCs/>
          <w:lang w:val="sr-Cyrl-CS"/>
        </w:rPr>
      </w:pPr>
      <w:r w:rsidRPr="00CC7A7E">
        <w:rPr>
          <w:rFonts w:ascii="Arial" w:hAnsi="Arial" w:cs="Arial"/>
          <w:b/>
          <w:bCs/>
          <w:iCs/>
          <w:lang w:val="sr-Cyrl-CS"/>
        </w:rPr>
        <w:lastRenderedPageBreak/>
        <w:t>Упутство за попуњавање обрасца структуре цене:</w:t>
      </w:r>
    </w:p>
    <w:p w:rsidR="006F6F85" w:rsidRDefault="006F6F85" w:rsidP="006F6F85">
      <w:pPr>
        <w:rPr>
          <w:rFonts w:ascii="Arial" w:hAnsi="Arial" w:cs="Arial"/>
          <w:b/>
          <w:bCs/>
          <w:i/>
          <w:iCs/>
          <w:sz w:val="28"/>
          <w:szCs w:val="28"/>
        </w:rPr>
      </w:pPr>
    </w:p>
    <w:p w:rsidR="008402AA" w:rsidRDefault="008402AA" w:rsidP="008402AA">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8402AA" w:rsidRDefault="008402AA" w:rsidP="008402AA">
      <w:pPr>
        <w:pStyle w:val="ListParagraph"/>
        <w:numPr>
          <w:ilvl w:val="0"/>
          <w:numId w:val="16"/>
        </w:numPr>
        <w:jc w:val="both"/>
        <w:rPr>
          <w:rFonts w:ascii="Arial" w:hAnsi="Arial" w:cs="Arial"/>
          <w:bCs/>
          <w:iCs/>
          <w:lang w:val="sr-Cyrl-CS"/>
        </w:rPr>
      </w:pPr>
      <w:r>
        <w:rPr>
          <w:rFonts w:ascii="Arial" w:hAnsi="Arial" w:cs="Arial"/>
          <w:bCs/>
          <w:iCs/>
          <w:lang w:val="sr-Cyrl-CS"/>
        </w:rPr>
        <w:t>У колони 4 уписати јединичну цену без обрачунатог пдв-а</w:t>
      </w:r>
    </w:p>
    <w:p w:rsidR="008402AA" w:rsidRPr="008402AA" w:rsidRDefault="008402AA" w:rsidP="008402AA">
      <w:pPr>
        <w:pStyle w:val="ListParagraph"/>
        <w:numPr>
          <w:ilvl w:val="0"/>
          <w:numId w:val="16"/>
        </w:numPr>
        <w:jc w:val="both"/>
        <w:rPr>
          <w:rFonts w:ascii="Arial" w:hAnsi="Arial" w:cs="Arial"/>
          <w:bCs/>
          <w:iCs/>
          <w:lang w:val="sr-Cyrl-CS"/>
        </w:rPr>
      </w:pPr>
      <w:r w:rsidRPr="008402AA">
        <w:rPr>
          <w:rFonts w:ascii="Arial" w:hAnsi="Arial" w:cs="Arial"/>
          <w:bCs/>
          <w:iCs/>
          <w:lang w:val="sr-Cyrl-CS"/>
        </w:rPr>
        <w:t xml:space="preserve">У колони 5 уписати </w:t>
      </w:r>
      <w:r w:rsidR="00EC3536">
        <w:rPr>
          <w:rFonts w:ascii="Arial" w:hAnsi="Arial" w:cs="Arial"/>
          <w:bCs/>
          <w:iCs/>
          <w:lang w:val="sr-Cyrl-CS"/>
        </w:rPr>
        <w:t>јединичну</w:t>
      </w:r>
      <w:r w:rsidRPr="008402AA">
        <w:rPr>
          <w:rFonts w:ascii="Arial" w:hAnsi="Arial" w:cs="Arial"/>
          <w:bCs/>
          <w:iCs/>
          <w:lang w:val="sr-Cyrl-CS"/>
        </w:rPr>
        <w:t xml:space="preserve"> цену </w:t>
      </w:r>
      <w:r w:rsidR="006F0659">
        <w:rPr>
          <w:rFonts w:ascii="Arial" w:hAnsi="Arial" w:cs="Arial"/>
          <w:bCs/>
          <w:iCs/>
          <w:lang w:val="sr-Cyrl-CS"/>
        </w:rPr>
        <w:t>са</w:t>
      </w:r>
      <w:r w:rsidRPr="008402AA">
        <w:rPr>
          <w:rFonts w:ascii="Arial" w:hAnsi="Arial" w:cs="Arial"/>
          <w:bCs/>
          <w:iCs/>
          <w:lang w:val="sr-Cyrl-CS"/>
        </w:rPr>
        <w:t xml:space="preserve"> обрачунат</w:t>
      </w:r>
      <w:r w:rsidR="006F0659">
        <w:rPr>
          <w:rFonts w:ascii="Arial" w:hAnsi="Arial" w:cs="Arial"/>
          <w:bCs/>
          <w:iCs/>
          <w:lang w:val="sr-Cyrl-CS"/>
        </w:rPr>
        <w:t>им</w:t>
      </w:r>
      <w:r w:rsidRPr="008402AA">
        <w:rPr>
          <w:rFonts w:ascii="Arial" w:hAnsi="Arial" w:cs="Arial"/>
          <w:bCs/>
          <w:iCs/>
          <w:lang w:val="sr-Cyrl-CS"/>
        </w:rPr>
        <w:t xml:space="preserve"> пдв-</w:t>
      </w:r>
      <w:r w:rsidR="006F0659">
        <w:rPr>
          <w:rFonts w:ascii="Arial" w:hAnsi="Arial" w:cs="Arial"/>
          <w:bCs/>
          <w:iCs/>
          <w:lang w:val="sr-Cyrl-CS"/>
        </w:rPr>
        <w:t>ом</w:t>
      </w:r>
      <w:r w:rsidRPr="008402AA">
        <w:rPr>
          <w:rFonts w:ascii="Arial" w:hAnsi="Arial" w:cs="Arial"/>
          <w:bCs/>
          <w:iCs/>
          <w:lang w:val="sr-Cyrl-CS"/>
        </w:rPr>
        <w:t xml:space="preserve"> </w:t>
      </w:r>
    </w:p>
    <w:p w:rsidR="008402AA" w:rsidRPr="008402AA" w:rsidRDefault="008402AA" w:rsidP="008402AA">
      <w:pPr>
        <w:pStyle w:val="ListParagraph"/>
        <w:numPr>
          <w:ilvl w:val="0"/>
          <w:numId w:val="16"/>
        </w:numPr>
        <w:jc w:val="both"/>
        <w:rPr>
          <w:rFonts w:ascii="Arial" w:hAnsi="Arial" w:cs="Arial"/>
          <w:bCs/>
          <w:iCs/>
          <w:lang w:val="sr-Cyrl-CS"/>
        </w:rPr>
      </w:pPr>
      <w:r w:rsidRPr="008402AA">
        <w:rPr>
          <w:rFonts w:ascii="Arial" w:hAnsi="Arial" w:cs="Arial"/>
          <w:bCs/>
          <w:iCs/>
          <w:lang w:val="sr-Cyrl-CS"/>
        </w:rPr>
        <w:t>У колони 6 уписати укупну цену без обрачунатог пдв-а (помножити (3) х (4))</w:t>
      </w:r>
    </w:p>
    <w:p w:rsidR="008402AA" w:rsidRDefault="008402AA" w:rsidP="008402AA">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обављеног посла ће се вршити у динарима,</w:t>
      </w:r>
    </w:p>
    <w:p w:rsidR="009B1C29" w:rsidRDefault="009B1C29" w:rsidP="009B1C29">
      <w:pPr>
        <w:pStyle w:val="ListParagraph"/>
        <w:jc w:val="both"/>
        <w:rPr>
          <w:rFonts w:ascii="Arial" w:hAnsi="Arial" w:cs="Arial"/>
          <w:bCs/>
          <w:iCs/>
          <w:lang w:val="sr-Cyrl-CS"/>
        </w:rPr>
      </w:pPr>
    </w:p>
    <w:p w:rsidR="00004B2A" w:rsidRPr="00667936" w:rsidRDefault="00004B2A" w:rsidP="009B1C29">
      <w:pPr>
        <w:pStyle w:val="ListParagraph"/>
        <w:jc w:val="both"/>
        <w:rPr>
          <w:rFonts w:ascii="Arial" w:hAnsi="Arial" w:cs="Arial"/>
          <w:bCs/>
          <w:iCs/>
          <w:lang w:val="sr-Cyrl-CS"/>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sidR="00B56084">
        <w:rPr>
          <w:rFonts w:ascii="Arial" w:eastAsia="TimesNewRomanPSMT" w:hAnsi="Arial" w:cs="Arial"/>
          <w:bCs/>
          <w:lang w:val="sr-Cyrl-CS"/>
        </w:rPr>
        <w:t xml:space="preserve">    </w:t>
      </w:r>
      <w:r w:rsidRPr="007133A7">
        <w:rPr>
          <w:rFonts w:ascii="Arial" w:eastAsia="TimesNewRomanPSMT" w:hAnsi="Arial" w:cs="Arial"/>
          <w:bCs/>
        </w:rPr>
        <w:t xml:space="preserve"> М. П. </w:t>
      </w: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00B56084">
        <w:rPr>
          <w:rFonts w:ascii="Arial" w:eastAsia="TimesNewRomanPS-BoldMT" w:hAnsi="Arial" w:cs="Arial"/>
          <w:b/>
          <w:bCs/>
          <w:i/>
          <w:iCs/>
          <w:color w:val="002060"/>
          <w:lang w:val="sr-Cyrl-CS"/>
        </w:rPr>
        <w:t xml:space="preserve">                </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BA4B8E" w:rsidRPr="00B236F9" w:rsidRDefault="00BA4B8E" w:rsidP="00BA4B8E">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A4B8E" w:rsidRPr="00B236F9" w:rsidRDefault="00BA4B8E" w:rsidP="00BA4B8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BA4B8E" w:rsidRDefault="00BA4B8E" w:rsidP="00BA4B8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E70F9" w:rsidRDefault="001E70F9" w:rsidP="00DE7DE0">
      <w:pPr>
        <w:rPr>
          <w:rFonts w:ascii="Arial" w:hAnsi="Arial" w:cs="Arial"/>
          <w:b/>
          <w:bCs/>
          <w:lang w:val="ru-RU"/>
        </w:rPr>
      </w:pPr>
    </w:p>
    <w:p w:rsidR="0095713A" w:rsidRDefault="0095713A" w:rsidP="00DE7DE0">
      <w:pPr>
        <w:rPr>
          <w:rFonts w:ascii="Arial" w:hAnsi="Arial" w:cs="Arial"/>
          <w:b/>
          <w:bCs/>
          <w:lang w:val="ru-RU"/>
        </w:rPr>
      </w:pPr>
    </w:p>
    <w:p w:rsidR="0014126D" w:rsidRDefault="0014126D" w:rsidP="00DE7DE0">
      <w:pPr>
        <w:rPr>
          <w:rFonts w:ascii="Arial" w:hAnsi="Arial" w:cs="Arial"/>
          <w:b/>
          <w:bCs/>
          <w:lang w:val="ru-RU"/>
        </w:rPr>
      </w:pPr>
    </w:p>
    <w:p w:rsidR="006833E9" w:rsidRDefault="006833E9"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E2B71" w:rsidRDefault="000E2B71"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Pr="008402AA" w:rsidRDefault="00336C1B" w:rsidP="00DE7DE0">
      <w:pPr>
        <w:rPr>
          <w:rFonts w:ascii="Arial" w:hAnsi="Arial" w:cs="Arial"/>
          <w:b/>
          <w:bCs/>
        </w:rPr>
      </w:pPr>
    </w:p>
    <w:p w:rsidR="00E82779" w:rsidRPr="00155BA1" w:rsidRDefault="00E82779" w:rsidP="00E82779">
      <w:pPr>
        <w:jc w:val="center"/>
        <w:rPr>
          <w:rFonts w:ascii="Arial" w:hAnsi="Arial" w:cs="Arial"/>
          <w:b/>
          <w:bCs/>
          <w:i/>
          <w:iCs/>
          <w:sz w:val="28"/>
          <w:szCs w:val="28"/>
          <w:lang w:val="sr-Cyrl-CS"/>
        </w:rPr>
      </w:pPr>
      <w:r w:rsidRPr="00155BA1">
        <w:rPr>
          <w:rFonts w:ascii="Arial" w:hAnsi="Arial" w:cs="Arial"/>
          <w:b/>
          <w:bCs/>
          <w:i/>
          <w:iCs/>
          <w:sz w:val="28"/>
          <w:szCs w:val="28"/>
        </w:rPr>
        <w:lastRenderedPageBreak/>
        <w:t>ОБРАЗАЦ СТРУКТУРЕ ЦЕНЕ СА УПУТСТВОМ КАКО ДА СЕ ПОПУНИ</w:t>
      </w:r>
      <w:r w:rsidRPr="00155BA1">
        <w:rPr>
          <w:rFonts w:ascii="Arial" w:hAnsi="Arial" w:cs="Arial"/>
          <w:b/>
          <w:bCs/>
          <w:i/>
          <w:iCs/>
          <w:sz w:val="28"/>
          <w:szCs w:val="28"/>
          <w:lang w:val="sr-Cyrl-CS"/>
        </w:rPr>
        <w:t xml:space="preserve"> ЗА ПАРТИЈУ 2-</w:t>
      </w:r>
      <w:r w:rsidRPr="00155BA1">
        <w:rPr>
          <w:rFonts w:ascii="Arial" w:hAnsi="Arial" w:cs="Arial"/>
          <w:b/>
          <w:i/>
          <w:color w:val="auto"/>
          <w:sz w:val="28"/>
          <w:szCs w:val="28"/>
          <w:lang w:val="sr-Cyrl-CS"/>
        </w:rPr>
        <w:t xml:space="preserve"> </w:t>
      </w:r>
      <w:r w:rsidR="00155BA1" w:rsidRPr="00155BA1">
        <w:rPr>
          <w:rFonts w:ascii="Arial" w:hAnsi="Arial" w:cs="Arial"/>
          <w:b/>
          <w:i/>
          <w:color w:val="auto"/>
          <w:sz w:val="28"/>
          <w:szCs w:val="28"/>
          <w:lang w:val="sr-Cyrl-CS"/>
        </w:rPr>
        <w:t xml:space="preserve">НАБАВКА УСЛУГЕ </w:t>
      </w:r>
      <w:r w:rsidRPr="00155BA1">
        <w:rPr>
          <w:rFonts w:ascii="Arial" w:hAnsi="Arial" w:cs="Arial"/>
          <w:b/>
          <w:i/>
          <w:color w:val="auto"/>
          <w:sz w:val="28"/>
          <w:szCs w:val="28"/>
          <w:lang w:val="sr-Cyrl-CS"/>
        </w:rPr>
        <w:t>ДЕМОНТАЖ</w:t>
      </w:r>
      <w:r w:rsidR="00155BA1" w:rsidRPr="00155BA1">
        <w:rPr>
          <w:rFonts w:ascii="Arial" w:hAnsi="Arial" w:cs="Arial"/>
          <w:b/>
          <w:i/>
          <w:color w:val="auto"/>
          <w:sz w:val="28"/>
          <w:szCs w:val="28"/>
          <w:lang w:val="sr-Cyrl-CS"/>
        </w:rPr>
        <w:t>Е</w:t>
      </w:r>
      <w:r w:rsidR="00147084" w:rsidRPr="00155BA1">
        <w:rPr>
          <w:rFonts w:ascii="Arial" w:hAnsi="Arial" w:cs="Arial"/>
          <w:b/>
          <w:i/>
          <w:color w:val="auto"/>
          <w:sz w:val="28"/>
          <w:szCs w:val="28"/>
          <w:lang w:val="sr-Cyrl-CS"/>
        </w:rPr>
        <w:t>, ПОПРАВК</w:t>
      </w:r>
      <w:r w:rsidR="00155BA1" w:rsidRPr="00155BA1">
        <w:rPr>
          <w:rFonts w:ascii="Arial" w:hAnsi="Arial" w:cs="Arial"/>
          <w:b/>
          <w:i/>
          <w:color w:val="auto"/>
          <w:sz w:val="28"/>
          <w:szCs w:val="28"/>
          <w:lang w:val="sr-Cyrl-CS"/>
        </w:rPr>
        <w:t>Е</w:t>
      </w:r>
      <w:r w:rsidRPr="00155BA1">
        <w:rPr>
          <w:rFonts w:ascii="Arial" w:hAnsi="Arial" w:cs="Arial"/>
          <w:b/>
          <w:i/>
          <w:color w:val="auto"/>
          <w:sz w:val="28"/>
          <w:szCs w:val="28"/>
          <w:lang w:val="sr-Cyrl-CS"/>
        </w:rPr>
        <w:t xml:space="preserve"> И МОНТАЖ</w:t>
      </w:r>
      <w:r w:rsidR="00155BA1" w:rsidRPr="00155BA1">
        <w:rPr>
          <w:rFonts w:ascii="Arial" w:hAnsi="Arial" w:cs="Arial"/>
          <w:b/>
          <w:i/>
          <w:color w:val="auto"/>
          <w:sz w:val="28"/>
          <w:szCs w:val="28"/>
          <w:lang w:val="sr-Cyrl-CS"/>
        </w:rPr>
        <w:t>Е</w:t>
      </w:r>
      <w:r w:rsidRPr="00155BA1">
        <w:rPr>
          <w:rFonts w:ascii="Arial" w:hAnsi="Arial" w:cs="Arial"/>
          <w:b/>
          <w:i/>
          <w:color w:val="auto"/>
          <w:sz w:val="28"/>
          <w:szCs w:val="28"/>
          <w:lang w:val="sr-Cyrl-CS"/>
        </w:rPr>
        <w:t xml:space="preserve"> НОВОГОДИШЊЕ РАСВЕТЕ</w:t>
      </w:r>
    </w:p>
    <w:p w:rsidR="00E82779" w:rsidRPr="00EC0C5B" w:rsidRDefault="00E82779" w:rsidP="00E82779">
      <w:pPr>
        <w:jc w:val="both"/>
        <w:rPr>
          <w:rFonts w:ascii="Arial" w:hAnsi="Arial" w:cs="Arial"/>
          <w:i/>
          <w:lang w:val="sr-Cyrl-CS"/>
        </w:rPr>
      </w:pPr>
    </w:p>
    <w:p w:rsidR="00E82779" w:rsidRPr="00336C1B" w:rsidRDefault="00E82779" w:rsidP="00E82779">
      <w:pPr>
        <w:jc w:val="both"/>
        <w:rPr>
          <w:rFonts w:ascii="Arial" w:hAnsi="Arial" w:cs="Arial"/>
          <w:lang w:val="sr-Cyrl-CS"/>
        </w:rPr>
      </w:pPr>
    </w:p>
    <w:p w:rsidR="00E82779" w:rsidRPr="0006582C" w:rsidRDefault="00E82779" w:rsidP="00E82779">
      <w:pPr>
        <w:jc w:val="both"/>
        <w:rPr>
          <w:rFonts w:ascii="Arial" w:hAnsi="Arial" w:cs="Arial"/>
        </w:rPr>
      </w:pPr>
    </w:p>
    <w:p w:rsidR="00E82779" w:rsidRDefault="00E82779" w:rsidP="00E8277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E82779" w:rsidRDefault="00E82779" w:rsidP="00E8277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E82779" w:rsidRDefault="00E82779" w:rsidP="00E82779">
      <w:pPr>
        <w:pStyle w:val="ListParagraph"/>
        <w:tabs>
          <w:tab w:val="left" w:pos="680"/>
        </w:tabs>
        <w:ind w:left="0"/>
        <w:jc w:val="both"/>
        <w:rPr>
          <w:rFonts w:ascii="Arial" w:eastAsia="TimesNewRomanPSMT" w:hAnsi="Arial" w:cs="Arial"/>
          <w:bCs/>
          <w:lang w:val="ru-RU"/>
        </w:rPr>
      </w:pPr>
    </w:p>
    <w:p w:rsidR="00E82779" w:rsidRDefault="00E82779" w:rsidP="00E82779">
      <w:pPr>
        <w:jc w:val="both"/>
        <w:rPr>
          <w:rFonts w:ascii="Arial" w:hAnsi="Arial" w:cs="Arial"/>
          <w:b/>
          <w:lang w:val="sr-Cyrl-CS"/>
        </w:rPr>
      </w:pPr>
    </w:p>
    <w:tbl>
      <w:tblPr>
        <w:tblW w:w="10384" w:type="dxa"/>
        <w:jc w:val="center"/>
        <w:tblInd w:w="-1142" w:type="dxa"/>
        <w:tblLook w:val="0000"/>
      </w:tblPr>
      <w:tblGrid>
        <w:gridCol w:w="589"/>
        <w:gridCol w:w="4230"/>
        <w:gridCol w:w="827"/>
        <w:gridCol w:w="925"/>
        <w:gridCol w:w="1191"/>
        <w:gridCol w:w="1269"/>
        <w:gridCol w:w="1353"/>
      </w:tblGrid>
      <w:tr w:rsidR="008402AA" w:rsidRPr="00727E96" w:rsidTr="00F162BB">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Опис</w:t>
            </w:r>
          </w:p>
          <w:p w:rsidR="008402AA" w:rsidRDefault="008402AA" w:rsidP="00F162BB">
            <w:pPr>
              <w:jc w:val="center"/>
              <w:rPr>
                <w:rFonts w:ascii="Arial" w:hAnsi="Arial" w:cs="Arial"/>
                <w:b/>
                <w:bCs/>
                <w:lang w:val="sr-Cyrl-CS"/>
              </w:rPr>
            </w:pP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Јед.</w:t>
            </w:r>
          </w:p>
          <w:p w:rsidR="008402AA" w:rsidRDefault="008402AA" w:rsidP="00F162BB">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Коли</w:t>
            </w:r>
          </w:p>
          <w:p w:rsidR="008402AA" w:rsidRDefault="008402AA" w:rsidP="00F162BB">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8402AA" w:rsidRPr="00727E96" w:rsidRDefault="008402AA" w:rsidP="00F162BB">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8402AA" w:rsidRPr="00727E96" w:rsidRDefault="008402AA" w:rsidP="00F162BB">
            <w:pPr>
              <w:jc w:val="center"/>
              <w:rPr>
                <w:rFonts w:ascii="Arial" w:hAnsi="Arial" w:cs="Arial"/>
                <w:b/>
                <w:bCs/>
                <w:lang w:val="sr-Cyrl-CS"/>
              </w:rPr>
            </w:pPr>
            <w:r w:rsidRPr="00727E96">
              <w:rPr>
                <w:rFonts w:ascii="Arial" w:hAnsi="Arial" w:cs="Arial"/>
                <w:b/>
                <w:bCs/>
                <w:sz w:val="22"/>
                <w:szCs w:val="22"/>
                <w:lang w:val="sr-Cyrl-CS"/>
              </w:rPr>
              <w:t>Јед. цена без</w:t>
            </w:r>
          </w:p>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пдв-а</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8402AA" w:rsidRDefault="008402AA" w:rsidP="00F162BB">
            <w:pPr>
              <w:jc w:val="center"/>
              <w:rPr>
                <w:rFonts w:ascii="Arial" w:hAnsi="Arial" w:cs="Arial"/>
                <w:b/>
                <w:bCs/>
                <w:lang w:val="sr-Cyrl-CS"/>
              </w:rPr>
            </w:pPr>
            <w:r>
              <w:rPr>
                <w:rFonts w:ascii="Arial" w:hAnsi="Arial" w:cs="Arial"/>
                <w:b/>
                <w:bCs/>
                <w:sz w:val="22"/>
                <w:szCs w:val="22"/>
                <w:lang w:val="sr-Cyrl-CS"/>
              </w:rPr>
              <w:t>Јед.</w:t>
            </w:r>
          </w:p>
          <w:p w:rsidR="008402AA" w:rsidRDefault="008402AA" w:rsidP="00F162BB">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8402AA" w:rsidRPr="005531C4" w:rsidRDefault="008402AA" w:rsidP="00F162BB">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 xml:space="preserve">УКУПНО </w:t>
            </w:r>
          </w:p>
          <w:p w:rsidR="008402AA" w:rsidRDefault="008402AA" w:rsidP="00F162BB">
            <w:pPr>
              <w:jc w:val="center"/>
              <w:rPr>
                <w:rFonts w:ascii="Arial" w:hAnsi="Arial" w:cs="Arial"/>
                <w:b/>
                <w:bCs/>
                <w:lang w:val="sr-Cyrl-CS"/>
              </w:rPr>
            </w:pPr>
            <w:r w:rsidRPr="00727E96">
              <w:rPr>
                <w:rFonts w:ascii="Arial" w:hAnsi="Arial" w:cs="Arial"/>
                <w:b/>
                <w:bCs/>
                <w:sz w:val="22"/>
                <w:szCs w:val="22"/>
                <w:lang w:val="sr-Cyrl-CS"/>
              </w:rPr>
              <w:t xml:space="preserve"> </w:t>
            </w:r>
          </w:p>
          <w:p w:rsidR="008402AA" w:rsidRPr="00727E96" w:rsidRDefault="008402AA" w:rsidP="00F162BB">
            <w:pPr>
              <w:jc w:val="center"/>
              <w:rPr>
                <w:rFonts w:ascii="Arial" w:hAnsi="Arial" w:cs="Arial"/>
                <w:b/>
                <w:bCs/>
                <w:lang w:val="sr-Cyrl-CS"/>
              </w:rPr>
            </w:pPr>
            <w:r>
              <w:rPr>
                <w:rFonts w:ascii="Arial" w:hAnsi="Arial" w:cs="Arial"/>
                <w:b/>
                <w:bCs/>
                <w:sz w:val="22"/>
                <w:szCs w:val="22"/>
                <w:lang w:val="sr-Cyrl-CS"/>
              </w:rPr>
              <w:t>(6)=3х4</w:t>
            </w: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Лед црево </w:t>
            </w:r>
            <w:r>
              <w:rPr>
                <w:rFonts w:ascii="Arial" w:hAnsi="Arial" w:cs="Arial"/>
                <w:sz w:val="22"/>
                <w:szCs w:val="22"/>
                <w:lang w:val="sr-Latn-CS"/>
              </w:rPr>
              <w:t>Mitea</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100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 xml:space="preserve">     </w:t>
            </w: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80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8402AA" w:rsidRPr="00FA240A" w:rsidRDefault="008402AA" w:rsidP="00F162BB">
            <w:pPr>
              <w:rPr>
                <w:rFonts w:ascii="Arial" w:hAnsi="Arial" w:cs="Arial"/>
              </w:rPr>
            </w:pPr>
            <w:r>
              <w:rPr>
                <w:rFonts w:ascii="Arial" w:hAnsi="Arial" w:cs="Arial"/>
                <w:sz w:val="22"/>
                <w:szCs w:val="22"/>
                <w:lang w:val="sr-Cyrl-CS"/>
              </w:rPr>
              <w:t xml:space="preserve">Везица 3.6х150 </w:t>
            </w:r>
            <w:r>
              <w:rPr>
                <w:rFonts w:ascii="Arial" w:hAnsi="Arial" w:cs="Arial"/>
                <w:sz w:val="22"/>
                <w:szCs w:val="22"/>
              </w:rPr>
              <w:t>BELA Fischer</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rPr>
              <w:t>1.500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Прикључни 2х0.75 </w:t>
            </w:r>
            <w:r>
              <w:rPr>
                <w:rFonts w:ascii="Arial" w:hAnsi="Arial" w:cs="Arial"/>
                <w:sz w:val="22"/>
                <w:szCs w:val="22"/>
              </w:rPr>
              <w:t>L</w:t>
            </w:r>
            <w:r>
              <w:rPr>
                <w:rFonts w:ascii="Arial" w:hAnsi="Arial" w:cs="Arial"/>
                <w:sz w:val="22"/>
                <w:szCs w:val="22"/>
                <w:lang w:val="sr-Cyrl-CS"/>
              </w:rPr>
              <w:t>=2</w:t>
            </w:r>
            <w:r>
              <w:rPr>
                <w:rFonts w:ascii="Arial" w:hAnsi="Arial" w:cs="Arial"/>
                <w:sz w:val="22"/>
                <w:szCs w:val="22"/>
              </w:rPr>
              <w:t>m</w:t>
            </w:r>
            <w:r>
              <w:rPr>
                <w:rFonts w:ascii="Arial" w:hAnsi="Arial" w:cs="Arial"/>
                <w:sz w:val="22"/>
                <w:szCs w:val="22"/>
                <w:lang w:val="sr-Cyrl-CS"/>
              </w:rPr>
              <w:t xml:space="preserve"> бели</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8402AA" w:rsidRPr="008807E5" w:rsidRDefault="008402AA" w:rsidP="00F162BB">
            <w:pPr>
              <w:rPr>
                <w:rFonts w:ascii="Arial" w:hAnsi="Arial" w:cs="Arial"/>
                <w:lang w:val="sr-Cyrl-CS"/>
              </w:rPr>
            </w:pPr>
            <w:r>
              <w:rPr>
                <w:rFonts w:ascii="Arial" w:hAnsi="Arial" w:cs="Arial"/>
                <w:sz w:val="22"/>
                <w:szCs w:val="22"/>
                <w:lang w:val="sr-Cyrl-CS"/>
              </w:rPr>
              <w:t xml:space="preserve">Монтажа новогодишњег украса </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40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Pr>
                <w:rFonts w:ascii="Arial" w:hAnsi="Arial" w:cs="Arial"/>
                <w:sz w:val="22"/>
                <w:szCs w:val="22"/>
                <w:lang w:val="sr-Cyrl-CS"/>
              </w:rPr>
              <w:t>Демонтажа новогодишњег украса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40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8402AA" w:rsidRPr="00FA240A" w:rsidRDefault="008402AA" w:rsidP="00F162BB">
            <w:pPr>
              <w:rPr>
                <w:rFonts w:ascii="Arial" w:hAnsi="Arial" w:cs="Arial"/>
                <w:lang w:val="sr-Cyrl-CS"/>
              </w:rPr>
            </w:pPr>
            <w:r>
              <w:rPr>
                <w:rFonts w:ascii="Arial" w:hAnsi="Arial" w:cs="Arial"/>
                <w:sz w:val="22"/>
                <w:szCs w:val="22"/>
                <w:lang w:val="sr-Cyrl-CS"/>
              </w:rPr>
              <w:t xml:space="preserve">Монтажа прикључне клеме </w:t>
            </w:r>
            <w:r w:rsidRPr="00727E96">
              <w:rPr>
                <w:rFonts w:ascii="Arial" w:hAnsi="Arial" w:cs="Arial"/>
                <w:sz w:val="22"/>
                <w:szCs w:val="22"/>
                <w:lang w:val="sr-Latn-CS"/>
              </w:rPr>
              <w:t>Fidos</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lang w:val="sr-Cyrl-CS"/>
              </w:rPr>
            </w:pPr>
            <w:r>
              <w:rPr>
                <w:rFonts w:ascii="Arial" w:hAnsi="Arial" w:cs="Arial"/>
                <w:sz w:val="22"/>
                <w:szCs w:val="22"/>
                <w:lang w:val="sr-Cyrl-CS"/>
              </w:rPr>
              <w:t>80</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27E96" w:rsidTr="00F162BB">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rPr>
                <w:rFonts w:ascii="Arial" w:hAnsi="Arial" w:cs="Arial"/>
                <w:lang w:val="sr-Cyrl-CS"/>
              </w:rPr>
            </w:pPr>
            <w:r>
              <w:rPr>
                <w:rFonts w:ascii="Arial" w:hAnsi="Arial" w:cs="Arial"/>
                <w:sz w:val="22"/>
                <w:szCs w:val="22"/>
                <w:lang w:val="sr-Cyrl-CS"/>
              </w:rPr>
              <w:t>Поправка украса</w:t>
            </w:r>
          </w:p>
        </w:tc>
        <w:tc>
          <w:tcPr>
            <w:tcW w:w="827"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8402AA" w:rsidRPr="00727E96" w:rsidRDefault="008402AA" w:rsidP="00F162BB">
            <w:pPr>
              <w:jc w:val="right"/>
              <w:rPr>
                <w:rFonts w:ascii="Arial" w:hAnsi="Arial" w:cs="Arial"/>
              </w:rPr>
            </w:pPr>
          </w:p>
        </w:tc>
      </w:tr>
      <w:tr w:rsidR="008402AA" w:rsidRPr="00746A2C" w:rsidTr="00F162BB">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8402AA" w:rsidRPr="007450C8" w:rsidRDefault="008402AA" w:rsidP="00F162BB">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r w:rsidR="008402AA"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402AA" w:rsidRPr="00727E96" w:rsidRDefault="008402AA" w:rsidP="00F162BB">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r w:rsidR="008402AA" w:rsidRPr="00746A2C" w:rsidTr="00F162BB">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402AA" w:rsidRPr="00727E96" w:rsidRDefault="008402AA" w:rsidP="00F162BB">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402AA" w:rsidRDefault="008402AA" w:rsidP="00F162BB">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402AA" w:rsidRPr="00746A2C" w:rsidRDefault="008402AA" w:rsidP="00F162BB">
            <w:pPr>
              <w:jc w:val="right"/>
              <w:rPr>
                <w:rFonts w:ascii="Arial" w:hAnsi="Arial" w:cs="Arial"/>
                <w:b/>
                <w:bCs/>
              </w:rPr>
            </w:pPr>
          </w:p>
        </w:tc>
      </w:tr>
    </w:tbl>
    <w:p w:rsidR="008402AA" w:rsidRDefault="008402AA" w:rsidP="008402AA">
      <w:pPr>
        <w:jc w:val="both"/>
        <w:rPr>
          <w:rFonts w:ascii="Arial" w:eastAsia="TimesNewRomanPS-BoldMT" w:hAnsi="Arial" w:cs="Arial"/>
          <w:b/>
          <w:bCs/>
          <w:i/>
          <w:iCs/>
          <w:color w:val="002060"/>
          <w:lang w:val="sr-Cyrl-CS"/>
        </w:rPr>
      </w:pPr>
    </w:p>
    <w:p w:rsidR="00E82779" w:rsidRPr="008402AA" w:rsidRDefault="00E82779" w:rsidP="00E82779">
      <w:pPr>
        <w:rPr>
          <w:rFonts w:ascii="Arial" w:hAnsi="Arial" w:cs="Arial"/>
          <w:b/>
          <w:bCs/>
        </w:rPr>
      </w:pPr>
    </w:p>
    <w:p w:rsidR="00E82779" w:rsidRPr="00CC7A7E" w:rsidRDefault="00E82779" w:rsidP="00E82779">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E82779" w:rsidRDefault="00E82779" w:rsidP="00E82779">
      <w:pPr>
        <w:rPr>
          <w:rFonts w:ascii="Arial" w:hAnsi="Arial" w:cs="Arial"/>
          <w:b/>
          <w:bCs/>
          <w:i/>
          <w:iCs/>
          <w:sz w:val="28"/>
          <w:szCs w:val="28"/>
        </w:rPr>
      </w:pPr>
    </w:p>
    <w:p w:rsidR="00E82779" w:rsidRDefault="00E82779" w:rsidP="00E82779">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E82779" w:rsidRDefault="00E82779" w:rsidP="00E82779">
      <w:pPr>
        <w:pStyle w:val="ListParagraph"/>
        <w:numPr>
          <w:ilvl w:val="0"/>
          <w:numId w:val="16"/>
        </w:numPr>
        <w:jc w:val="both"/>
        <w:rPr>
          <w:rFonts w:ascii="Arial" w:hAnsi="Arial" w:cs="Arial"/>
          <w:bCs/>
          <w:iCs/>
          <w:lang w:val="sr-Cyrl-CS"/>
        </w:rPr>
      </w:pPr>
      <w:r>
        <w:rPr>
          <w:rFonts w:ascii="Arial" w:hAnsi="Arial" w:cs="Arial"/>
          <w:bCs/>
          <w:iCs/>
          <w:lang w:val="sr-Cyrl-CS"/>
        </w:rPr>
        <w:t>У колони 4 уписати јединичну цену без обрачунатог пдв-а</w:t>
      </w:r>
    </w:p>
    <w:p w:rsidR="00E82779" w:rsidRPr="008402AA" w:rsidRDefault="00E82779" w:rsidP="008402AA">
      <w:pPr>
        <w:pStyle w:val="ListParagraph"/>
        <w:numPr>
          <w:ilvl w:val="0"/>
          <w:numId w:val="16"/>
        </w:numPr>
        <w:jc w:val="both"/>
        <w:rPr>
          <w:rFonts w:ascii="Arial" w:hAnsi="Arial" w:cs="Arial"/>
          <w:bCs/>
          <w:iCs/>
          <w:lang w:val="sr-Cyrl-CS"/>
        </w:rPr>
      </w:pPr>
      <w:r w:rsidRPr="008402AA">
        <w:rPr>
          <w:rFonts w:ascii="Arial" w:hAnsi="Arial" w:cs="Arial"/>
          <w:bCs/>
          <w:iCs/>
          <w:lang w:val="sr-Cyrl-CS"/>
        </w:rPr>
        <w:t xml:space="preserve">У колони 5 уписати </w:t>
      </w:r>
      <w:r w:rsidR="00EC3536">
        <w:rPr>
          <w:rFonts w:ascii="Arial" w:hAnsi="Arial" w:cs="Arial"/>
          <w:bCs/>
          <w:iCs/>
          <w:lang w:val="sr-Cyrl-CS"/>
        </w:rPr>
        <w:t>јединичну</w:t>
      </w:r>
      <w:r w:rsidRPr="008402AA">
        <w:rPr>
          <w:rFonts w:ascii="Arial" w:hAnsi="Arial" w:cs="Arial"/>
          <w:bCs/>
          <w:iCs/>
          <w:lang w:val="sr-Cyrl-CS"/>
        </w:rPr>
        <w:t xml:space="preserve"> цену </w:t>
      </w:r>
      <w:r w:rsidR="006F0659">
        <w:rPr>
          <w:rFonts w:ascii="Arial" w:hAnsi="Arial" w:cs="Arial"/>
          <w:bCs/>
          <w:iCs/>
          <w:lang w:val="sr-Cyrl-CS"/>
        </w:rPr>
        <w:t>са</w:t>
      </w:r>
      <w:r w:rsidRPr="008402AA">
        <w:rPr>
          <w:rFonts w:ascii="Arial" w:hAnsi="Arial" w:cs="Arial"/>
          <w:bCs/>
          <w:iCs/>
          <w:lang w:val="sr-Cyrl-CS"/>
        </w:rPr>
        <w:t xml:space="preserve"> обрачунат</w:t>
      </w:r>
      <w:r w:rsidR="006F0659">
        <w:rPr>
          <w:rFonts w:ascii="Arial" w:hAnsi="Arial" w:cs="Arial"/>
          <w:bCs/>
          <w:iCs/>
          <w:lang w:val="sr-Cyrl-CS"/>
        </w:rPr>
        <w:t>им</w:t>
      </w:r>
      <w:r w:rsidRPr="008402AA">
        <w:rPr>
          <w:rFonts w:ascii="Arial" w:hAnsi="Arial" w:cs="Arial"/>
          <w:bCs/>
          <w:iCs/>
          <w:lang w:val="sr-Cyrl-CS"/>
        </w:rPr>
        <w:t xml:space="preserve"> пдв-</w:t>
      </w:r>
      <w:r w:rsidR="006F0659">
        <w:rPr>
          <w:rFonts w:ascii="Arial" w:hAnsi="Arial" w:cs="Arial"/>
          <w:bCs/>
          <w:iCs/>
          <w:lang w:val="sr-Cyrl-CS"/>
        </w:rPr>
        <w:t>ом</w:t>
      </w:r>
      <w:r w:rsidRPr="008402AA">
        <w:rPr>
          <w:rFonts w:ascii="Arial" w:hAnsi="Arial" w:cs="Arial"/>
          <w:bCs/>
          <w:iCs/>
          <w:lang w:val="sr-Cyrl-CS"/>
        </w:rPr>
        <w:t xml:space="preserve"> </w:t>
      </w:r>
    </w:p>
    <w:p w:rsidR="00E82779" w:rsidRPr="008402AA" w:rsidRDefault="00E82779" w:rsidP="008402AA">
      <w:pPr>
        <w:pStyle w:val="ListParagraph"/>
        <w:numPr>
          <w:ilvl w:val="0"/>
          <w:numId w:val="16"/>
        </w:numPr>
        <w:jc w:val="both"/>
        <w:rPr>
          <w:rFonts w:ascii="Arial" w:hAnsi="Arial" w:cs="Arial"/>
          <w:bCs/>
          <w:iCs/>
          <w:lang w:val="sr-Cyrl-CS"/>
        </w:rPr>
      </w:pPr>
      <w:r w:rsidRPr="008402AA">
        <w:rPr>
          <w:rFonts w:ascii="Arial" w:hAnsi="Arial" w:cs="Arial"/>
          <w:bCs/>
          <w:iCs/>
          <w:lang w:val="sr-Cyrl-CS"/>
        </w:rPr>
        <w:t xml:space="preserve">У колони 6 уписати укупну цену </w:t>
      </w:r>
      <w:r w:rsidR="008402AA" w:rsidRPr="008402AA">
        <w:rPr>
          <w:rFonts w:ascii="Arial" w:hAnsi="Arial" w:cs="Arial"/>
          <w:bCs/>
          <w:iCs/>
          <w:lang w:val="sr-Cyrl-CS"/>
        </w:rPr>
        <w:t>без обрачунатог пдв-а (помножити (3) х (4))</w:t>
      </w:r>
    </w:p>
    <w:p w:rsidR="00E82779" w:rsidRDefault="00E82779" w:rsidP="00E82779">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обављеног посла ће се вршити у динарима,</w:t>
      </w:r>
    </w:p>
    <w:p w:rsidR="00E82779" w:rsidRDefault="00E82779" w:rsidP="00E82779">
      <w:pPr>
        <w:pStyle w:val="ListParagraph"/>
        <w:jc w:val="both"/>
        <w:rPr>
          <w:rFonts w:ascii="Arial" w:hAnsi="Arial" w:cs="Arial"/>
          <w:bCs/>
          <w:iCs/>
          <w:lang w:val="sr-Cyrl-CS"/>
        </w:rPr>
      </w:pPr>
    </w:p>
    <w:p w:rsidR="00E82779" w:rsidRPr="00667936" w:rsidRDefault="00E82779" w:rsidP="00E82779">
      <w:pPr>
        <w:pStyle w:val="ListParagraph"/>
        <w:jc w:val="both"/>
        <w:rPr>
          <w:rFonts w:ascii="Arial" w:hAnsi="Arial" w:cs="Arial"/>
          <w:bCs/>
          <w:iCs/>
          <w:lang w:val="sr-Cyrl-CS"/>
        </w:rPr>
      </w:pPr>
    </w:p>
    <w:p w:rsidR="00E82779" w:rsidRPr="007133A7" w:rsidRDefault="00E82779" w:rsidP="00E8277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E82779" w:rsidRPr="007133A7" w:rsidRDefault="00E82779" w:rsidP="00E8277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Pr>
          <w:rFonts w:ascii="Arial" w:eastAsia="TimesNewRomanPSMT" w:hAnsi="Arial" w:cs="Arial"/>
          <w:bCs/>
          <w:lang w:val="sr-Cyrl-CS"/>
        </w:rPr>
        <w:t xml:space="preserve">    </w:t>
      </w:r>
      <w:r w:rsidRPr="007133A7">
        <w:rPr>
          <w:rFonts w:ascii="Arial" w:eastAsia="TimesNewRomanPSMT" w:hAnsi="Arial" w:cs="Arial"/>
          <w:bCs/>
        </w:rPr>
        <w:t xml:space="preserve"> М. П. </w:t>
      </w:r>
    </w:p>
    <w:p w:rsidR="00E82779" w:rsidRPr="0056647D" w:rsidRDefault="00E82779" w:rsidP="00E8277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E82779" w:rsidRDefault="00E82779" w:rsidP="00E82779">
      <w:pPr>
        <w:tabs>
          <w:tab w:val="left" w:pos="5460"/>
        </w:tabs>
        <w:rPr>
          <w:rFonts w:ascii="Arial" w:hAnsi="Arial" w:cs="Arial"/>
        </w:rPr>
      </w:pPr>
    </w:p>
    <w:p w:rsidR="00E82779" w:rsidRDefault="00E82779" w:rsidP="00E82779">
      <w:pPr>
        <w:rPr>
          <w:rFonts w:ascii="Arial" w:hAnsi="Arial" w:cs="Arial"/>
          <w:b/>
          <w:bCs/>
          <w:lang w:val="ru-RU"/>
        </w:rPr>
      </w:pPr>
    </w:p>
    <w:p w:rsidR="00E82779" w:rsidRPr="00B236F9" w:rsidRDefault="00E82779" w:rsidP="00E82779">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E82779" w:rsidRPr="00B236F9" w:rsidRDefault="00E82779" w:rsidP="00E82779">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82779" w:rsidRDefault="00E82779" w:rsidP="00E82779">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004B2A" w:rsidRPr="008402AA" w:rsidRDefault="00004B2A" w:rsidP="00DE7DE0">
      <w:pPr>
        <w:rPr>
          <w:rFonts w:ascii="Arial" w:hAnsi="Arial" w:cs="Arial"/>
          <w:b/>
          <w:bCs/>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tblInd w:w="153" w:type="dxa"/>
        <w:tblLayout w:type="fixed"/>
        <w:tblLook w:val="0000"/>
      </w:tblPr>
      <w:tblGrid>
        <w:gridCol w:w="5565"/>
        <w:gridCol w:w="3300"/>
      </w:tblGrid>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833E9" w:rsidRDefault="006833E9" w:rsidP="00DE7DE0">
      <w:pPr>
        <w:rPr>
          <w:rFonts w:ascii="Arial" w:hAnsi="Arial" w:cs="Arial"/>
          <w:b/>
          <w:bCs/>
          <w:i/>
          <w:iCs/>
          <w:lang w:val="sr-Cyrl-CS"/>
        </w:rPr>
      </w:pPr>
    </w:p>
    <w:p w:rsidR="0087366C" w:rsidRDefault="0087366C"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Pr="0087366C" w:rsidRDefault="002E2C97" w:rsidP="00DE7DE0">
      <w:pPr>
        <w:rPr>
          <w:rFonts w:ascii="Arial" w:hAnsi="Arial" w:cs="Arial"/>
          <w:b/>
          <w:bCs/>
          <w:lang w:val="sr-Cyrl-CS"/>
        </w:rPr>
      </w:pPr>
    </w:p>
    <w:p w:rsidR="006F6F85" w:rsidRDefault="006F6F85" w:rsidP="00DE7DE0">
      <w:pPr>
        <w:rPr>
          <w:rFonts w:ascii="Arial" w:hAnsi="Arial" w:cs="Arial"/>
          <w:b/>
          <w:bCs/>
          <w:lang w:val="ru-RU"/>
        </w:rPr>
      </w:pPr>
    </w:p>
    <w:p w:rsidR="005C725F" w:rsidRDefault="005C725F"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Pr="006833E9" w:rsidRDefault="006F6F85" w:rsidP="00805FC2">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6833E9">
        <w:rPr>
          <w:rFonts w:ascii="Arial" w:hAnsi="Arial" w:cs="Arial"/>
          <w:bCs/>
          <w:lang w:val="sr-Cyrl-CS"/>
        </w:rPr>
        <w:t>Набавка електроматеријала за ремонт јавне расвете на територији општине Баточина, са монтажом</w:t>
      </w:r>
      <w:r w:rsidR="00E82779">
        <w:rPr>
          <w:rFonts w:ascii="Arial" w:hAnsi="Arial" w:cs="Arial"/>
          <w:bCs/>
          <w:lang w:val="sr-Cyrl-CS"/>
        </w:rPr>
        <w:t xml:space="preserve"> (по партијама)</w:t>
      </w:r>
      <w:r w:rsidR="00630B4C">
        <w:rPr>
          <w:rFonts w:ascii="Arial" w:hAnsi="Arial" w:cs="Arial"/>
          <w:bCs/>
          <w:lang w:val="sr-Cyrl-CS"/>
        </w:rPr>
        <w:t>,</w:t>
      </w:r>
      <w:r w:rsidR="006833E9">
        <w:rPr>
          <w:rFonts w:ascii="Arial" w:hAnsi="Arial" w:cs="Arial"/>
          <w:bCs/>
          <w:lang w:val="sr-Cyrl-CS"/>
        </w:rPr>
        <w:t xml:space="preserve"> </w:t>
      </w:r>
      <w:r w:rsidR="00805FC2" w:rsidRPr="006F6F85">
        <w:rPr>
          <w:rFonts w:ascii="Arial" w:hAnsi="Arial" w:cs="Arial"/>
        </w:rPr>
        <w:t xml:space="preserve">интерни број </w:t>
      </w:r>
      <w:r w:rsidR="00805FC2" w:rsidRPr="00004B2A">
        <w:rPr>
          <w:rFonts w:ascii="Arial" w:hAnsi="Arial" w:cs="Arial"/>
          <w:color w:val="auto"/>
          <w:lang w:val="sr-Cyrl-CS"/>
        </w:rPr>
        <w:t xml:space="preserve">ЈНМВ </w:t>
      </w:r>
      <w:r w:rsidR="00E82779">
        <w:rPr>
          <w:rFonts w:ascii="Arial" w:hAnsi="Arial" w:cs="Arial"/>
          <w:color w:val="auto"/>
          <w:lang w:val="sr-Cyrl-CS"/>
        </w:rPr>
        <w:t>7</w:t>
      </w:r>
      <w:r w:rsidR="00630B4C">
        <w:rPr>
          <w:rFonts w:ascii="Arial" w:hAnsi="Arial" w:cs="Arial"/>
          <w:color w:val="auto"/>
          <w:lang w:val="sr-Cyrl-CS"/>
        </w:rPr>
        <w:t>/19</w:t>
      </w:r>
      <w:r w:rsidR="00805FC2" w:rsidRPr="00004B2A">
        <w:rPr>
          <w:rFonts w:ascii="Arial" w:hAnsi="Arial" w:cs="Arial"/>
          <w:color w:val="auto"/>
          <w:lang w:val="sr-Cyrl-CS"/>
        </w:rPr>
        <w:t xml:space="preserve">, </w:t>
      </w:r>
      <w:r w:rsidR="00805FC2" w:rsidRPr="00004B2A">
        <w:rPr>
          <w:rFonts w:ascii="Arial" w:hAnsi="Arial" w:cs="Arial"/>
          <w:color w:val="auto"/>
          <w:lang w:val="ru-RU"/>
        </w:rPr>
        <w:t xml:space="preserve">наведене у Плану јавних набавки под бројем </w:t>
      </w:r>
      <w:r w:rsidR="00746A2C" w:rsidRPr="00004B2A">
        <w:rPr>
          <w:rFonts w:ascii="Arial" w:hAnsi="Arial" w:cs="Arial"/>
          <w:color w:val="auto"/>
          <w:lang w:val="ru-RU"/>
        </w:rPr>
        <w:t>1.1.</w:t>
      </w:r>
      <w:r w:rsidR="00630B4C">
        <w:rPr>
          <w:rFonts w:ascii="Arial" w:hAnsi="Arial" w:cs="Arial"/>
          <w:color w:val="auto"/>
          <w:lang w:val="ru-RU"/>
        </w:rPr>
        <w:t>3/19</w:t>
      </w:r>
      <w:r w:rsidRPr="00004B2A">
        <w:rPr>
          <w:rFonts w:ascii="Arial" w:hAnsi="Arial" w:cs="Arial"/>
          <w:color w:val="auto"/>
          <w:lang w:val="ru-RU"/>
        </w:rPr>
        <w:t>,</w:t>
      </w:r>
      <w:r w:rsidRPr="00004B2A">
        <w:rPr>
          <w:rFonts w:ascii="Arial" w:eastAsia="TimesNewRomanPSMT" w:hAnsi="Arial" w:cs="Arial"/>
          <w:bCs/>
          <w:color w:val="auto"/>
          <w:lang w:val="ru-RU"/>
        </w:rPr>
        <w:t xml:space="preserve"> </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6F6F85" w:rsidRDefault="006F6F85" w:rsidP="006F6F85">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6833E9" w:rsidRDefault="006833E9" w:rsidP="006F6F85">
      <w:pPr>
        <w:pStyle w:val="ListParagraph"/>
        <w:tabs>
          <w:tab w:val="left" w:pos="680"/>
        </w:tabs>
        <w:ind w:left="0"/>
        <w:jc w:val="both"/>
        <w:rPr>
          <w:rFonts w:ascii="Arial" w:hAnsi="Arial" w:cs="Arial"/>
          <w:bCs/>
          <w:i/>
          <w:iCs/>
          <w:color w:val="auto"/>
          <w:lang w:val="sr-Cyrl-CS"/>
        </w:rPr>
      </w:pPr>
    </w:p>
    <w:p w:rsidR="00DD54AB" w:rsidRDefault="00DD54AB"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lastRenderedPageBreak/>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sidR="005D7D0A">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6833E9" w:rsidRPr="006833E9">
        <w:rPr>
          <w:rFonts w:ascii="Arial" w:hAnsi="Arial" w:cs="Arial"/>
          <w:bCs/>
          <w:lang w:val="sr-Cyrl-CS"/>
        </w:rPr>
        <w:t xml:space="preserve"> </w:t>
      </w:r>
      <w:r w:rsidR="006833E9" w:rsidRPr="006833E9">
        <w:rPr>
          <w:rFonts w:ascii="Arial" w:hAnsi="Arial" w:cs="Arial"/>
          <w:b/>
          <w:bCs/>
          <w:lang w:val="sr-Cyrl-CS"/>
        </w:rPr>
        <w:t>електроматеријала за ремонт јавне расвете на територији општине Баточина, са монтажом</w:t>
      </w:r>
      <w:r w:rsidR="008102DB">
        <w:rPr>
          <w:rFonts w:ascii="Arial" w:hAnsi="Arial" w:cs="Arial"/>
          <w:b/>
          <w:bCs/>
        </w:rPr>
        <w:t xml:space="preserve">, </w:t>
      </w:r>
      <w:r w:rsidR="008102DB">
        <w:rPr>
          <w:rFonts w:ascii="Arial" w:hAnsi="Arial" w:cs="Arial"/>
          <w:b/>
          <w:bCs/>
          <w:lang w:val="sr-Cyrl-CS"/>
        </w:rPr>
        <w:t xml:space="preserve">за партију ____ </w:t>
      </w:r>
      <w:r w:rsidR="008102DB">
        <w:rPr>
          <w:rFonts w:ascii="Arial" w:hAnsi="Arial" w:cs="Arial"/>
          <w:bCs/>
          <w:lang w:val="sr-Cyrl-CS"/>
        </w:rPr>
        <w:t>(уписати бр. партије)</w:t>
      </w:r>
      <w:r w:rsidR="003472BF" w:rsidRPr="003472BF">
        <w:rPr>
          <w:rFonts w:ascii="Arial" w:hAnsi="Arial" w:cs="Arial"/>
          <w:b/>
          <w:iCs/>
          <w:lang w:val="sr-Cyrl-CS"/>
        </w:rPr>
        <w:t>,</w:t>
      </w:r>
      <w:r w:rsidR="003472BF">
        <w:rPr>
          <w:rFonts w:ascii="Arial" w:hAnsi="Arial" w:cs="Arial"/>
          <w:iCs/>
          <w:lang w:val="sr-Cyrl-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E82779">
        <w:rPr>
          <w:rFonts w:ascii="Arial" w:hAnsi="Arial" w:cs="Arial"/>
          <w:lang w:val="sr-Cyrl-CS"/>
        </w:rPr>
        <w:t>7</w:t>
      </w:r>
      <w:r w:rsidR="00630B4C">
        <w:rPr>
          <w:rFonts w:ascii="Arial" w:hAnsi="Arial" w:cs="Arial"/>
          <w:color w:val="auto"/>
          <w:lang w:val="sr-Cyrl-CS"/>
        </w:rPr>
        <w:t>/19</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00746A2C" w:rsidRPr="00004B2A">
        <w:rPr>
          <w:rFonts w:ascii="Arial" w:hAnsi="Arial" w:cs="Arial"/>
          <w:color w:val="auto"/>
          <w:lang w:val="ru-RU"/>
        </w:rPr>
        <w:t>1.1.</w:t>
      </w:r>
      <w:r w:rsidR="00630B4C">
        <w:rPr>
          <w:rFonts w:ascii="Arial" w:hAnsi="Arial" w:cs="Arial"/>
          <w:color w:val="auto"/>
          <w:lang w:val="ru-RU"/>
        </w:rPr>
        <w:t>3/19</w:t>
      </w:r>
      <w:r w:rsidRPr="00004B2A">
        <w:rPr>
          <w:rFonts w:ascii="Arial" w:hAnsi="Arial" w:cs="Arial"/>
          <w:color w:val="auto"/>
          <w:lang w:val="ru-RU"/>
        </w:rPr>
        <w:t>,</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15C5F">
      <w:pPr>
        <w:pStyle w:val="ListParagraph"/>
        <w:numPr>
          <w:ilvl w:val="0"/>
          <w:numId w:val="10"/>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815C5F">
      <w:pPr>
        <w:pStyle w:val="ListParagraph"/>
        <w:numPr>
          <w:ilvl w:val="0"/>
          <w:numId w:val="10"/>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815C5F">
      <w:pPr>
        <w:pStyle w:val="ListParagraph"/>
        <w:numPr>
          <w:ilvl w:val="0"/>
          <w:numId w:val="10"/>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815C5F">
      <w:pPr>
        <w:pStyle w:val="ListParagraph"/>
        <w:numPr>
          <w:ilvl w:val="0"/>
          <w:numId w:val="10"/>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Понуђач:</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М.П.                     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447B01">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805FC2" w:rsidRPr="005563E6" w:rsidRDefault="00805FC2" w:rsidP="00805FC2">
      <w:pPr>
        <w:tabs>
          <w:tab w:val="left" w:pos="6028"/>
        </w:tabs>
        <w:autoSpaceDE w:val="0"/>
        <w:spacing w:line="240" w:lineRule="auto"/>
        <w:rPr>
          <w:rFonts w:ascii="Arial" w:hAnsi="Arial" w:cs="Arial"/>
          <w:bCs/>
          <w:iCs/>
          <w:lang w:val="sr-Cyrl-CS"/>
        </w:rPr>
      </w:pPr>
    </w:p>
    <w:p w:rsidR="00155BA1" w:rsidRDefault="00155BA1" w:rsidP="00155BA1">
      <w:pPr>
        <w:tabs>
          <w:tab w:val="left" w:pos="6028"/>
        </w:tabs>
        <w:autoSpaceDE w:val="0"/>
        <w:spacing w:line="240" w:lineRule="auto"/>
        <w:rPr>
          <w:rFonts w:ascii="Arial" w:hAnsi="Arial" w:cs="Arial"/>
          <w:bCs/>
          <w:i/>
          <w:iCs/>
          <w:color w:val="FF0000"/>
          <w:sz w:val="22"/>
          <w:szCs w:val="22"/>
        </w:rPr>
      </w:pPr>
    </w:p>
    <w:p w:rsidR="00E433AE" w:rsidRPr="00E433AE" w:rsidRDefault="00E433AE" w:rsidP="00155BA1">
      <w:pPr>
        <w:tabs>
          <w:tab w:val="left" w:pos="6028"/>
        </w:tabs>
        <w:autoSpaceDE w:val="0"/>
        <w:spacing w:line="240" w:lineRule="auto"/>
        <w:rPr>
          <w:rFonts w:ascii="Arial" w:hAnsi="Arial" w:cs="Arial"/>
          <w:bCs/>
          <w:iCs/>
        </w:rPr>
      </w:pPr>
    </w:p>
    <w:p w:rsidR="00805FC2" w:rsidRPr="00AC47EA" w:rsidRDefault="00155BA1" w:rsidP="00155BA1">
      <w:pPr>
        <w:jc w:val="right"/>
        <w:rPr>
          <w:rFonts w:ascii="Arial" w:hAnsi="Arial" w:cs="Arial"/>
          <w:b/>
          <w:bCs/>
          <w:sz w:val="28"/>
          <w:szCs w:val="28"/>
        </w:rPr>
      </w:pPr>
      <w:r>
        <w:rPr>
          <w:rFonts w:ascii="Arial" w:hAnsi="Arial" w:cs="Arial"/>
          <w:b/>
          <w:bCs/>
          <w:sz w:val="28"/>
          <w:szCs w:val="28"/>
        </w:rPr>
        <w:t xml:space="preserve"> </w:t>
      </w:r>
      <w:r w:rsidR="00805FC2">
        <w:rPr>
          <w:rFonts w:ascii="Arial" w:hAnsi="Arial" w:cs="Arial"/>
          <w:b/>
          <w:bCs/>
          <w:sz w:val="28"/>
          <w:szCs w:val="28"/>
        </w:rPr>
        <w:t>(ОБРАЗАЦ 6</w:t>
      </w:r>
      <w:r w:rsidR="00805FC2"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sidR="00EC3536">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w:t>
      </w:r>
      <w:r w:rsidRPr="00155BA1">
        <w:rPr>
          <w:rFonts w:ascii="Arial" w:hAnsi="Arial" w:cs="Arial"/>
        </w:rPr>
        <w:t>набавке</w:t>
      </w:r>
      <w:r w:rsidR="006833E9" w:rsidRPr="006833E9">
        <w:rPr>
          <w:rFonts w:ascii="Arial" w:hAnsi="Arial" w:cs="Arial"/>
          <w:b/>
          <w:bCs/>
          <w:lang w:val="sr-Cyrl-CS"/>
        </w:rPr>
        <w:t xml:space="preserve"> електроматеријала за ремонт јавне расвете на територији општине Баточина, са монтажом</w:t>
      </w:r>
      <w:r w:rsidR="008102DB">
        <w:rPr>
          <w:rFonts w:ascii="Arial" w:hAnsi="Arial" w:cs="Arial"/>
          <w:b/>
          <w:bCs/>
          <w:lang w:val="sr-Cyrl-CS"/>
        </w:rPr>
        <w:t>,</w:t>
      </w:r>
      <w:r w:rsidR="00E82779">
        <w:rPr>
          <w:rFonts w:ascii="Arial" w:hAnsi="Arial" w:cs="Arial"/>
          <w:b/>
          <w:bCs/>
          <w:lang w:val="sr-Cyrl-CS"/>
        </w:rPr>
        <w:t xml:space="preserve"> </w:t>
      </w:r>
      <w:r w:rsidR="008102DB">
        <w:rPr>
          <w:rFonts w:ascii="Arial" w:hAnsi="Arial" w:cs="Arial"/>
          <w:b/>
          <w:bCs/>
          <w:lang w:val="sr-Cyrl-CS"/>
        </w:rPr>
        <w:t xml:space="preserve">за партију ____ </w:t>
      </w:r>
      <w:r w:rsidR="008102DB">
        <w:rPr>
          <w:rFonts w:ascii="Arial" w:hAnsi="Arial" w:cs="Arial"/>
          <w:bCs/>
          <w:lang w:val="sr-Cyrl-CS"/>
        </w:rPr>
        <w:t>(уписати бр. партије)</w:t>
      </w:r>
      <w:r w:rsidR="008102DB" w:rsidRPr="003472BF">
        <w:rPr>
          <w:rFonts w:ascii="Arial" w:hAnsi="Arial" w:cs="Arial"/>
          <w:b/>
          <w:iCs/>
          <w:lang w:val="sr-Cyrl-CS"/>
        </w:rPr>
        <w:t>,</w:t>
      </w:r>
      <w:r w:rsidR="008102DB">
        <w:rPr>
          <w:rFonts w:ascii="Arial" w:hAnsi="Arial" w:cs="Arial"/>
          <w:iCs/>
          <w:lang w:val="sr-Cyrl-CS"/>
        </w:rPr>
        <w:t xml:space="preserve"> </w:t>
      </w:r>
      <w:r w:rsidRPr="00712ED0">
        <w:rPr>
          <w:rFonts w:ascii="Arial" w:hAnsi="Arial" w:cs="Arial"/>
          <w:color w:val="auto"/>
        </w:rPr>
        <w:t xml:space="preserve">интерни број </w:t>
      </w:r>
      <w:r w:rsidR="005563E6" w:rsidRPr="00712ED0">
        <w:rPr>
          <w:rFonts w:ascii="Arial" w:hAnsi="Arial" w:cs="Arial"/>
          <w:color w:val="auto"/>
          <w:lang w:val="sr-Cyrl-CS"/>
        </w:rPr>
        <w:t>ЈНМВ</w:t>
      </w:r>
      <w:r w:rsidRPr="00712ED0">
        <w:rPr>
          <w:rFonts w:ascii="Arial" w:hAnsi="Arial" w:cs="Arial"/>
          <w:color w:val="auto"/>
          <w:lang w:val="sr-Cyrl-CS"/>
        </w:rPr>
        <w:t xml:space="preserve"> </w:t>
      </w:r>
      <w:r w:rsidR="00E82779">
        <w:rPr>
          <w:rFonts w:ascii="Arial" w:hAnsi="Arial" w:cs="Arial"/>
          <w:color w:val="auto"/>
          <w:lang w:val="sr-Cyrl-CS"/>
        </w:rPr>
        <w:t>7</w:t>
      </w:r>
      <w:r w:rsidR="00630B4C">
        <w:rPr>
          <w:rFonts w:ascii="Arial" w:hAnsi="Arial" w:cs="Arial"/>
          <w:color w:val="auto"/>
          <w:lang w:val="sr-Cyrl-CS"/>
        </w:rPr>
        <w:t>/19</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00746A2C" w:rsidRPr="00712ED0">
        <w:rPr>
          <w:rFonts w:ascii="Arial" w:hAnsi="Arial" w:cs="Arial"/>
          <w:color w:val="auto"/>
          <w:lang w:val="ru-RU"/>
        </w:rPr>
        <w:t>1.1.</w:t>
      </w:r>
      <w:r w:rsidR="00630B4C">
        <w:rPr>
          <w:rFonts w:ascii="Arial" w:hAnsi="Arial" w:cs="Arial"/>
          <w:color w:val="auto"/>
          <w:lang w:val="ru-RU"/>
        </w:rPr>
        <w:t>3/19</w:t>
      </w:r>
      <w:r w:rsidRPr="00712ED0">
        <w:rPr>
          <w:rFonts w:ascii="Arial" w:hAnsi="Arial" w:cs="Arial"/>
          <w:color w:val="auto"/>
          <w:lang w:val="ru-RU"/>
        </w:rPr>
        <w:t>,</w:t>
      </w:r>
      <w:r w:rsidRPr="00712ED0">
        <w:rPr>
          <w:rFonts w:ascii="Arial" w:eastAsia="TimesNewRomanPSMT" w:hAnsi="Arial" w:cs="Arial"/>
          <w:bCs/>
          <w:color w:val="auto"/>
          <w:lang w:val="ru-RU"/>
        </w:rPr>
        <w:t xml:space="preserve"> </w:t>
      </w:r>
      <w:r w:rsidRPr="00712ED0">
        <w:rPr>
          <w:rFonts w:ascii="Arial" w:hAnsi="Arial" w:cs="Arial"/>
          <w:bCs/>
          <w:color w:val="auto"/>
        </w:rPr>
        <w:t>поднео независно</w:t>
      </w:r>
      <w:r w:rsidRPr="00712ED0">
        <w:rPr>
          <w:rFonts w:ascii="Arial" w:hAnsi="Arial" w:cs="Arial"/>
          <w:color w:val="auto"/>
        </w:rPr>
        <w:t xml:space="preserve"> испуњава све услове из чл. 75. ЗЈН, односно услове дефинисане</w:t>
      </w:r>
      <w:r>
        <w:rPr>
          <w:rFonts w:ascii="Arial" w:hAnsi="Arial" w:cs="Arial"/>
        </w:rPr>
        <w:t xml:space="preserve">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15C5F">
      <w:pPr>
        <w:pStyle w:val="ListParagraph"/>
        <w:numPr>
          <w:ilvl w:val="0"/>
          <w:numId w:val="11"/>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815C5F">
      <w:pPr>
        <w:pStyle w:val="ListParagraph"/>
        <w:numPr>
          <w:ilvl w:val="0"/>
          <w:numId w:val="11"/>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815C5F">
      <w:pPr>
        <w:pStyle w:val="ListParagraph"/>
        <w:numPr>
          <w:ilvl w:val="0"/>
          <w:numId w:val="11"/>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815C5F">
      <w:pPr>
        <w:pStyle w:val="ListParagraph"/>
        <w:numPr>
          <w:ilvl w:val="0"/>
          <w:numId w:val="11"/>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8102DB" w:rsidRDefault="00805FC2" w:rsidP="008102DB">
      <w:pPr>
        <w:jc w:val="both"/>
        <w:rPr>
          <w:rFonts w:ascii="Arial" w:hAnsi="Arial" w:cs="Arial"/>
          <w:iCs/>
          <w:lang w:val="sr-Cyrl-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М.П.                     _____________________                                                        </w:t>
      </w:r>
    </w:p>
    <w:p w:rsidR="00805FC2" w:rsidRPr="00AC47EA" w:rsidRDefault="00805FC2" w:rsidP="00805FC2">
      <w:pPr>
        <w:pStyle w:val="BodyText2"/>
        <w:spacing w:line="100" w:lineRule="atLeast"/>
        <w:jc w:val="both"/>
        <w:rPr>
          <w:rFonts w:ascii="Arial" w:hAnsi="Arial" w:cs="Arial"/>
          <w:b/>
          <w:bCs/>
          <w:i/>
          <w:color w:val="auto"/>
        </w:rPr>
      </w:pPr>
    </w:p>
    <w:p w:rsidR="0087366C" w:rsidRDefault="00805FC2" w:rsidP="00C903ED">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C903ED" w:rsidRDefault="00C903ED" w:rsidP="00C903ED">
      <w:pPr>
        <w:pStyle w:val="ListParagraph"/>
        <w:ind w:left="0"/>
        <w:jc w:val="both"/>
        <w:rPr>
          <w:rFonts w:ascii="Arial" w:hAnsi="Arial" w:cs="Arial"/>
          <w:bCs/>
          <w:i/>
          <w:iCs/>
          <w:color w:val="auto"/>
          <w:sz w:val="22"/>
          <w:szCs w:val="22"/>
          <w:lang w:val="sr-Cyrl-CS"/>
        </w:rPr>
      </w:pPr>
    </w:p>
    <w:p w:rsidR="00155BA1" w:rsidRDefault="00155BA1" w:rsidP="00C903ED">
      <w:pPr>
        <w:pStyle w:val="ListParagraph"/>
        <w:ind w:left="0"/>
        <w:jc w:val="both"/>
        <w:rPr>
          <w:rFonts w:ascii="Arial" w:hAnsi="Arial" w:cs="Arial"/>
          <w:bCs/>
          <w:i/>
          <w:iCs/>
          <w:color w:val="auto"/>
          <w:sz w:val="22"/>
          <w:szCs w:val="22"/>
          <w:lang w:val="sr-Cyrl-CS"/>
        </w:rPr>
      </w:pPr>
    </w:p>
    <w:p w:rsidR="00155BA1" w:rsidRDefault="00155BA1">
      <w:pPr>
        <w:shd w:val="clear" w:color="auto" w:fill="C6D9F1"/>
        <w:jc w:val="center"/>
        <w:rPr>
          <w:rFonts w:ascii="Arial" w:hAnsi="Arial" w:cs="Arial"/>
          <w:b/>
          <w:bCs/>
          <w:i/>
          <w:iCs/>
          <w:sz w:val="28"/>
          <w:szCs w:val="28"/>
          <w:lang w:val="sr-Cyrl-CS"/>
        </w:rPr>
      </w:pPr>
    </w:p>
    <w:p w:rsidR="00221C6F" w:rsidRPr="00155BA1" w:rsidRDefault="00221C6F" w:rsidP="00155BA1">
      <w:pPr>
        <w:shd w:val="clear" w:color="auto" w:fill="C6D9F1"/>
        <w:jc w:val="center"/>
        <w:rPr>
          <w:rFonts w:ascii="Arial" w:hAnsi="Arial" w:cs="Arial"/>
          <w:b/>
          <w:bCs/>
          <w:i/>
          <w:iCs/>
          <w:sz w:val="28"/>
          <w:szCs w:val="28"/>
          <w:lang w:val="sr-Cyrl-CS"/>
        </w:rPr>
      </w:pPr>
      <w:r>
        <w:rPr>
          <w:rFonts w:ascii="Arial" w:hAnsi="Arial" w:cs="Arial"/>
          <w:b/>
          <w:bCs/>
          <w:i/>
          <w:iCs/>
          <w:sz w:val="28"/>
          <w:szCs w:val="28"/>
        </w:rPr>
        <w:t>VIII МОДЕЛ УГОВОРА</w:t>
      </w:r>
    </w:p>
    <w:p w:rsidR="008102DB" w:rsidRPr="008102DB" w:rsidRDefault="008102DB" w:rsidP="000B7691">
      <w:pPr>
        <w:rPr>
          <w:rFonts w:ascii="Arial" w:hAnsi="Arial" w:cs="Arial"/>
          <w:b/>
          <w:bCs/>
          <w:i/>
          <w:iCs/>
          <w:lang w:val="sr-Cyrl-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Default="00DA1572" w:rsidP="00C65397">
      <w:pPr>
        <w:jc w:val="center"/>
        <w:rPr>
          <w:rFonts w:ascii="Arial" w:hAnsi="Arial" w:cs="Arial"/>
          <w:b/>
          <w:bCs/>
          <w:i/>
          <w:iCs/>
          <w:lang w:val="sr-Cyrl-CS"/>
        </w:rPr>
      </w:pPr>
      <w:r>
        <w:rPr>
          <w:rFonts w:ascii="Arial" w:hAnsi="Arial" w:cs="Arial"/>
          <w:b/>
          <w:bCs/>
          <w:i/>
          <w:iCs/>
          <w:lang w:val="sr-Cyrl-CS"/>
        </w:rPr>
        <w:t>набавци електроматеријала за ремонт јавне расвете на територији</w:t>
      </w:r>
    </w:p>
    <w:p w:rsidR="00DA1572" w:rsidRPr="00360C7C" w:rsidRDefault="00DA1572" w:rsidP="00C65397">
      <w:pPr>
        <w:jc w:val="center"/>
        <w:rPr>
          <w:rFonts w:ascii="Arial" w:hAnsi="Arial" w:cs="Arial"/>
          <w:b/>
          <w:bCs/>
          <w:i/>
          <w:iCs/>
          <w:lang w:val="sr-Cyrl-CS"/>
        </w:rPr>
      </w:pPr>
      <w:r>
        <w:rPr>
          <w:rFonts w:ascii="Arial" w:hAnsi="Arial" w:cs="Arial"/>
          <w:b/>
          <w:bCs/>
          <w:i/>
          <w:iCs/>
          <w:lang w:val="sr-Cyrl-CS"/>
        </w:rPr>
        <w:t>општине Баточина, са монтажом</w:t>
      </w:r>
      <w:r w:rsidR="00E82779">
        <w:rPr>
          <w:rFonts w:ascii="Arial" w:hAnsi="Arial" w:cs="Arial"/>
          <w:b/>
          <w:bCs/>
          <w:i/>
          <w:iCs/>
          <w:lang w:val="sr-Cyrl-CS"/>
        </w:rPr>
        <w:t xml:space="preserve"> (партија 1)</w:t>
      </w:r>
    </w:p>
    <w:p w:rsidR="00C65397" w:rsidRDefault="00C65397" w:rsidP="00C65397">
      <w:pPr>
        <w:rPr>
          <w:rFonts w:ascii="Arial" w:hAnsi="Arial" w:cs="Arial"/>
          <w:i/>
          <w:i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5D7D0A" w:rsidP="00815C5F">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00805FC2" w:rsidRPr="00805FC2">
        <w:rPr>
          <w:rFonts w:ascii="Arial" w:hAnsi="Arial" w:cs="Arial"/>
          <w:b/>
          <w:iCs/>
          <w:lang w:val="sr-Cyrl-CS"/>
        </w:rPr>
        <w:t>пштине Баточина</w:t>
      </w:r>
      <w:r w:rsidR="00805FC2" w:rsidRPr="005D7D0A">
        <w:rPr>
          <w:rFonts w:ascii="Arial" w:hAnsi="Arial" w:cs="Arial"/>
          <w:b/>
          <w:iCs/>
          <w:lang w:val="ru-RU"/>
        </w:rPr>
        <w:t xml:space="preserve">, </w:t>
      </w:r>
      <w:r w:rsidRPr="005D7D0A">
        <w:rPr>
          <w:rFonts w:ascii="Arial" w:hAnsi="Arial" w:cs="Arial"/>
          <w:b/>
          <w:iCs/>
          <w:lang w:val="ru-RU"/>
        </w:rPr>
        <w:t>Општинске управе</w:t>
      </w:r>
      <w:r>
        <w:rPr>
          <w:rFonts w:ascii="Arial" w:hAnsi="Arial" w:cs="Arial"/>
          <w:iCs/>
          <w:lang w:val="ru-RU"/>
        </w:rPr>
        <w:t xml:space="preserve"> </w:t>
      </w:r>
      <w:r w:rsidR="00805FC2" w:rsidRPr="00805FC2">
        <w:rPr>
          <w:rFonts w:ascii="Arial" w:hAnsi="Arial" w:cs="Arial"/>
          <w:iCs/>
          <w:lang w:val="ru-RU"/>
        </w:rPr>
        <w:t xml:space="preserve">са седиштем у </w:t>
      </w:r>
      <w:r w:rsidR="00805FC2" w:rsidRPr="00805FC2">
        <w:rPr>
          <w:rFonts w:ascii="Arial" w:hAnsi="Arial" w:cs="Arial"/>
          <w:iCs/>
          <w:lang w:val="sr-Cyrl-CS"/>
        </w:rPr>
        <w:t>Баточини</w:t>
      </w:r>
      <w:r w:rsidR="00805FC2" w:rsidRPr="00805FC2">
        <w:rPr>
          <w:rFonts w:ascii="Arial" w:hAnsi="Arial" w:cs="Arial"/>
          <w:iCs/>
          <w:lang w:val="ru-RU"/>
        </w:rPr>
        <w:t xml:space="preserve">, улица </w:t>
      </w:r>
      <w:r w:rsidR="00805FC2" w:rsidRPr="00805FC2">
        <w:rPr>
          <w:rFonts w:ascii="Arial" w:hAnsi="Arial" w:cs="Arial"/>
          <w:iCs/>
          <w:lang w:val="sr-Cyrl-CS"/>
        </w:rPr>
        <w:t>Краља Петра</w:t>
      </w:r>
      <w:r w:rsidR="00805FC2" w:rsidRPr="00805FC2">
        <w:rPr>
          <w:rFonts w:ascii="Arial" w:hAnsi="Arial" w:cs="Arial"/>
          <w:iCs/>
          <w:lang w:val="ru-RU"/>
        </w:rPr>
        <w:t xml:space="preserve"> </w:t>
      </w:r>
      <w:r w:rsidR="00805FC2" w:rsidRPr="00805FC2">
        <w:rPr>
          <w:rFonts w:ascii="Arial" w:hAnsi="Arial" w:cs="Arial"/>
          <w:iCs/>
        </w:rPr>
        <w:t>I</w:t>
      </w:r>
      <w:r w:rsidR="00CD385A">
        <w:rPr>
          <w:rFonts w:ascii="Arial" w:hAnsi="Arial" w:cs="Arial"/>
          <w:iCs/>
        </w:rPr>
        <w:t xml:space="preserve"> бр.</w:t>
      </w:r>
      <w:r w:rsidR="003472BF">
        <w:rPr>
          <w:rFonts w:ascii="Arial" w:hAnsi="Arial" w:cs="Arial"/>
          <w:iCs/>
          <w:lang w:val="sr-Cyrl-CS"/>
        </w:rPr>
        <w:t xml:space="preserve"> </w:t>
      </w:r>
      <w:r w:rsidR="00CD385A">
        <w:rPr>
          <w:rFonts w:ascii="Arial" w:hAnsi="Arial" w:cs="Arial"/>
          <w:iCs/>
        </w:rPr>
        <w:t>3</w:t>
      </w:r>
      <w:r w:rsidR="00CD385A">
        <w:rPr>
          <w:rFonts w:ascii="Arial" w:hAnsi="Arial" w:cs="Arial"/>
          <w:iCs/>
          <w:lang w:val="sr-Cyrl-CS"/>
        </w:rPr>
        <w:t>2</w:t>
      </w:r>
      <w:r w:rsidR="00805FC2" w:rsidRPr="00805FC2">
        <w:rPr>
          <w:rFonts w:ascii="Arial" w:hAnsi="Arial" w:cs="Arial"/>
          <w:iCs/>
          <w:lang w:val="ru-RU"/>
        </w:rPr>
        <w:t xml:space="preserve">, ПИБ </w:t>
      </w:r>
      <w:r w:rsidR="00805FC2" w:rsidRPr="00805FC2">
        <w:rPr>
          <w:rFonts w:ascii="Arial" w:hAnsi="Arial" w:cs="Arial"/>
          <w:iCs/>
          <w:lang w:val="sr-Cyrl-CS"/>
        </w:rPr>
        <w:t>101220685</w:t>
      </w:r>
      <w:r w:rsidR="00805FC2" w:rsidRPr="00805FC2">
        <w:rPr>
          <w:rFonts w:ascii="Arial" w:hAnsi="Arial" w:cs="Arial"/>
          <w:iCs/>
          <w:lang w:val="ru-RU"/>
        </w:rPr>
        <w:t xml:space="preserve">, матични број: </w:t>
      </w:r>
      <w:r w:rsidR="00805FC2" w:rsidRPr="00805FC2">
        <w:rPr>
          <w:rFonts w:ascii="Arial" w:hAnsi="Arial" w:cs="Arial"/>
          <w:iCs/>
          <w:lang w:val="sr-Cyrl-CS"/>
        </w:rPr>
        <w:t>07202342</w:t>
      </w:r>
      <w:r w:rsidR="00805FC2" w:rsidRPr="00805FC2">
        <w:rPr>
          <w:rFonts w:ascii="Arial" w:hAnsi="Arial" w:cs="Arial"/>
          <w:iCs/>
          <w:lang w:val="ru-RU"/>
        </w:rPr>
        <w:t>,</w:t>
      </w:r>
      <w:r w:rsidR="00805FC2" w:rsidRPr="00805FC2">
        <w:rPr>
          <w:rFonts w:ascii="Arial" w:hAnsi="Arial" w:cs="Arial"/>
          <w:iCs/>
          <w:lang w:val="sr-Cyrl-CS"/>
        </w:rPr>
        <w:t xml:space="preserve"> </w:t>
      </w:r>
      <w:r w:rsidR="00805FC2" w:rsidRPr="00805FC2">
        <w:rPr>
          <w:rFonts w:ascii="Arial" w:hAnsi="Arial" w:cs="Arial"/>
          <w:iCs/>
          <w:lang w:val="ru-RU"/>
        </w:rPr>
        <w:t>број</w:t>
      </w:r>
      <w:r w:rsidR="00805FC2" w:rsidRPr="00805FC2">
        <w:rPr>
          <w:rFonts w:ascii="Arial" w:hAnsi="Arial" w:cs="Arial"/>
          <w:iCs/>
          <w:lang w:val="sr-Cyrl-CS"/>
        </w:rPr>
        <w:t xml:space="preserve"> </w:t>
      </w:r>
      <w:r w:rsidR="00805FC2" w:rsidRPr="00805FC2">
        <w:rPr>
          <w:rFonts w:ascii="Arial" w:hAnsi="Arial" w:cs="Arial"/>
          <w:iCs/>
          <w:lang w:val="ru-RU"/>
        </w:rPr>
        <w:t xml:space="preserve">рачуна: </w:t>
      </w:r>
      <w:r w:rsidR="00805FC2" w:rsidRPr="00805FC2">
        <w:rPr>
          <w:rFonts w:ascii="Arial" w:hAnsi="Arial" w:cs="Arial"/>
          <w:iCs/>
          <w:lang w:val="sr-Cyrl-CS"/>
        </w:rPr>
        <w:t>840-32640-81 код Управе за Трезор,</w:t>
      </w:r>
      <w:r w:rsidR="00805FC2" w:rsidRPr="00805FC2">
        <w:rPr>
          <w:rFonts w:ascii="Arial" w:hAnsi="Arial" w:cs="Arial"/>
          <w:iCs/>
          <w:lang w:val="ru-RU"/>
        </w:rPr>
        <w:t xml:space="preserve"> кој</w:t>
      </w:r>
      <w:r w:rsidR="00805FC2" w:rsidRPr="00805FC2">
        <w:rPr>
          <w:rFonts w:ascii="Arial" w:hAnsi="Arial" w:cs="Arial"/>
          <w:iCs/>
          <w:lang w:val="sr-Cyrl-CS"/>
        </w:rPr>
        <w:t>у</w:t>
      </w:r>
      <w:r w:rsidR="005563E6">
        <w:rPr>
          <w:rFonts w:ascii="Arial" w:hAnsi="Arial" w:cs="Arial"/>
          <w:iCs/>
          <w:lang w:val="ru-RU"/>
        </w:rPr>
        <w:t xml:space="preserve"> заступа</w:t>
      </w:r>
      <w:r w:rsidR="00805FC2" w:rsidRPr="00805FC2">
        <w:rPr>
          <w:rFonts w:ascii="Arial" w:hAnsi="Arial" w:cs="Arial"/>
          <w:iCs/>
          <w:lang w:val="ru-RU"/>
        </w:rPr>
        <w:t xml:space="preserve"> начелни</w:t>
      </w:r>
      <w:r w:rsidR="0095079A">
        <w:rPr>
          <w:rFonts w:ascii="Arial" w:hAnsi="Arial" w:cs="Arial"/>
          <w:iCs/>
          <w:lang w:val="ru-RU"/>
        </w:rPr>
        <w:t>к</w:t>
      </w:r>
      <w:r w:rsidR="00805FC2" w:rsidRPr="00805FC2">
        <w:rPr>
          <w:rFonts w:ascii="Arial" w:hAnsi="Arial" w:cs="Arial"/>
          <w:iCs/>
          <w:lang w:val="ru-RU"/>
        </w:rPr>
        <w:t xml:space="preserve"> </w:t>
      </w:r>
      <w:r w:rsidR="0095079A">
        <w:rPr>
          <w:rFonts w:ascii="Arial" w:hAnsi="Arial" w:cs="Arial"/>
          <w:iCs/>
          <w:lang w:val="sr-Cyrl-CS"/>
        </w:rPr>
        <w:t>Никола Несторовић</w:t>
      </w:r>
      <w:r w:rsidR="00805FC2" w:rsidRPr="00805FC2">
        <w:rPr>
          <w:rFonts w:ascii="Arial" w:hAnsi="Arial" w:cs="Arial"/>
          <w:bCs/>
          <w:iCs/>
          <w:lang w:val="ru-RU"/>
        </w:rPr>
        <w:t xml:space="preserve"> (у даљем тексту</w:t>
      </w:r>
      <w:r w:rsidR="003472BF">
        <w:rPr>
          <w:rFonts w:ascii="Arial" w:hAnsi="Arial" w:cs="Arial"/>
          <w:bCs/>
          <w:iCs/>
          <w:lang w:val="ru-RU"/>
        </w:rPr>
        <w:t>:</w:t>
      </w:r>
      <w:r w:rsidR="00805FC2" w:rsidRPr="00805FC2">
        <w:rPr>
          <w:rFonts w:ascii="Arial" w:hAnsi="Arial" w:cs="Arial"/>
          <w:bCs/>
          <w:iCs/>
          <w:lang w:val="ru-RU"/>
        </w:rPr>
        <w:t xml:space="preserve"> Наручилац)</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3472BF" w:rsidRPr="003472BF" w:rsidRDefault="003472BF" w:rsidP="00815C5F">
      <w:pPr>
        <w:pStyle w:val="ListParagraph"/>
        <w:numPr>
          <w:ilvl w:val="0"/>
          <w:numId w:val="2"/>
        </w:numPr>
        <w:tabs>
          <w:tab w:val="clear" w:pos="720"/>
          <w:tab w:val="num" w:pos="180"/>
        </w:tabs>
        <w:ind w:hanging="720"/>
        <w:jc w:val="both"/>
        <w:rPr>
          <w:rFonts w:ascii="Arial" w:hAnsi="Arial" w:cs="Arial"/>
          <w:bCs/>
          <w:iCs/>
          <w:lang w:val="ru-RU"/>
        </w:rPr>
      </w:pPr>
      <w:r w:rsidRPr="003472BF">
        <w:rPr>
          <w:rFonts w:ascii="Arial" w:hAnsi="Arial" w:cs="Arial"/>
          <w:bCs/>
          <w:iCs/>
          <w:lang w:val="ru-RU"/>
        </w:rPr>
        <w:t>_______________________________</w:t>
      </w:r>
      <w:r w:rsidR="005D7D0A">
        <w:rPr>
          <w:rFonts w:ascii="Arial" w:hAnsi="Arial" w:cs="Arial"/>
          <w:bCs/>
          <w:iCs/>
          <w:lang w:val="ru-RU"/>
        </w:rPr>
        <w:t>______________________________</w:t>
      </w:r>
      <w:r w:rsidRPr="003472BF">
        <w:rPr>
          <w:rFonts w:ascii="Arial" w:hAnsi="Arial" w:cs="Arial"/>
          <w:bCs/>
          <w:iCs/>
          <w:lang w:val="ru-RU"/>
        </w:rPr>
        <w:t xml:space="preserve">, </w:t>
      </w:r>
    </w:p>
    <w:p w:rsidR="003472BF" w:rsidRPr="00C30FB0" w:rsidRDefault="003472BF" w:rsidP="003472BF">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472BF" w:rsidRDefault="003472BF" w:rsidP="003472BF">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r>
        <w:rPr>
          <w:rFonts w:ascii="Arial" w:hAnsi="Arial" w:cs="Arial"/>
          <w:bCs/>
          <w:iCs/>
          <w:lang w:val="ru-RU"/>
        </w:rPr>
        <w:t xml:space="preserve"> </w:t>
      </w:r>
    </w:p>
    <w:p w:rsidR="003472BF" w:rsidRDefault="003472BF" w:rsidP="003472BF">
      <w:pPr>
        <w:pStyle w:val="ListParagraph"/>
        <w:jc w:val="both"/>
        <w:rPr>
          <w:rFonts w:ascii="Arial" w:hAnsi="Arial" w:cs="Arial"/>
          <w:bCs/>
          <w:iCs/>
          <w:lang w:val="ru-RU"/>
        </w:rPr>
      </w:pPr>
    </w:p>
    <w:p w:rsidR="003472BF" w:rsidRPr="00C30FB0" w:rsidRDefault="003472BF" w:rsidP="003472BF">
      <w:pPr>
        <w:pStyle w:val="ListParagraph"/>
        <w:jc w:val="both"/>
        <w:rPr>
          <w:rFonts w:ascii="Arial" w:hAnsi="Arial" w:cs="Arial"/>
          <w:bCs/>
          <w:i/>
          <w:iCs/>
          <w:lang w:val="ru-RU"/>
        </w:rPr>
      </w:pPr>
      <w:r w:rsidRPr="00C30FB0">
        <w:rPr>
          <w:rFonts w:ascii="Arial" w:hAnsi="Arial" w:cs="Arial"/>
          <w:bCs/>
          <w:i/>
          <w:iCs/>
          <w:lang w:val="ru-RU"/>
        </w:rPr>
        <w:t>или</w:t>
      </w:r>
    </w:p>
    <w:p w:rsidR="003472BF" w:rsidRDefault="003472BF" w:rsidP="003472BF">
      <w:pPr>
        <w:ind w:left="360"/>
        <w:jc w:val="both"/>
        <w:rPr>
          <w:rFonts w:ascii="Arial" w:hAnsi="Arial" w:cs="Arial"/>
          <w:bCs/>
          <w:iCs/>
          <w:lang w:val="ru-RU"/>
        </w:rPr>
      </w:pPr>
    </w:p>
    <w:p w:rsidR="003472BF" w:rsidRDefault="003472BF" w:rsidP="003472BF">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lang w:val="ru-RU"/>
        </w:rPr>
        <w:t xml:space="preserve">) са </w:t>
      </w:r>
      <w:r>
        <w:rPr>
          <w:rFonts w:ascii="Arial" w:hAnsi="Arial" w:cs="Arial"/>
          <w:lang w:val="ru-RU"/>
        </w:rPr>
        <w:t>члановима групе:</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Pr="00C30FB0" w:rsidRDefault="003472BF" w:rsidP="003472BF">
      <w:pPr>
        <w:ind w:left="360" w:firstLine="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3472BF" w:rsidRDefault="003472BF" w:rsidP="003472BF">
      <w:pPr>
        <w:ind w:left="360"/>
        <w:rPr>
          <w:rFonts w:ascii="Arial" w:hAnsi="Arial" w:cs="Arial"/>
          <w:i/>
          <w:iCs/>
          <w:sz w:val="18"/>
          <w:szCs w:val="18"/>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Default="003472BF" w:rsidP="003472BF">
      <w:pPr>
        <w:ind w:left="720"/>
        <w:jc w:val="center"/>
        <w:rPr>
          <w:rFonts w:ascii="Arial" w:hAnsi="Arial" w:cs="Arial"/>
          <w:lang w:val="ru-RU"/>
        </w:rPr>
      </w:pP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Default="003472BF" w:rsidP="003472BF">
      <w:pPr>
        <w:ind w:left="360" w:firstLine="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3472BF" w:rsidRPr="00493F3D" w:rsidRDefault="003472BF" w:rsidP="003472BF">
      <w:pPr>
        <w:ind w:left="360"/>
        <w:rPr>
          <w:rFonts w:ascii="Arial" w:hAnsi="Arial" w:cs="Arial"/>
          <w:lang w:val="ru-RU"/>
        </w:rPr>
      </w:pPr>
    </w:p>
    <w:p w:rsidR="003472BF" w:rsidRPr="00C30FB0" w:rsidRDefault="003472BF" w:rsidP="003472BF">
      <w:pPr>
        <w:ind w:left="360" w:firstLine="360"/>
        <w:rPr>
          <w:rFonts w:ascii="Arial" w:hAnsi="Arial" w:cs="Arial"/>
          <w:i/>
          <w:lang w:val="ru-RU"/>
        </w:rPr>
      </w:pPr>
      <w:r w:rsidRPr="00C30FB0">
        <w:rPr>
          <w:rFonts w:ascii="Arial" w:hAnsi="Arial" w:cs="Arial"/>
          <w:i/>
          <w:lang w:val="ru-RU"/>
        </w:rPr>
        <w:t>или</w:t>
      </w:r>
    </w:p>
    <w:p w:rsidR="003472BF" w:rsidRDefault="003472BF" w:rsidP="000B7691">
      <w:pPr>
        <w:rPr>
          <w:rFonts w:ascii="Arial" w:hAnsi="Arial" w:cs="Arial"/>
        </w:rPr>
      </w:pPr>
    </w:p>
    <w:p w:rsidR="00E433AE" w:rsidRDefault="00E433AE" w:rsidP="000B7691">
      <w:pPr>
        <w:rPr>
          <w:rFonts w:ascii="Arial" w:hAnsi="Arial" w:cs="Arial"/>
        </w:rPr>
      </w:pPr>
    </w:p>
    <w:p w:rsidR="00E433AE" w:rsidRDefault="00E433AE" w:rsidP="000B7691">
      <w:pPr>
        <w:rPr>
          <w:rFonts w:ascii="Arial" w:hAnsi="Arial" w:cs="Arial"/>
        </w:rPr>
      </w:pPr>
    </w:p>
    <w:p w:rsidR="00E433AE" w:rsidRPr="00E433AE" w:rsidRDefault="00E433AE" w:rsidP="000B7691">
      <w:pPr>
        <w:rPr>
          <w:rFonts w:ascii="Arial" w:hAnsi="Arial" w:cs="Arial"/>
        </w:rPr>
      </w:pPr>
    </w:p>
    <w:p w:rsidR="003472BF" w:rsidRDefault="003472BF" w:rsidP="003472BF">
      <w:pPr>
        <w:ind w:left="360" w:firstLine="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Испоручилац</w:t>
      </w:r>
      <w:r>
        <w:rPr>
          <w:rFonts w:ascii="Arial" w:hAnsi="Arial" w:cs="Arial"/>
          <w:lang w:val="ru-RU"/>
        </w:rPr>
        <w:t>»</w:t>
      </w:r>
      <w:r w:rsidRPr="00493F3D">
        <w:rPr>
          <w:rFonts w:ascii="Arial" w:hAnsi="Arial" w:cs="Arial"/>
          <w:lang w:val="ru-RU"/>
        </w:rPr>
        <w:t>) са подизвођачем</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472BF" w:rsidRDefault="003472BF" w:rsidP="003472BF">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3472BF" w:rsidRPr="008566BF" w:rsidRDefault="003472BF" w:rsidP="003472BF">
      <w:pPr>
        <w:pStyle w:val="ListParagraph"/>
        <w:tabs>
          <w:tab w:val="left" w:pos="720"/>
        </w:tabs>
        <w:rPr>
          <w:rFonts w:ascii="Arial" w:hAnsi="Arial" w:cs="Arial"/>
          <w:bCs/>
          <w:iCs/>
          <w:lang w:val="ru-RU"/>
        </w:rPr>
      </w:pPr>
    </w:p>
    <w:p w:rsidR="003472BF" w:rsidRPr="00815E97" w:rsidRDefault="003472BF" w:rsidP="003472BF">
      <w:pPr>
        <w:pStyle w:val="Default"/>
      </w:pPr>
      <w:r w:rsidRPr="00815E97">
        <w:t xml:space="preserve">Уговорне стране сагласно констатују: </w:t>
      </w:r>
    </w:p>
    <w:p w:rsidR="003472BF" w:rsidRPr="00817464" w:rsidRDefault="003472BF" w:rsidP="00815C5F">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добара</w:t>
      </w:r>
      <w:r w:rsidRPr="00815E97">
        <w:t xml:space="preserve"> –</w:t>
      </w:r>
      <w:r w:rsidR="00E05706">
        <w:rPr>
          <w:lang w:val="sr-Cyrl-CS"/>
        </w:rPr>
        <w:t xml:space="preserve"> </w:t>
      </w:r>
      <w:r>
        <w:rPr>
          <w:b/>
          <w:lang w:val="ru-RU"/>
        </w:rPr>
        <w:t>Набавка електроматеријала за ремонт јавне расвете на територији општине Баточина, са монтажом</w:t>
      </w:r>
      <w:r w:rsidR="008102DB">
        <w:rPr>
          <w:b/>
          <w:lang w:val="ru-RU"/>
        </w:rPr>
        <w:t>,</w:t>
      </w:r>
      <w:r>
        <w:rPr>
          <w:b/>
          <w:lang w:val="ru-RU"/>
        </w:rPr>
        <w:t xml:space="preserve"> </w:t>
      </w:r>
      <w:r w:rsidRPr="00493935">
        <w:rPr>
          <w:bCs/>
          <w:lang w:val="sr-Cyrl-CS"/>
        </w:rPr>
        <w:t xml:space="preserve">интерни број </w:t>
      </w:r>
      <w:r w:rsidRPr="00493935">
        <w:rPr>
          <w:bCs/>
        </w:rPr>
        <w:t>ЈН</w:t>
      </w:r>
      <w:r>
        <w:rPr>
          <w:bCs/>
          <w:lang w:val="sr-Cyrl-CS"/>
        </w:rPr>
        <w:t>М</w:t>
      </w:r>
      <w:r w:rsidRPr="00493935">
        <w:rPr>
          <w:bCs/>
        </w:rPr>
        <w:t xml:space="preserve">В </w:t>
      </w:r>
      <w:r w:rsidR="004F4D4A">
        <w:rPr>
          <w:bCs/>
          <w:lang w:val="sr-Cyrl-CS"/>
        </w:rPr>
        <w:t>7</w:t>
      </w:r>
      <w:r w:rsidR="00630B4C">
        <w:rPr>
          <w:bCs/>
        </w:rPr>
        <w:t>/1</w:t>
      </w:r>
      <w:r w:rsidR="00630B4C">
        <w:rPr>
          <w:bCs/>
          <w:lang w:val="sr-Cyrl-CS"/>
        </w:rPr>
        <w:t>9</w:t>
      </w:r>
      <w:r w:rsidRPr="00493935">
        <w:t>,</w:t>
      </w:r>
      <w:r w:rsidRPr="00815E97">
        <w:t xml:space="preserve"> </w:t>
      </w:r>
      <w:r>
        <w:rPr>
          <w:lang w:val="sr-Cyrl-CS"/>
        </w:rPr>
        <w:t>наведене у Плану јавних набавки под бројем 1.1.</w:t>
      </w:r>
      <w:r w:rsidR="00630B4C">
        <w:rPr>
          <w:lang w:val="sr-Cyrl-CS"/>
        </w:rPr>
        <w:t>3</w:t>
      </w:r>
      <w:r>
        <w:rPr>
          <w:lang w:val="sr-Cyrl-CS"/>
        </w:rPr>
        <w:t>/1</w:t>
      </w:r>
      <w:r w:rsidR="00630B4C">
        <w:rPr>
          <w:lang w:val="sr-Cyrl-CS"/>
        </w:rPr>
        <w:t>9</w:t>
      </w:r>
      <w:r>
        <w:rPr>
          <w:lang w:val="sr-Cyrl-CS"/>
        </w:rPr>
        <w:t xml:space="preserve">, </w:t>
      </w:r>
      <w:r w:rsidRPr="00815E97">
        <w:t xml:space="preserve">на основу позива објављеног на Порталу јавних набавки и интернет страни наручиоца; </w:t>
      </w:r>
    </w:p>
    <w:p w:rsidR="003472BF" w:rsidRPr="008B0418" w:rsidRDefault="005D7D0A" w:rsidP="00815C5F">
      <w:pPr>
        <w:pStyle w:val="Default"/>
        <w:numPr>
          <w:ilvl w:val="0"/>
          <w:numId w:val="17"/>
        </w:numPr>
        <w:jc w:val="both"/>
      </w:pPr>
      <w:r>
        <w:t>да</w:t>
      </w:r>
      <w:r>
        <w:rPr>
          <w:lang w:val="sr-Cyrl-CS"/>
        </w:rPr>
        <w:t xml:space="preserve"> </w:t>
      </w:r>
      <w:r w:rsidR="003472BF">
        <w:t xml:space="preserve">је </w:t>
      </w:r>
      <w:r w:rsidR="003472BF">
        <w:rPr>
          <w:bCs/>
          <w:iCs/>
          <w:lang w:val="ru-RU"/>
        </w:rPr>
        <w:t>И</w:t>
      </w:r>
      <w:r w:rsidR="00E05706">
        <w:rPr>
          <w:bCs/>
          <w:iCs/>
          <w:lang w:val="ru-RU"/>
        </w:rPr>
        <w:t>споручилац</w:t>
      </w:r>
      <w:r w:rsidR="003472BF" w:rsidRPr="00815E97">
        <w:t xml:space="preserve"> доставио понуду број ............................................</w:t>
      </w:r>
      <w:r w:rsidR="003472BF">
        <w:t>..............</w:t>
      </w:r>
      <w:r w:rsidR="003472BF">
        <w:rPr>
          <w:lang w:val="sr-Cyrl-CS"/>
        </w:rPr>
        <w:t xml:space="preserve"> </w:t>
      </w:r>
      <w:r w:rsidR="003472BF" w:rsidRPr="00815E97">
        <w:t>од ..................................................</w:t>
      </w:r>
      <w:r w:rsidR="003472BF">
        <w:t xml:space="preserve"> (заводни бр.</w:t>
      </w:r>
      <w:r w:rsidR="003472BF" w:rsidRPr="001051BE">
        <w:rPr>
          <w:bCs/>
          <w:iCs/>
          <w:lang w:val="ru-RU"/>
        </w:rPr>
        <w:t xml:space="preserve"> </w:t>
      </w:r>
      <w:r w:rsidR="003472BF">
        <w:rPr>
          <w:bCs/>
          <w:iCs/>
          <w:lang w:val="ru-RU"/>
        </w:rPr>
        <w:t>И</w:t>
      </w:r>
      <w:r w:rsidR="00E05706">
        <w:rPr>
          <w:bCs/>
          <w:iCs/>
          <w:lang w:val="ru-RU"/>
        </w:rPr>
        <w:t>споручиоца</w:t>
      </w:r>
      <w:r w:rsidR="003472BF">
        <w:t>)</w:t>
      </w:r>
      <w:r w:rsidR="003472BF" w:rsidRPr="00815E97">
        <w:t xml:space="preserve">, која у потпуности испуњава услове из конкурсне документације, налази се у прилогу и саставни је део </w:t>
      </w:r>
      <w:r w:rsidR="003472BF">
        <w:t>о</w:t>
      </w:r>
      <w:r w:rsidR="003472BF" w:rsidRPr="00815E97">
        <w:t xml:space="preserve">вог уговора; </w:t>
      </w:r>
    </w:p>
    <w:p w:rsidR="003472BF" w:rsidRPr="008B0418" w:rsidRDefault="003472BF" w:rsidP="00815C5F">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w:t>
      </w:r>
      <w:r w:rsidR="00630B4C">
        <w:rPr>
          <w:rFonts w:ascii="Arial" w:eastAsiaTheme="minorHAnsi" w:hAnsi="Arial" w:cs="Arial"/>
          <w:color w:val="auto"/>
          <w:kern w:val="0"/>
          <w:lang w:val="sr-Cyrl-CS" w:eastAsia="en-US"/>
        </w:rPr>
        <w:t>9</w:t>
      </w:r>
      <w:r w:rsidRPr="00926144">
        <w:rPr>
          <w:rFonts w:ascii="Arial" w:eastAsiaTheme="minorHAnsi" w:hAnsi="Arial" w:cs="Arial"/>
          <w:color w:val="auto"/>
          <w:kern w:val="0"/>
          <w:lang w:val="sr-Cyrl-CS" w:eastAsia="en-US"/>
        </w:rPr>
        <w:t>.</w:t>
      </w:r>
      <w:r w:rsidR="004F4D4A">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val="sr-Cyrl-CS" w:eastAsia="en-US"/>
        </w:rPr>
        <w:t>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6</w:t>
      </w:r>
      <w:r w:rsidR="0045148F">
        <w:rPr>
          <w:rFonts w:ascii="Arial" w:eastAsiaTheme="minorHAnsi" w:hAnsi="Arial" w:cs="Arial"/>
          <w:color w:val="auto"/>
          <w:lang w:val="sr-Cyrl-CS" w:eastAsia="en-US"/>
        </w:rPr>
        <w:t>4</w:t>
      </w:r>
      <w:r>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w:t>
      </w:r>
      <w:r w:rsidRPr="00C23235">
        <w:rPr>
          <w:rFonts w:ascii="Arial" w:eastAsiaTheme="minorHAnsi" w:hAnsi="Arial" w:cs="Arial"/>
          <w:color w:val="auto"/>
          <w:lang w:val="sr-Cyrl-CS" w:eastAsia="en-US"/>
        </w:rPr>
        <w:t>ПА 0001</w:t>
      </w:r>
      <w:r w:rsidRPr="00926144">
        <w:rPr>
          <w:rFonts w:ascii="Arial" w:eastAsiaTheme="minorHAnsi" w:hAnsi="Arial" w:cs="Arial"/>
          <w:color w:val="auto"/>
          <w:lang w:val="sr-Cyrl-CS" w:eastAsia="en-US"/>
        </w:rPr>
        <w:t xml:space="preserve"> –</w:t>
      </w:r>
      <w:r w:rsidR="0045148F">
        <w:rPr>
          <w:rFonts w:ascii="Arial" w:eastAsiaTheme="minorHAnsi" w:hAnsi="Arial" w:cs="Arial"/>
          <w:color w:val="auto"/>
          <w:lang w:val="sr-Cyrl-CS" w:eastAsia="en-US"/>
        </w:rPr>
        <w:t>Управљање/одржавање јавним осветљењем</w:t>
      </w:r>
      <w:r w:rsidRPr="00926144">
        <w:rPr>
          <w:rFonts w:ascii="Arial" w:eastAsiaTheme="minorHAnsi" w:hAnsi="Arial" w:cs="Arial"/>
          <w:color w:val="auto"/>
          <w:lang w:val="sr-Cyrl-CS" w:eastAsia="en-US"/>
        </w:rPr>
        <w:t xml:space="preserve">, позиција </w:t>
      </w:r>
      <w:r w:rsidR="0045148F">
        <w:rPr>
          <w:rFonts w:ascii="Arial" w:eastAsiaTheme="minorHAnsi" w:hAnsi="Arial" w:cs="Arial"/>
          <w:color w:val="auto"/>
          <w:lang w:val="sr-Cyrl-CS" w:eastAsia="en-US"/>
        </w:rPr>
        <w:t>05</w:t>
      </w:r>
      <w:r w:rsidR="00C23235">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економска класификација </w:t>
      </w:r>
      <w:r w:rsidR="00C23235">
        <w:rPr>
          <w:rFonts w:ascii="Arial" w:eastAsiaTheme="minorHAnsi" w:hAnsi="Arial" w:cs="Arial"/>
          <w:color w:val="auto"/>
          <w:lang w:val="sr-Cyrl-CS" w:eastAsia="en-US"/>
        </w:rPr>
        <w:t>425</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w:t>
      </w:r>
      <w:r w:rsidR="00C23235">
        <w:rPr>
          <w:rFonts w:ascii="Arial" w:hAnsi="Arial" w:cs="Arial"/>
          <w:bCs/>
          <w:color w:val="auto"/>
          <w:lang w:val="sr-Cyrl-CS" w:eastAsia="en-US"/>
        </w:rPr>
        <w:t>Текуће поправке и одржавање</w:t>
      </w:r>
      <w:r>
        <w:rPr>
          <w:rFonts w:ascii="Arial" w:hAnsi="Arial" w:cs="Arial"/>
          <w:bCs/>
          <w:color w:val="auto"/>
          <w:lang w:val="sr-Cyrl-CS" w:eastAsia="en-US"/>
        </w:rPr>
        <w:t>;</w:t>
      </w:r>
    </w:p>
    <w:p w:rsidR="003472BF" w:rsidRPr="00CB4680" w:rsidRDefault="003472BF" w:rsidP="00815C5F">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w:t>
      </w:r>
      <w:r w:rsidR="00E05706">
        <w:t>доделио уговор за јавну набав</w:t>
      </w:r>
      <w:r w:rsidR="00E05706">
        <w:rPr>
          <w:lang w:val="sr-Cyrl-CS"/>
        </w:rPr>
        <w:t xml:space="preserve">ци добара </w:t>
      </w:r>
      <w:r>
        <w:rPr>
          <w:lang w:val="sr-Cyrl-CS"/>
        </w:rPr>
        <w:t xml:space="preserve">- </w:t>
      </w:r>
      <w:r w:rsidR="00E05706">
        <w:rPr>
          <w:b/>
          <w:lang w:val="ru-RU"/>
        </w:rPr>
        <w:t>Набавка електроматеријала за ремонт јавне расвете на територији општине Баточина, са монтажом</w:t>
      </w:r>
      <w:r w:rsidR="004F4D4A">
        <w:rPr>
          <w:b/>
          <w:lang w:val="ru-RU"/>
        </w:rPr>
        <w:t xml:space="preserve"> (партија 1)</w:t>
      </w:r>
      <w:r w:rsidR="00630B4C">
        <w:rPr>
          <w:b/>
          <w:lang w:val="ru-RU"/>
        </w:rPr>
        <w:t xml:space="preserve"> </w:t>
      </w:r>
      <w:r w:rsidRPr="00CB4680">
        <w:rPr>
          <w:b/>
          <w:bCs/>
        </w:rPr>
        <w:t xml:space="preserve">– </w:t>
      </w:r>
      <w:r w:rsidRPr="00CB4680">
        <w:rPr>
          <w:bCs/>
          <w:lang w:val="sr-Cyrl-CS"/>
        </w:rPr>
        <w:t xml:space="preserve">интерни број </w:t>
      </w:r>
      <w:r w:rsidRPr="00CB4680">
        <w:rPr>
          <w:bCs/>
        </w:rPr>
        <w:t>ЈН</w:t>
      </w:r>
      <w:r w:rsidR="00E05706">
        <w:rPr>
          <w:bCs/>
          <w:lang w:val="sr-Cyrl-CS"/>
        </w:rPr>
        <w:t>М</w:t>
      </w:r>
      <w:r w:rsidRPr="00CB4680">
        <w:rPr>
          <w:bCs/>
        </w:rPr>
        <w:t xml:space="preserve">В </w:t>
      </w:r>
      <w:r w:rsidR="004F4D4A">
        <w:rPr>
          <w:bCs/>
          <w:lang w:val="sr-Cyrl-CS"/>
        </w:rPr>
        <w:t>7</w:t>
      </w:r>
      <w:r w:rsidR="003061BD">
        <w:rPr>
          <w:bCs/>
        </w:rPr>
        <w:t>/1</w:t>
      </w:r>
      <w:r w:rsidR="003061BD">
        <w:rPr>
          <w:bCs/>
          <w:lang w:val="sr-Cyrl-CS"/>
        </w:rPr>
        <w:t>9</w:t>
      </w:r>
      <w:r w:rsidRPr="00493935">
        <w:t xml:space="preserve">, </w:t>
      </w:r>
      <w:r w:rsidRPr="00CB4680">
        <w:rPr>
          <w:lang w:val="sr-Cyrl-CS"/>
        </w:rPr>
        <w:t xml:space="preserve">наведене у Плану јавних набавки под бројем </w:t>
      </w:r>
      <w:r>
        <w:rPr>
          <w:lang w:val="sr-Cyrl-CS"/>
        </w:rPr>
        <w:t>1.</w:t>
      </w:r>
      <w:r w:rsidR="00E05706">
        <w:rPr>
          <w:lang w:val="sr-Cyrl-CS"/>
        </w:rPr>
        <w:t>1</w:t>
      </w:r>
      <w:r>
        <w:rPr>
          <w:lang w:val="sr-Cyrl-CS"/>
        </w:rPr>
        <w:t>.</w:t>
      </w:r>
      <w:r w:rsidR="003061BD">
        <w:rPr>
          <w:lang w:val="sr-Cyrl-CS"/>
        </w:rPr>
        <w:t>3/19</w:t>
      </w:r>
      <w:r>
        <w:rPr>
          <w:b/>
          <w:lang w:val="sr-Cyrl-CS"/>
        </w:rPr>
        <w:t>.</w:t>
      </w:r>
    </w:p>
    <w:p w:rsidR="00C65397" w:rsidRPr="00F506A9" w:rsidRDefault="00C65397" w:rsidP="00F506A9">
      <w:pPr>
        <w:rPr>
          <w:rFonts w:ascii="Arial" w:hAnsi="Arial" w:cs="Arial"/>
          <w:lang w:val="sr-Cyrl-CS"/>
        </w:rPr>
      </w:pPr>
    </w:p>
    <w:p w:rsidR="009052FD" w:rsidRPr="00D141D0" w:rsidRDefault="009052FD" w:rsidP="009052FD">
      <w:pPr>
        <w:jc w:val="center"/>
        <w:rPr>
          <w:rFonts w:ascii="Arial" w:hAnsi="Arial" w:cs="Arial"/>
          <w:b/>
        </w:rPr>
      </w:pPr>
      <w:r w:rsidRPr="00D141D0">
        <w:rPr>
          <w:rFonts w:ascii="Arial" w:hAnsi="Arial" w:cs="Arial"/>
          <w:b/>
        </w:rPr>
        <w:t>Члан 1.</w:t>
      </w:r>
      <w:r w:rsidRPr="00D141D0">
        <w:rPr>
          <w:rFonts w:ascii="Arial" w:hAnsi="Arial" w:cs="Arial"/>
          <w:b/>
        </w:rPr>
        <w:cr/>
      </w:r>
    </w:p>
    <w:p w:rsidR="00E05706" w:rsidRDefault="009052FD" w:rsidP="00E168F0">
      <w:pPr>
        <w:ind w:firstLine="567"/>
        <w:jc w:val="both"/>
        <w:rPr>
          <w:rFonts w:ascii="Arial" w:hAnsi="Arial" w:cs="Arial"/>
        </w:rPr>
      </w:pPr>
      <w:r w:rsidRPr="00676ABB">
        <w:rPr>
          <w:rFonts w:ascii="Arial" w:hAnsi="Arial" w:cs="Arial"/>
        </w:rPr>
        <w:t xml:space="preserve">Предмет овог уговора је </w:t>
      </w:r>
      <w:r>
        <w:rPr>
          <w:rFonts w:ascii="Arial" w:hAnsi="Arial" w:cs="Tahoma"/>
          <w:b/>
          <w:bCs/>
          <w:lang w:val="sr-Cyrl-CS"/>
        </w:rPr>
        <w:t>набавка електроматеријала за ремонт јавне расвете на територији општине Баточина, са монтажом</w:t>
      </w:r>
      <w:r>
        <w:rPr>
          <w:rFonts w:ascii="Arial" w:hAnsi="Arial" w:cs="Arial"/>
        </w:rPr>
        <w:t>,</w:t>
      </w:r>
      <w:r w:rsidR="00E05706">
        <w:rPr>
          <w:rFonts w:ascii="Arial" w:hAnsi="Arial" w:cs="Arial"/>
          <w:lang w:val="sr-Cyrl-CS"/>
        </w:rPr>
        <w:t xml:space="preserve"> </w:t>
      </w:r>
      <w:r>
        <w:rPr>
          <w:rFonts w:ascii="Arial" w:hAnsi="Arial" w:cs="Arial"/>
        </w:rPr>
        <w:t xml:space="preserve">према понуди </w:t>
      </w:r>
      <w:r w:rsidR="00A47FE0">
        <w:rPr>
          <w:rFonts w:ascii="Arial" w:hAnsi="Arial" w:cs="Arial"/>
          <w:lang w:val="sr-Cyrl-CS"/>
        </w:rPr>
        <w:t>Испоручиоца</w:t>
      </w:r>
      <w:r>
        <w:rPr>
          <w:rFonts w:ascii="Arial" w:hAnsi="Arial" w:cs="Arial"/>
        </w:rPr>
        <w:t xml:space="preserve"> </w:t>
      </w:r>
      <w:r w:rsidRPr="00676ABB">
        <w:rPr>
          <w:rFonts w:ascii="Arial" w:hAnsi="Arial" w:cs="Arial"/>
        </w:rPr>
        <w:t>заведеној по</w:t>
      </w:r>
      <w:r w:rsidR="00A47FE0">
        <w:rPr>
          <w:rFonts w:ascii="Arial" w:hAnsi="Arial" w:cs="Arial"/>
        </w:rPr>
        <w:t>д бројем ________ од _________</w:t>
      </w:r>
      <w:r w:rsidRPr="00676ABB">
        <w:rPr>
          <w:rFonts w:ascii="Arial" w:hAnsi="Arial" w:cs="Arial"/>
        </w:rPr>
        <w:t xml:space="preserve"> 201</w:t>
      </w:r>
      <w:r w:rsidR="003061BD">
        <w:rPr>
          <w:rFonts w:ascii="Arial" w:hAnsi="Arial" w:cs="Arial"/>
          <w:lang w:val="sr-Cyrl-CS"/>
        </w:rPr>
        <w:t>9</w:t>
      </w:r>
      <w:r w:rsidRPr="00676ABB">
        <w:rPr>
          <w:rFonts w:ascii="Arial" w:hAnsi="Arial" w:cs="Arial"/>
        </w:rPr>
        <w:t xml:space="preserve">. </w:t>
      </w:r>
      <w:r w:rsidR="00A47FE0">
        <w:rPr>
          <w:rFonts w:ascii="Arial" w:hAnsi="Arial" w:cs="Arial"/>
          <w:lang w:val="sr-Cyrl-CS"/>
        </w:rPr>
        <w:t>г</w:t>
      </w:r>
      <w:r w:rsidRPr="00676ABB">
        <w:rPr>
          <w:rFonts w:ascii="Arial" w:hAnsi="Arial" w:cs="Arial"/>
        </w:rPr>
        <w:t>одине</w:t>
      </w:r>
      <w:r w:rsidR="00A47FE0">
        <w:rPr>
          <w:rFonts w:ascii="Arial" w:hAnsi="Arial" w:cs="Arial"/>
          <w:lang w:val="sr-Cyrl-CS"/>
        </w:rPr>
        <w:t>,</w:t>
      </w:r>
      <w:r w:rsidRPr="00676ABB">
        <w:rPr>
          <w:rFonts w:ascii="Arial" w:hAnsi="Arial" w:cs="Arial"/>
        </w:rPr>
        <w:t xml:space="preserve"> </w:t>
      </w:r>
      <w:r w:rsidR="00A47FE0">
        <w:rPr>
          <w:rFonts w:ascii="Arial" w:hAnsi="Arial" w:cs="Arial"/>
          <w:lang w:val="sr-Cyrl-CS"/>
        </w:rPr>
        <w:t>а код Наручиоца под бр. __________ од ________ 201</w:t>
      </w:r>
      <w:r w:rsidR="003061BD">
        <w:rPr>
          <w:rFonts w:ascii="Arial" w:hAnsi="Arial" w:cs="Arial"/>
          <w:lang w:val="sr-Cyrl-CS"/>
        </w:rPr>
        <w:t>9</w:t>
      </w:r>
      <w:r w:rsidR="00A47FE0">
        <w:rPr>
          <w:rFonts w:ascii="Arial" w:hAnsi="Arial" w:cs="Arial"/>
          <w:lang w:val="sr-Cyrl-CS"/>
        </w:rPr>
        <w:t xml:space="preserve">.године </w:t>
      </w:r>
      <w:r w:rsidRPr="00676ABB">
        <w:rPr>
          <w:rFonts w:ascii="Arial" w:hAnsi="Arial" w:cs="Arial"/>
        </w:rPr>
        <w:t xml:space="preserve">и </w:t>
      </w:r>
      <w:r>
        <w:rPr>
          <w:rFonts w:ascii="Arial" w:hAnsi="Arial" w:cs="Arial"/>
        </w:rPr>
        <w:t xml:space="preserve">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8102DB" w:rsidRDefault="008102DB" w:rsidP="0045148F">
      <w:pPr>
        <w:jc w:val="both"/>
        <w:rPr>
          <w:rFonts w:ascii="Arial" w:hAnsi="Arial" w:cs="Arial"/>
        </w:rPr>
      </w:pPr>
    </w:p>
    <w:p w:rsidR="00E433AE" w:rsidRDefault="00E433AE" w:rsidP="0045148F">
      <w:pPr>
        <w:jc w:val="both"/>
        <w:rPr>
          <w:rFonts w:ascii="Arial" w:hAnsi="Arial" w:cs="Arial"/>
        </w:rPr>
      </w:pPr>
    </w:p>
    <w:p w:rsidR="00E433AE" w:rsidRDefault="00E433AE" w:rsidP="0045148F">
      <w:pPr>
        <w:jc w:val="both"/>
        <w:rPr>
          <w:rFonts w:ascii="Arial" w:hAnsi="Arial" w:cs="Arial"/>
        </w:rPr>
      </w:pPr>
    </w:p>
    <w:p w:rsidR="00E433AE" w:rsidRDefault="00E433AE" w:rsidP="0045148F">
      <w:pPr>
        <w:jc w:val="both"/>
        <w:rPr>
          <w:rFonts w:ascii="Arial" w:hAnsi="Arial" w:cs="Arial"/>
        </w:rPr>
      </w:pPr>
    </w:p>
    <w:p w:rsidR="00E433AE" w:rsidRPr="00E433AE" w:rsidRDefault="00E433AE" w:rsidP="0045148F">
      <w:pPr>
        <w:jc w:val="both"/>
        <w:rPr>
          <w:rFonts w:ascii="Arial" w:hAnsi="Arial" w:cs="Arial"/>
        </w:rPr>
      </w:pPr>
    </w:p>
    <w:p w:rsidR="00C65397" w:rsidRPr="006A7FB3" w:rsidRDefault="00C65397" w:rsidP="00803517">
      <w:pPr>
        <w:jc w:val="center"/>
        <w:rPr>
          <w:rFonts w:ascii="Arial" w:hAnsi="Arial" w:cs="Arial"/>
          <w:b/>
        </w:rPr>
      </w:pPr>
      <w:r w:rsidRPr="006A7FB3">
        <w:rPr>
          <w:rFonts w:ascii="Arial" w:hAnsi="Arial" w:cs="Arial"/>
          <w:b/>
        </w:rPr>
        <w:lastRenderedPageBreak/>
        <w:t>Члан 2.</w:t>
      </w:r>
    </w:p>
    <w:p w:rsidR="00C65397" w:rsidRPr="00D61F5F" w:rsidRDefault="00C65397" w:rsidP="00DE593C">
      <w:pPr>
        <w:ind w:firstLine="567"/>
        <w:jc w:val="center"/>
        <w:rPr>
          <w:rFonts w:ascii="Arial" w:hAnsi="Arial" w:cs="Arial"/>
        </w:rPr>
      </w:pPr>
    </w:p>
    <w:p w:rsidR="009052FD" w:rsidRPr="005D669F" w:rsidRDefault="00616F27" w:rsidP="00DE593C">
      <w:pPr>
        <w:ind w:firstLine="567"/>
        <w:jc w:val="both"/>
        <w:rPr>
          <w:rFonts w:ascii="Arial" w:hAnsi="Arial" w:cs="Arial"/>
          <w:lang w:val="sr-Cyrl-CS"/>
        </w:rPr>
      </w:pPr>
      <w:r>
        <w:rPr>
          <w:rFonts w:ascii="Arial" w:hAnsi="Arial" w:cs="Arial"/>
          <w:lang w:val="sr-Cyrl-CS"/>
        </w:rPr>
        <w:t>Укупна у</w:t>
      </w:r>
      <w:r w:rsidR="009052FD" w:rsidRPr="009052FD">
        <w:rPr>
          <w:rFonts w:ascii="Arial" w:hAnsi="Arial" w:cs="Arial"/>
          <w:lang w:val="sr-Cyrl-CS"/>
        </w:rPr>
        <w:t>говорена вредност за набавку и монтажу</w:t>
      </w:r>
      <w:r w:rsidR="00250282">
        <w:rPr>
          <w:rFonts w:ascii="Arial" w:hAnsi="Arial" w:cs="Arial"/>
          <w:lang w:val="sr-Cyrl-CS"/>
        </w:rPr>
        <w:t xml:space="preserve"> електро</w:t>
      </w:r>
      <w:r w:rsidR="009052FD" w:rsidRPr="009052FD">
        <w:rPr>
          <w:rFonts w:ascii="Arial" w:hAnsi="Arial" w:cs="Arial"/>
          <w:lang w:val="sr-Cyrl-CS"/>
        </w:rPr>
        <w:t>материјала износи</w:t>
      </w:r>
      <w:r w:rsidR="00393C7B">
        <w:rPr>
          <w:rFonts w:ascii="Arial" w:hAnsi="Arial" w:cs="Arial"/>
        </w:rPr>
        <w:t xml:space="preserve"> </w:t>
      </w:r>
      <w:r w:rsidR="009052FD" w:rsidRPr="00E05706">
        <w:rPr>
          <w:rFonts w:ascii="Arial" w:hAnsi="Arial" w:cs="Arial"/>
          <w:lang w:val="sr-Cyrl-CS"/>
        </w:rPr>
        <w:t>_____________</w:t>
      </w:r>
      <w:r w:rsidR="00712ED0" w:rsidRPr="00E05706">
        <w:rPr>
          <w:rFonts w:ascii="Arial" w:hAnsi="Arial" w:cs="Arial"/>
          <w:lang w:val="sr-Cyrl-CS"/>
        </w:rPr>
        <w:t xml:space="preserve"> </w:t>
      </w:r>
      <w:r w:rsidR="002B2E94" w:rsidRPr="00E05706">
        <w:rPr>
          <w:rFonts w:ascii="Arial" w:hAnsi="Arial" w:cs="Arial"/>
        </w:rPr>
        <w:t>(</w:t>
      </w:r>
      <w:r w:rsidR="002B2E94" w:rsidRPr="00E05706">
        <w:rPr>
          <w:rFonts w:ascii="Arial" w:hAnsi="Arial" w:cs="Arial"/>
          <w:lang w:val="sr-Cyrl-CS"/>
        </w:rPr>
        <w:t>словима</w:t>
      </w:r>
      <w:r w:rsidR="002B2E94" w:rsidRPr="00E05706">
        <w:rPr>
          <w:rFonts w:ascii="Arial" w:hAnsi="Arial" w:cs="Arial"/>
        </w:rPr>
        <w:t>:</w:t>
      </w:r>
      <w:r w:rsidR="00712ED0" w:rsidRPr="00E05706">
        <w:rPr>
          <w:rFonts w:ascii="Arial" w:hAnsi="Arial" w:cs="Arial"/>
          <w:lang w:val="sr-Cyrl-CS"/>
        </w:rPr>
        <w:t xml:space="preserve"> </w:t>
      </w:r>
      <w:r w:rsidR="002B2E94" w:rsidRPr="00E05706">
        <w:rPr>
          <w:rFonts w:ascii="Arial" w:hAnsi="Arial" w:cs="Arial"/>
        </w:rPr>
        <w:t>_______</w:t>
      </w:r>
      <w:r w:rsidR="00712ED0" w:rsidRPr="00E05706">
        <w:rPr>
          <w:rFonts w:ascii="Arial" w:hAnsi="Arial" w:cs="Arial"/>
          <w:lang w:val="sr-Cyrl-CS"/>
        </w:rPr>
        <w:t>___________________</w:t>
      </w:r>
      <w:r w:rsidR="002B2E94" w:rsidRPr="00E05706">
        <w:rPr>
          <w:rFonts w:ascii="Arial" w:hAnsi="Arial" w:cs="Arial"/>
        </w:rPr>
        <w:t>___)</w:t>
      </w:r>
      <w:r w:rsidR="009052FD" w:rsidRPr="00E05706">
        <w:rPr>
          <w:rFonts w:ascii="Arial" w:hAnsi="Arial" w:cs="Arial"/>
          <w:lang w:val="sr-Cyrl-CS"/>
        </w:rPr>
        <w:t xml:space="preserve"> динара без ПДВ-а односно __________</w:t>
      </w:r>
      <w:r w:rsidR="00712ED0" w:rsidRPr="00E05706">
        <w:rPr>
          <w:rFonts w:ascii="Arial" w:hAnsi="Arial" w:cs="Arial"/>
          <w:lang w:val="sr-Cyrl-CS"/>
        </w:rPr>
        <w:t>___</w:t>
      </w:r>
      <w:r w:rsidR="009052FD" w:rsidRPr="00E05706">
        <w:rPr>
          <w:rFonts w:ascii="Arial" w:hAnsi="Arial" w:cs="Arial"/>
          <w:lang w:val="sr-Cyrl-CS"/>
        </w:rPr>
        <w:t xml:space="preserve">______ </w:t>
      </w:r>
      <w:r w:rsidR="00712ED0" w:rsidRPr="00E05706">
        <w:rPr>
          <w:rFonts w:ascii="Arial" w:hAnsi="Arial" w:cs="Arial"/>
        </w:rPr>
        <w:t>(</w:t>
      </w:r>
      <w:r w:rsidR="00712ED0" w:rsidRPr="00E05706">
        <w:rPr>
          <w:rFonts w:ascii="Arial" w:hAnsi="Arial" w:cs="Arial"/>
          <w:lang w:val="sr-Cyrl-CS"/>
        </w:rPr>
        <w:t>словима</w:t>
      </w:r>
      <w:r w:rsidR="00712ED0" w:rsidRPr="00E05706">
        <w:rPr>
          <w:rFonts w:ascii="Arial" w:hAnsi="Arial" w:cs="Arial"/>
        </w:rPr>
        <w:t>:</w:t>
      </w:r>
      <w:r w:rsidR="00712ED0" w:rsidRPr="00E05706">
        <w:rPr>
          <w:rFonts w:ascii="Arial" w:hAnsi="Arial" w:cs="Arial"/>
          <w:lang w:val="sr-Cyrl-CS"/>
        </w:rPr>
        <w:t xml:space="preserve"> </w:t>
      </w:r>
      <w:r w:rsidR="00712ED0" w:rsidRPr="00E05706">
        <w:rPr>
          <w:rFonts w:ascii="Arial" w:hAnsi="Arial" w:cs="Arial"/>
        </w:rPr>
        <w:t>_______</w:t>
      </w:r>
      <w:r w:rsidR="00712ED0" w:rsidRPr="00E05706">
        <w:rPr>
          <w:rFonts w:ascii="Arial" w:hAnsi="Arial" w:cs="Arial"/>
          <w:lang w:val="sr-Cyrl-CS"/>
        </w:rPr>
        <w:t>___________________</w:t>
      </w:r>
      <w:r w:rsidR="00712ED0" w:rsidRPr="00E05706">
        <w:rPr>
          <w:rFonts w:ascii="Arial" w:hAnsi="Arial" w:cs="Arial"/>
        </w:rPr>
        <w:t>___)</w:t>
      </w:r>
      <w:r w:rsidR="00712ED0" w:rsidRPr="00E05706">
        <w:rPr>
          <w:rFonts w:ascii="Arial" w:hAnsi="Arial" w:cs="Arial"/>
          <w:lang w:val="sr-Cyrl-CS"/>
        </w:rPr>
        <w:t xml:space="preserve"> </w:t>
      </w:r>
      <w:r w:rsidR="002E2C97" w:rsidRPr="00E05706">
        <w:rPr>
          <w:rFonts w:ascii="Arial" w:hAnsi="Arial" w:cs="Arial"/>
          <w:lang w:val="sr-Cyrl-CS"/>
        </w:rPr>
        <w:t xml:space="preserve">динара </w:t>
      </w:r>
      <w:r w:rsidR="009052FD" w:rsidRPr="00E05706">
        <w:rPr>
          <w:rFonts w:ascii="Arial" w:hAnsi="Arial" w:cs="Arial"/>
          <w:lang w:val="sr-Cyrl-CS"/>
        </w:rPr>
        <w:t>са ПДВ-ом</w:t>
      </w:r>
      <w:r w:rsidR="009052FD">
        <w:rPr>
          <w:rFonts w:ascii="Arial" w:hAnsi="Arial" w:cs="Arial"/>
          <w:b/>
          <w:lang w:val="sr-Cyrl-CS"/>
        </w:rPr>
        <w:t xml:space="preserve">, </w:t>
      </w:r>
      <w:r w:rsidR="009052FD" w:rsidRPr="001E6F8E">
        <w:rPr>
          <w:rFonts w:ascii="Arial" w:hAnsi="Arial" w:cs="Arial"/>
          <w:lang w:val="sr-Cyrl-CS"/>
        </w:rPr>
        <w:t>чиме се</w:t>
      </w:r>
      <w:r w:rsidR="009052FD">
        <w:rPr>
          <w:rFonts w:ascii="Arial" w:hAnsi="Arial" w:cs="Arial"/>
          <w:b/>
          <w:lang w:val="sr-Cyrl-CS"/>
        </w:rPr>
        <w:t xml:space="preserve"> </w:t>
      </w:r>
      <w:r w:rsidR="002B2E94">
        <w:rPr>
          <w:rFonts w:ascii="Arial" w:hAnsi="Arial" w:cs="Arial"/>
          <w:lang w:val="sr-Cyrl-CS"/>
        </w:rPr>
        <w:t>Наручилац</w:t>
      </w:r>
      <w:r w:rsidR="009052FD" w:rsidRPr="00676ABB">
        <w:rPr>
          <w:rFonts w:ascii="Arial" w:hAnsi="Arial" w:cs="Arial"/>
        </w:rPr>
        <w:t xml:space="preserve"> обавезује да ће испоручена добра </w:t>
      </w:r>
      <w:r w:rsidR="00B61210">
        <w:rPr>
          <w:rFonts w:ascii="Arial" w:hAnsi="Arial" w:cs="Arial"/>
          <w:lang w:val="sr-Cyrl-CS"/>
        </w:rPr>
        <w:t xml:space="preserve">са пратећим услугама </w:t>
      </w:r>
      <w:r w:rsidR="00393C7B">
        <w:rPr>
          <w:rFonts w:ascii="Arial" w:hAnsi="Arial" w:cs="Arial"/>
        </w:rPr>
        <w:t xml:space="preserve">плаћати по јединичним </w:t>
      </w:r>
      <w:r w:rsidR="009052FD" w:rsidRPr="00676ABB">
        <w:rPr>
          <w:rFonts w:ascii="Arial" w:hAnsi="Arial" w:cs="Arial"/>
        </w:rPr>
        <w:t xml:space="preserve">ценама </w:t>
      </w:r>
      <w:r w:rsidR="00B61210">
        <w:rPr>
          <w:rFonts w:ascii="Arial" w:hAnsi="Arial" w:cs="Arial"/>
          <w:lang w:val="sr-Cyrl-CS"/>
        </w:rPr>
        <w:t>садржаним у техничкој спецификацији.</w:t>
      </w:r>
      <w:r w:rsidR="009052FD" w:rsidRPr="00676ABB">
        <w:rPr>
          <w:rFonts w:ascii="Arial" w:hAnsi="Arial" w:cs="Arial"/>
        </w:rPr>
        <w:cr/>
      </w:r>
      <w:r w:rsidR="00393C7B">
        <w:rPr>
          <w:rFonts w:ascii="Arial" w:hAnsi="Arial" w:cs="Arial"/>
        </w:rPr>
        <w:tab/>
      </w:r>
      <w:r w:rsidR="009052FD"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009052FD" w:rsidRPr="005D669F">
        <w:rPr>
          <w:rFonts w:ascii="Arial" w:hAnsi="Arial" w:cs="Arial"/>
          <w:lang w:val="sr-Cyrl-CS"/>
        </w:rPr>
        <w:t>.</w:t>
      </w:r>
      <w:r w:rsidR="009052FD" w:rsidRPr="005D669F">
        <w:rPr>
          <w:rFonts w:ascii="Arial" w:hAnsi="Arial" w:cs="Arial"/>
        </w:rPr>
        <w:t xml:space="preserve"> </w:t>
      </w:r>
    </w:p>
    <w:p w:rsidR="005D669F" w:rsidRDefault="005D669F" w:rsidP="00DE593C">
      <w:pPr>
        <w:ind w:firstLine="567"/>
        <w:jc w:val="center"/>
        <w:rPr>
          <w:rFonts w:ascii="Arial" w:hAnsi="Arial" w:cs="Arial"/>
          <w:b/>
          <w:lang w:val="sr-Cyrl-CS"/>
        </w:rPr>
      </w:pPr>
    </w:p>
    <w:p w:rsidR="00C65397" w:rsidRPr="00D61F5F" w:rsidRDefault="00C65397" w:rsidP="00803517">
      <w:pPr>
        <w:jc w:val="center"/>
        <w:rPr>
          <w:rFonts w:ascii="Arial" w:hAnsi="Arial" w:cs="Arial"/>
          <w:b/>
        </w:rPr>
      </w:pPr>
      <w:r w:rsidRPr="00D61F5F">
        <w:rPr>
          <w:rFonts w:ascii="Arial" w:hAnsi="Arial" w:cs="Arial"/>
          <w:b/>
        </w:rPr>
        <w:t>Члан 3.</w:t>
      </w:r>
    </w:p>
    <w:p w:rsidR="00C65397" w:rsidRPr="00C65397" w:rsidRDefault="00C65397" w:rsidP="00DE593C">
      <w:pPr>
        <w:ind w:firstLine="567"/>
        <w:jc w:val="center"/>
        <w:rPr>
          <w:rFonts w:ascii="Arial" w:hAnsi="Arial" w:cs="Arial"/>
          <w:bCs/>
          <w:iCs/>
        </w:rPr>
      </w:pPr>
    </w:p>
    <w:p w:rsidR="00F162BB" w:rsidRDefault="00F162BB" w:rsidP="00F162BB">
      <w:pPr>
        <w:pStyle w:val="Default"/>
        <w:ind w:firstLine="720"/>
        <w:jc w:val="both"/>
        <w:rPr>
          <w:lang w:val="sr-Cyrl-CS"/>
        </w:rPr>
      </w:pPr>
      <w:r>
        <w:rPr>
          <w:lang w:val="sr-Cyrl-CS"/>
        </w:rPr>
        <w:t>Испоручилац</w:t>
      </w:r>
      <w:r>
        <w:t xml:space="preserve"> се обавезује да </w:t>
      </w:r>
      <w:r>
        <w:rPr>
          <w:lang w:val="sr-Cyrl-CS"/>
        </w:rPr>
        <w:t>Наручиоцу</w:t>
      </w:r>
      <w:r>
        <w:t xml:space="preserve"> </w:t>
      </w:r>
      <w:r w:rsidRPr="00676ABB">
        <w:t>исп</w:t>
      </w:r>
      <w:r>
        <w:t>оручује добра</w:t>
      </w:r>
      <w:r>
        <w:rPr>
          <w:lang w:val="sr-Cyrl-CS"/>
        </w:rPr>
        <w:t xml:space="preserve"> – електроматеријал за ремонт јавне расвете на територији општине Баточина, према спецификацији, која је саставни део овог уговора, </w:t>
      </w:r>
      <w:r>
        <w:t>допремањем својим доставним возил</w:t>
      </w:r>
      <w:r>
        <w:rPr>
          <w:lang w:val="sr-Cyrl-CS"/>
        </w:rPr>
        <w:t xml:space="preserve">ом на </w:t>
      </w:r>
      <w:r>
        <w:rPr>
          <w:iCs/>
          <w:lang w:val="sr-Cyrl-CS"/>
        </w:rPr>
        <w:t>локацију где је потребно извршити монтажу електроматеријала</w:t>
      </w:r>
      <w:r>
        <w:rPr>
          <w:lang w:val="sr-Cyrl-CS"/>
        </w:rPr>
        <w:t>,</w:t>
      </w:r>
      <w:r w:rsidRPr="00676ABB">
        <w:t xml:space="preserve"> </w:t>
      </w:r>
      <w:r w:rsidRPr="00F5774C">
        <w:rPr>
          <w:b/>
        </w:rPr>
        <w:t>сукцесивно</w:t>
      </w:r>
      <w:r>
        <w:rPr>
          <w:b/>
          <w:lang w:val="sr-Cyrl-CS"/>
        </w:rPr>
        <w:t>,</w:t>
      </w:r>
      <w:r>
        <w:t xml:space="preserve"> на основу </w:t>
      </w:r>
      <w:r>
        <w:rPr>
          <w:lang w:val="sr-Cyrl-CS"/>
        </w:rPr>
        <w:t xml:space="preserve">писаних налога/требовања </w:t>
      </w:r>
      <w:r>
        <w:t xml:space="preserve">од стране </w:t>
      </w:r>
      <w:r>
        <w:rPr>
          <w:lang w:val="sr-Cyrl-CS"/>
        </w:rPr>
        <w:t>Наручиоца</w:t>
      </w:r>
      <w:r>
        <w:t>,</w:t>
      </w:r>
      <w:r w:rsidRPr="00676ABB">
        <w:t xml:space="preserve"> у т</w:t>
      </w:r>
      <w:r>
        <w:t>оку периода важења овог уговор</w:t>
      </w:r>
      <w:r w:rsidR="00EC3536">
        <w:t>а</w:t>
      </w:r>
      <w:r>
        <w:rPr>
          <w:lang w:val="sr-Cyrl-CS"/>
        </w:rPr>
        <w:t>.</w:t>
      </w:r>
    </w:p>
    <w:p w:rsidR="00F162BB" w:rsidRPr="00393C7B" w:rsidRDefault="00F162BB" w:rsidP="00F162BB">
      <w:pPr>
        <w:pStyle w:val="Default"/>
        <w:ind w:firstLine="720"/>
        <w:jc w:val="both"/>
      </w:pPr>
      <w:r w:rsidRPr="00815E97">
        <w:rPr>
          <w:color w:val="auto"/>
        </w:rPr>
        <w:t xml:space="preserve">Количине наведене у </w:t>
      </w:r>
      <w:r>
        <w:rPr>
          <w:color w:val="auto"/>
        </w:rPr>
        <w:t>спецификацији</w:t>
      </w:r>
      <w:r w:rsidRPr="00815E97">
        <w:rPr>
          <w:color w:val="auto"/>
        </w:rPr>
        <w:t xml:space="preserve"> су планиране у оријентационом износу. Наручилац задржава право да набави већу или мању количину од планиране као и да одустане од дела набавке у</w:t>
      </w:r>
      <w:r>
        <w:rPr>
          <w:color w:val="auto"/>
        </w:rPr>
        <w:t>з писано обавештење Испоручиоцу</w:t>
      </w:r>
      <w:r>
        <w:rPr>
          <w:color w:val="auto"/>
          <w:lang w:val="sr-Cyrl-CS"/>
        </w:rPr>
        <w:t>. Вишкови испоручене количине не смеју бити већи</w:t>
      </w:r>
      <w:r w:rsidRPr="00815E97">
        <w:rPr>
          <w:color w:val="auto"/>
        </w:rPr>
        <w:t xml:space="preserve"> </w:t>
      </w:r>
      <w:r>
        <w:rPr>
          <w:color w:val="auto"/>
          <w:lang w:val="sr-Cyrl-CS"/>
        </w:rPr>
        <w:t>од 10% у односу на уговорену количину.</w:t>
      </w:r>
    </w:p>
    <w:p w:rsidR="00F162BB" w:rsidRPr="00393C7B" w:rsidRDefault="00F162BB" w:rsidP="00F162BB">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w:t>
      </w:r>
      <w:r w:rsidR="00EC3536">
        <w:rPr>
          <w:color w:val="auto"/>
        </w:rPr>
        <w:t>И</w:t>
      </w:r>
      <w:r>
        <w:rPr>
          <w:color w:val="auto"/>
        </w:rPr>
        <w:t>споручиоца</w:t>
      </w:r>
      <w:r w:rsidRPr="00815E97">
        <w:rPr>
          <w:color w:val="auto"/>
        </w:rPr>
        <w:t xml:space="preserve">, на основу стварно испоручене количине. </w:t>
      </w:r>
    </w:p>
    <w:p w:rsidR="00F162BB" w:rsidRDefault="00F162BB" w:rsidP="00F162BB">
      <w:pPr>
        <w:ind w:firstLine="708"/>
        <w:jc w:val="both"/>
        <w:rPr>
          <w:rFonts w:ascii="Arial" w:hAnsi="Arial" w:cs="Arial"/>
          <w:lang w:val="sr-Cyrl-CS"/>
        </w:rPr>
      </w:pPr>
      <w:r>
        <w:rPr>
          <w:rFonts w:ascii="Arial" w:hAnsi="Arial" w:cs="Arial"/>
        </w:rPr>
        <w:t xml:space="preserve">Рок испоруке и монтаже не може бити дужи од </w:t>
      </w:r>
      <w:r>
        <w:rPr>
          <w:rFonts w:ascii="Arial" w:hAnsi="Arial" w:cs="Arial"/>
          <w:b/>
          <w:lang w:val="sr-Latn-CS"/>
        </w:rPr>
        <w:t>____</w:t>
      </w:r>
      <w:r w:rsidRPr="000541D0">
        <w:rPr>
          <w:rFonts w:ascii="Arial" w:hAnsi="Arial" w:cs="Arial"/>
          <w:b/>
        </w:rPr>
        <w:t xml:space="preserve"> </w:t>
      </w:r>
      <w:r w:rsidRPr="000541D0">
        <w:rPr>
          <w:rFonts w:ascii="Arial" w:hAnsi="Arial" w:cs="Arial"/>
          <w:b/>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w:t>
      </w:r>
    </w:p>
    <w:p w:rsidR="00DF3F47" w:rsidRPr="00B61210" w:rsidRDefault="00DF3F47" w:rsidP="00B61210">
      <w:pPr>
        <w:jc w:val="both"/>
        <w:rPr>
          <w:rFonts w:ascii="Arial" w:hAnsi="Arial" w:cs="Arial"/>
          <w:lang w:val="sr-Cyrl-CS"/>
        </w:rPr>
      </w:pPr>
    </w:p>
    <w:p w:rsidR="00C65397" w:rsidRPr="006A7FB3" w:rsidRDefault="00C65397" w:rsidP="00803517">
      <w:pPr>
        <w:jc w:val="center"/>
        <w:rPr>
          <w:rFonts w:ascii="Arial" w:hAnsi="Arial" w:cs="Arial"/>
          <w:b/>
        </w:rPr>
      </w:pPr>
      <w:r w:rsidRPr="006A7FB3">
        <w:rPr>
          <w:rFonts w:ascii="Arial" w:hAnsi="Arial" w:cs="Arial"/>
          <w:b/>
        </w:rPr>
        <w:t>Члан 4.</w:t>
      </w:r>
    </w:p>
    <w:p w:rsidR="00C65397" w:rsidRPr="00C65397" w:rsidRDefault="00C65397" w:rsidP="00DE593C">
      <w:pPr>
        <w:ind w:firstLine="567"/>
        <w:jc w:val="center"/>
        <w:rPr>
          <w:rFonts w:ascii="Arial" w:hAnsi="Arial" w:cs="Arial"/>
        </w:rPr>
      </w:pPr>
    </w:p>
    <w:p w:rsidR="00F22AF4" w:rsidRDefault="005D669F" w:rsidP="00393C7B">
      <w:pPr>
        <w:ind w:firstLine="708"/>
        <w:jc w:val="both"/>
        <w:rPr>
          <w:rFonts w:ascii="Arial" w:hAnsi="Arial" w:cs="Arial"/>
          <w:bCs/>
          <w:iCs/>
        </w:rPr>
      </w:pPr>
      <w:r>
        <w:rPr>
          <w:rFonts w:ascii="Arial" w:hAnsi="Arial" w:cs="Arial"/>
          <w:bCs/>
          <w:iCs/>
        </w:rPr>
        <w:t>Плаћање се врши</w:t>
      </w:r>
      <w:r w:rsidR="00F22AF4">
        <w:rPr>
          <w:rFonts w:ascii="Arial" w:hAnsi="Arial" w:cs="Arial"/>
          <w:bCs/>
          <w:iCs/>
        </w:rPr>
        <w:t xml:space="preserve"> </w:t>
      </w:r>
      <w:r w:rsidR="00F22AF4">
        <w:rPr>
          <w:rFonts w:ascii="Arial" w:hAnsi="Arial" w:cs="Arial"/>
          <w:bCs/>
          <w:iCs/>
          <w:lang w:val="sr-Cyrl-CS"/>
        </w:rPr>
        <w:t>у року од 45 дана од дана регистровања</w:t>
      </w:r>
      <w:r w:rsidR="00F22AF4">
        <w:rPr>
          <w:rFonts w:ascii="Arial" w:hAnsi="Arial" w:cs="Arial"/>
          <w:bCs/>
          <w:iCs/>
        </w:rPr>
        <w:t xml:space="preserve"> </w:t>
      </w:r>
      <w:r w:rsidR="00F22AF4" w:rsidRPr="00C23235">
        <w:rPr>
          <w:rFonts w:ascii="Arial" w:hAnsi="Arial" w:cs="Arial"/>
          <w:bCs/>
          <w:iCs/>
        </w:rPr>
        <w:t>фактуре</w:t>
      </w:r>
      <w:r w:rsidR="00F22AF4">
        <w:rPr>
          <w:rFonts w:ascii="Arial" w:hAnsi="Arial" w:cs="Arial"/>
          <w:bCs/>
          <w:iCs/>
        </w:rPr>
        <w:t xml:space="preserve"> о испорученом материјалу. Фактура, поред спецификације, мора да садржи радне листе, са назначеним локацијама где је предметна услуга извршена.</w:t>
      </w:r>
    </w:p>
    <w:p w:rsidR="005D669F" w:rsidRDefault="005D669F" w:rsidP="00393C7B">
      <w:pPr>
        <w:ind w:firstLine="708"/>
        <w:jc w:val="both"/>
        <w:rPr>
          <w:rFonts w:ascii="Arial" w:hAnsi="Arial" w:cs="Arial"/>
          <w:iCs/>
          <w:lang w:val="sr-Cyrl-CS"/>
        </w:rPr>
      </w:pPr>
      <w:r>
        <w:rPr>
          <w:rFonts w:ascii="Arial" w:hAnsi="Arial" w:cs="Arial"/>
          <w:iCs/>
        </w:rPr>
        <w:t xml:space="preserve">Плаћање се врши уплатом на </w:t>
      </w:r>
      <w:r w:rsidR="00616F27">
        <w:rPr>
          <w:rFonts w:ascii="Arial" w:hAnsi="Arial" w:cs="Arial"/>
          <w:iCs/>
          <w:lang w:val="sr-Cyrl-CS"/>
        </w:rPr>
        <w:t xml:space="preserve">текући </w:t>
      </w:r>
      <w:r>
        <w:rPr>
          <w:rFonts w:ascii="Arial" w:hAnsi="Arial" w:cs="Arial"/>
          <w:iCs/>
        </w:rPr>
        <w:t>рачун</w:t>
      </w:r>
      <w:r w:rsidR="00616F27">
        <w:rPr>
          <w:rFonts w:ascii="Arial" w:hAnsi="Arial" w:cs="Arial"/>
          <w:iCs/>
          <w:lang w:val="sr-Cyrl-CS"/>
        </w:rPr>
        <w:t xml:space="preserve"> Испоручиоца,</w:t>
      </w:r>
      <w:r w:rsidR="00FF6298">
        <w:rPr>
          <w:rFonts w:ascii="Arial" w:hAnsi="Arial" w:cs="Arial"/>
          <w:iCs/>
        </w:rPr>
        <w:t xml:space="preserve"> број </w:t>
      </w:r>
      <w:r>
        <w:rPr>
          <w:rFonts w:ascii="Arial" w:hAnsi="Arial" w:cs="Arial"/>
          <w:iCs/>
        </w:rPr>
        <w:t>______</w:t>
      </w:r>
      <w:r w:rsidR="00FF6298">
        <w:rPr>
          <w:rFonts w:ascii="Arial" w:hAnsi="Arial" w:cs="Arial"/>
          <w:iCs/>
        </w:rPr>
        <w:t>_____________</w:t>
      </w:r>
      <w:r>
        <w:rPr>
          <w:rFonts w:ascii="Arial" w:hAnsi="Arial" w:cs="Arial"/>
          <w:iCs/>
        </w:rPr>
        <w:t>_____</w:t>
      </w:r>
      <w:r w:rsidR="00B61210">
        <w:rPr>
          <w:rFonts w:ascii="Arial" w:hAnsi="Arial" w:cs="Arial"/>
          <w:iCs/>
          <w:lang w:val="sr-Cyrl-CS"/>
        </w:rPr>
        <w:t xml:space="preserve"> </w:t>
      </w:r>
      <w:r w:rsidR="00FF6298">
        <w:rPr>
          <w:rFonts w:ascii="Arial" w:hAnsi="Arial" w:cs="Arial"/>
          <w:iCs/>
          <w:lang w:val="sr-Cyrl-CS"/>
        </w:rPr>
        <w:t>код _________________ банке.</w:t>
      </w:r>
    </w:p>
    <w:p w:rsidR="005D669F" w:rsidRPr="005D669F" w:rsidRDefault="005D669F" w:rsidP="00DE593C">
      <w:pPr>
        <w:ind w:firstLine="567"/>
        <w:jc w:val="both"/>
        <w:rPr>
          <w:rFonts w:ascii="Arial" w:hAnsi="Arial" w:cs="Arial"/>
          <w:lang w:val="sr-Cyrl-CS"/>
        </w:rPr>
      </w:pPr>
    </w:p>
    <w:p w:rsidR="005D669F" w:rsidRDefault="005D669F" w:rsidP="00803517">
      <w:pPr>
        <w:jc w:val="center"/>
        <w:rPr>
          <w:rFonts w:ascii="Arial" w:hAnsi="Arial" w:cs="Arial"/>
          <w:b/>
          <w:lang w:val="sr-Cyrl-CS"/>
        </w:rPr>
      </w:pPr>
      <w:r>
        <w:rPr>
          <w:rFonts w:ascii="Arial" w:hAnsi="Arial" w:cs="Arial"/>
          <w:b/>
          <w:lang w:val="sr-Cyrl-CS"/>
        </w:rPr>
        <w:t>Члан 5.</w:t>
      </w:r>
    </w:p>
    <w:p w:rsidR="005D669F" w:rsidRDefault="005D669F" w:rsidP="00DE593C">
      <w:pPr>
        <w:ind w:firstLine="567"/>
        <w:jc w:val="center"/>
        <w:rPr>
          <w:rFonts w:ascii="Arial" w:hAnsi="Arial" w:cs="Arial"/>
          <w:b/>
          <w:lang w:val="sr-Cyrl-CS"/>
        </w:rPr>
      </w:pPr>
    </w:p>
    <w:p w:rsidR="008102DB" w:rsidRDefault="00FF6298" w:rsidP="008102DB">
      <w:pPr>
        <w:ind w:firstLine="708"/>
        <w:jc w:val="both"/>
        <w:rPr>
          <w:rFonts w:ascii="Arial" w:hAnsi="Arial" w:cs="Arial"/>
          <w:lang w:val="sr-Cyrl-CS"/>
        </w:rPr>
      </w:pPr>
      <w:r>
        <w:rPr>
          <w:rFonts w:ascii="Arial" w:hAnsi="Arial" w:cs="Arial"/>
          <w:lang w:val="sr-Cyrl-CS"/>
        </w:rPr>
        <w:t xml:space="preserve">Испоручилац </w:t>
      </w:r>
      <w:r w:rsidR="005D669F" w:rsidRPr="00676ABB">
        <w:rPr>
          <w:rFonts w:ascii="Arial" w:hAnsi="Arial" w:cs="Arial"/>
        </w:rPr>
        <w:t xml:space="preserve"> гарантује </w:t>
      </w:r>
      <w:r w:rsidR="005D669F">
        <w:rPr>
          <w:rFonts w:ascii="Arial" w:hAnsi="Arial" w:cs="Arial"/>
          <w:lang w:val="sr-Cyrl-CS"/>
        </w:rPr>
        <w:t xml:space="preserve">за </w:t>
      </w:r>
      <w:r w:rsidR="005D669F" w:rsidRPr="00676ABB">
        <w:rPr>
          <w:rFonts w:ascii="Arial" w:hAnsi="Arial" w:cs="Arial"/>
        </w:rPr>
        <w:t>квалитет испоручене робе</w:t>
      </w:r>
      <w:r w:rsidR="008102DB">
        <w:rPr>
          <w:rFonts w:ascii="Arial" w:hAnsi="Arial" w:cs="Arial"/>
          <w:lang w:val="sr-Cyrl-CS"/>
        </w:rPr>
        <w:t xml:space="preserve"> у року _______ године/а од дана монтаже.</w:t>
      </w:r>
    </w:p>
    <w:p w:rsidR="008102DB" w:rsidRPr="008102DB" w:rsidRDefault="008102DB" w:rsidP="008102DB">
      <w:pPr>
        <w:ind w:firstLine="708"/>
        <w:jc w:val="both"/>
        <w:rPr>
          <w:rFonts w:ascii="Arial" w:hAnsi="Arial" w:cs="Arial"/>
          <w:lang w:val="sr-Cyrl-CS"/>
        </w:rPr>
      </w:pPr>
    </w:p>
    <w:p w:rsidR="00C65397" w:rsidRDefault="00250282" w:rsidP="00803517">
      <w:pPr>
        <w:jc w:val="center"/>
        <w:rPr>
          <w:rFonts w:ascii="Arial" w:eastAsia="Times New Roman" w:hAnsi="Arial" w:cs="Arial"/>
          <w:b/>
          <w:lang w:val="sr-Cyrl-CS"/>
        </w:rPr>
      </w:pPr>
      <w:r>
        <w:rPr>
          <w:rFonts w:ascii="Arial" w:eastAsia="Times New Roman" w:hAnsi="Arial" w:cs="Arial"/>
          <w:b/>
          <w:lang w:val="sr-Cyrl-CS"/>
        </w:rPr>
        <w:t>Члан 6.</w:t>
      </w:r>
    </w:p>
    <w:p w:rsidR="00250282" w:rsidRDefault="00250282" w:rsidP="00DE593C">
      <w:pPr>
        <w:ind w:firstLine="567"/>
        <w:jc w:val="center"/>
        <w:rPr>
          <w:rFonts w:ascii="Arial" w:eastAsia="Times New Roman" w:hAnsi="Arial" w:cs="Arial"/>
          <w:b/>
          <w:lang w:val="sr-Cyrl-CS"/>
        </w:rPr>
      </w:pPr>
    </w:p>
    <w:p w:rsidR="00250282" w:rsidRPr="00AC65DB" w:rsidRDefault="00C80AF9" w:rsidP="00AC65DB">
      <w:pPr>
        <w:ind w:firstLine="708"/>
        <w:jc w:val="both"/>
        <w:rPr>
          <w:rFonts w:ascii="Arial" w:hAnsi="Arial" w:cs="Arial"/>
        </w:rPr>
      </w:pPr>
      <w:r>
        <w:rPr>
          <w:rFonts w:ascii="Arial" w:hAnsi="Arial" w:cs="Arial"/>
          <w:lang w:val="sr-Cyrl-CS"/>
        </w:rPr>
        <w:t xml:space="preserve">Наручилац </w:t>
      </w:r>
      <w:r w:rsidR="00250282" w:rsidRPr="00676ABB">
        <w:rPr>
          <w:rFonts w:ascii="Arial" w:hAnsi="Arial" w:cs="Arial"/>
        </w:rPr>
        <w:t xml:space="preserve">има право на рекламацију квалитета и количине испоручене робе, </w:t>
      </w:r>
      <w:r w:rsidR="00250282">
        <w:rPr>
          <w:rFonts w:ascii="Arial" w:hAnsi="Arial" w:cs="Arial"/>
        </w:rPr>
        <w:t xml:space="preserve">у ком случају је дужан да уложи </w:t>
      </w:r>
      <w:r w:rsidR="00250282" w:rsidRPr="00676ABB">
        <w:rPr>
          <w:rFonts w:ascii="Arial" w:hAnsi="Arial" w:cs="Arial"/>
        </w:rPr>
        <w:t>приговор без одлагања, одмах приликом преузимања робе</w:t>
      </w:r>
      <w:r w:rsidR="00AC65DB">
        <w:rPr>
          <w:rFonts w:ascii="Arial" w:hAnsi="Arial" w:cs="Arial"/>
          <w:lang w:val="sr-Cyrl-CS"/>
        </w:rPr>
        <w:t xml:space="preserve">, </w:t>
      </w:r>
      <w:r w:rsidR="00250282">
        <w:rPr>
          <w:rFonts w:ascii="Arial" w:hAnsi="Arial" w:cs="Arial"/>
          <w:lang w:val="sr-Cyrl-CS"/>
        </w:rPr>
        <w:t>као и у фази екс</w:t>
      </w:r>
      <w:r w:rsidR="008102DB">
        <w:rPr>
          <w:rFonts w:ascii="Arial" w:hAnsi="Arial" w:cs="Arial"/>
          <w:lang w:val="sr-Cyrl-CS"/>
        </w:rPr>
        <w:t>п</w:t>
      </w:r>
      <w:r w:rsidR="00250282">
        <w:rPr>
          <w:rFonts w:ascii="Arial" w:hAnsi="Arial" w:cs="Arial"/>
          <w:lang w:val="sr-Cyrl-CS"/>
        </w:rPr>
        <w:t>лоатације</w:t>
      </w:r>
      <w:r w:rsidR="00250282" w:rsidRPr="00676ABB">
        <w:rPr>
          <w:rFonts w:ascii="Arial" w:hAnsi="Arial" w:cs="Arial"/>
        </w:rPr>
        <w:t xml:space="preserve">, а </w:t>
      </w:r>
      <w:r w:rsidR="00250282">
        <w:rPr>
          <w:rFonts w:ascii="Arial" w:hAnsi="Arial" w:cs="Arial"/>
        </w:rPr>
        <w:t>у случају приговора на квалитет</w:t>
      </w:r>
      <w:r w:rsidR="00C23235">
        <w:rPr>
          <w:rFonts w:ascii="Arial" w:hAnsi="Arial" w:cs="Arial"/>
          <w:lang w:val="sr-Cyrl-CS"/>
        </w:rPr>
        <w:t xml:space="preserve"> </w:t>
      </w:r>
      <w:r w:rsidR="00250282">
        <w:rPr>
          <w:rFonts w:ascii="Arial" w:hAnsi="Arial" w:cs="Arial"/>
        </w:rPr>
        <w:t xml:space="preserve"> </w:t>
      </w:r>
      <w:r w:rsidR="00250282" w:rsidRPr="00676ABB">
        <w:rPr>
          <w:rFonts w:ascii="Arial" w:hAnsi="Arial" w:cs="Arial"/>
        </w:rPr>
        <w:t>у року од 24 часа од сазнања за недостатак.</w:t>
      </w:r>
      <w:r w:rsidR="00250282" w:rsidRPr="00676ABB">
        <w:rPr>
          <w:rFonts w:ascii="Arial" w:hAnsi="Arial" w:cs="Arial"/>
        </w:rPr>
        <w:cr/>
      </w:r>
      <w:r w:rsidR="00AC65DB">
        <w:rPr>
          <w:rFonts w:ascii="Arial" w:hAnsi="Arial" w:cs="Arial"/>
        </w:rPr>
        <w:lastRenderedPageBreak/>
        <w:tab/>
      </w:r>
      <w:r w:rsidR="00250282">
        <w:rPr>
          <w:rFonts w:ascii="Arial" w:hAnsi="Arial" w:cs="Arial"/>
          <w:lang w:val="sr-Cyrl-CS"/>
        </w:rPr>
        <w:t>Понуђач мора гарантовати наручиоцу за квалитет испоручене робе као и да гарантује за век трајања исте који је дат у спецификацији.</w:t>
      </w:r>
    </w:p>
    <w:p w:rsidR="00250282" w:rsidRDefault="00250282" w:rsidP="00AC65DB">
      <w:pPr>
        <w:ind w:firstLine="708"/>
        <w:jc w:val="both"/>
        <w:rPr>
          <w:rFonts w:ascii="Arial" w:hAnsi="Arial" w:cs="Arial"/>
          <w:lang w:val="sr-Cyrl-CS"/>
        </w:rPr>
      </w:pPr>
      <w:r>
        <w:rPr>
          <w:rFonts w:ascii="Arial" w:hAnsi="Arial" w:cs="Arial"/>
          <w:lang w:val="sr-Cyrl-CS"/>
        </w:rPr>
        <w:t xml:space="preserve">У случају рекламације понуђач је дужан да замени рекламирану робу. </w:t>
      </w:r>
    </w:p>
    <w:p w:rsidR="008102DB" w:rsidRPr="008102DB" w:rsidRDefault="00250282" w:rsidP="000B7691">
      <w:pPr>
        <w:ind w:firstLine="708"/>
        <w:jc w:val="both"/>
        <w:rPr>
          <w:rFonts w:ascii="Arial" w:hAnsi="Arial" w:cs="Arial"/>
          <w:lang w:val="sr-Cyrl-CS"/>
        </w:rPr>
      </w:pPr>
      <w:r w:rsidRPr="00676ABB">
        <w:rPr>
          <w:rFonts w:ascii="Arial" w:hAnsi="Arial" w:cs="Arial"/>
        </w:rPr>
        <w:t xml:space="preserve">У случају приговора на количину робе, </w:t>
      </w:r>
      <w:r w:rsidR="00C80AF9">
        <w:rPr>
          <w:rFonts w:ascii="Arial" w:hAnsi="Arial" w:cs="Arial"/>
          <w:lang w:val="sr-Cyrl-CS"/>
        </w:rPr>
        <w:t>Наручилац</w:t>
      </w:r>
      <w:r w:rsidRPr="00676ABB">
        <w:rPr>
          <w:rFonts w:ascii="Arial" w:hAnsi="Arial" w:cs="Arial"/>
        </w:rPr>
        <w:t xml:space="preserve"> одмах обавештава </w:t>
      </w:r>
      <w:r w:rsidR="00AC65DB">
        <w:rPr>
          <w:rFonts w:ascii="Arial" w:hAnsi="Arial" w:cs="Arial"/>
          <w:lang w:val="sr-Cyrl-CS"/>
        </w:rPr>
        <w:t>Испоручиоца</w:t>
      </w:r>
      <w:r w:rsidRPr="00676ABB">
        <w:rPr>
          <w:rFonts w:ascii="Arial" w:hAnsi="Arial" w:cs="Arial"/>
        </w:rPr>
        <w:t>,</w:t>
      </w:r>
      <w:r>
        <w:rPr>
          <w:rFonts w:ascii="Arial" w:hAnsi="Arial" w:cs="Arial"/>
        </w:rPr>
        <w:t xml:space="preserve"> који је дужан да упути </w:t>
      </w:r>
      <w:r w:rsidRPr="00676ABB">
        <w:rPr>
          <w:rFonts w:ascii="Arial" w:hAnsi="Arial" w:cs="Arial"/>
        </w:rPr>
        <w:t>стручно лице које ће на лицу места утврдити чињенично стање и о том</w:t>
      </w:r>
      <w:r w:rsidR="00E05706">
        <w:rPr>
          <w:rFonts w:ascii="Arial" w:hAnsi="Arial" w:cs="Arial"/>
        </w:rPr>
        <w:t>е сачинити заједнички записник.</w:t>
      </w:r>
    </w:p>
    <w:p w:rsidR="00CF0BB4" w:rsidRDefault="00CF0BB4" w:rsidP="002F28CA">
      <w:pPr>
        <w:autoSpaceDE w:val="0"/>
        <w:jc w:val="center"/>
        <w:rPr>
          <w:rFonts w:ascii="Arial" w:eastAsia="Times New Roman" w:hAnsi="Arial" w:cs="Arial"/>
          <w:b/>
          <w:lang w:val="sr-Cyrl-CS"/>
        </w:rPr>
      </w:pPr>
    </w:p>
    <w:p w:rsidR="00C65397" w:rsidRDefault="00DE593C" w:rsidP="002F28CA">
      <w:pPr>
        <w:autoSpaceDE w:val="0"/>
        <w:jc w:val="center"/>
        <w:rPr>
          <w:rFonts w:ascii="Arial" w:eastAsia="Times New Roman" w:hAnsi="Arial" w:cs="Arial"/>
          <w:b/>
          <w:lang w:val="sr-Cyrl-CS"/>
        </w:rPr>
      </w:pPr>
      <w:r>
        <w:rPr>
          <w:rFonts w:ascii="Arial" w:eastAsia="Times New Roman" w:hAnsi="Arial" w:cs="Arial"/>
          <w:b/>
        </w:rPr>
        <w:t xml:space="preserve">Члан </w:t>
      </w:r>
      <w:r>
        <w:rPr>
          <w:rFonts w:ascii="Arial" w:eastAsia="Times New Roman" w:hAnsi="Arial" w:cs="Arial"/>
          <w:b/>
          <w:lang w:val="sr-Cyrl-CS"/>
        </w:rPr>
        <w:t>7</w:t>
      </w:r>
      <w:r w:rsidR="00C65397" w:rsidRPr="006A7FB3">
        <w:rPr>
          <w:rFonts w:ascii="Arial" w:eastAsia="Times New Roman" w:hAnsi="Arial" w:cs="Arial"/>
          <w:b/>
        </w:rPr>
        <w:t xml:space="preserve">. </w:t>
      </w:r>
    </w:p>
    <w:p w:rsidR="00DE593C" w:rsidRPr="00DE593C" w:rsidRDefault="00DE593C" w:rsidP="00DE593C">
      <w:pPr>
        <w:autoSpaceDE w:val="0"/>
        <w:ind w:firstLine="567"/>
        <w:jc w:val="center"/>
        <w:rPr>
          <w:rFonts w:ascii="Arial" w:eastAsia="Times New Roman" w:hAnsi="Arial" w:cs="Arial"/>
          <w:b/>
          <w:lang w:val="sr-Cyrl-CS"/>
        </w:rPr>
      </w:pPr>
    </w:p>
    <w:p w:rsidR="00697B15" w:rsidRPr="00AC65DB" w:rsidRDefault="00DE593C" w:rsidP="00AC65DB">
      <w:pPr>
        <w:ind w:firstLine="567"/>
        <w:jc w:val="both"/>
        <w:rPr>
          <w:rFonts w:ascii="Arial" w:hAnsi="Arial" w:cs="Arial"/>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Pr>
          <w:rFonts w:ascii="Arial" w:hAnsi="Arial" w:cs="Arial"/>
        </w:rPr>
        <w:t>организација и других догађаја,</w:t>
      </w:r>
      <w:r w:rsidR="002F28CA">
        <w:rPr>
          <w:rFonts w:ascii="Arial" w:hAnsi="Arial" w:cs="Arial"/>
        </w:rPr>
        <w:t xml:space="preserve"> </w:t>
      </w:r>
      <w:r w:rsidRPr="00676ABB">
        <w:rPr>
          <w:rFonts w:ascii="Arial" w:hAnsi="Arial" w:cs="Arial"/>
        </w:rPr>
        <w:t>који се нису могли избећи или предвидети, а који у потпуности или делимично спречавају уговорне</w:t>
      </w:r>
      <w:r w:rsidRPr="00676ABB">
        <w:rPr>
          <w:rFonts w:ascii="Arial" w:hAnsi="Arial" w:cs="Arial"/>
        </w:rPr>
        <w:cr/>
        <w:t>стране да изврше уговорне обавезе.</w:t>
      </w:r>
      <w:r w:rsidRPr="00676ABB">
        <w:rPr>
          <w:rFonts w:ascii="Arial" w:hAnsi="Arial" w:cs="Arial"/>
        </w:rPr>
        <w:cr/>
      </w:r>
      <w:r w:rsidR="00AC65DB">
        <w:rPr>
          <w:rFonts w:ascii="Arial" w:hAnsi="Arial" w:cs="Arial"/>
        </w:rPr>
        <w:tab/>
      </w:r>
      <w:r w:rsidR="002F28CA">
        <w:rPr>
          <w:rFonts w:ascii="Arial" w:hAnsi="Arial" w:cs="Arial"/>
          <w:lang w:val="sr-Cyrl-CS"/>
        </w:rPr>
        <w:t>Испоручилац</w:t>
      </w:r>
      <w:r w:rsidRPr="00676ABB">
        <w:rPr>
          <w:rFonts w:ascii="Arial" w:hAnsi="Arial" w:cs="Arial"/>
        </w:rPr>
        <w:t xml:space="preserve"> се ослобађа одговорности у случају поремећаја у снабдевању трж</w:t>
      </w:r>
      <w:r>
        <w:rPr>
          <w:rFonts w:ascii="Arial" w:hAnsi="Arial" w:cs="Arial"/>
        </w:rPr>
        <w:t xml:space="preserve">ишта </w:t>
      </w:r>
      <w:r w:rsidRPr="00676ABB">
        <w:rPr>
          <w:rFonts w:ascii="Arial" w:hAnsi="Arial" w:cs="Arial"/>
        </w:rPr>
        <w:t xml:space="preserve"> који су изазвани: актима државних органа, изменама пропи</w:t>
      </w:r>
      <w:r>
        <w:rPr>
          <w:rFonts w:ascii="Arial" w:hAnsi="Arial" w:cs="Arial"/>
        </w:rPr>
        <w:t xml:space="preserve">са који регулишу услове и начин </w:t>
      </w:r>
      <w:r w:rsidRPr="00676ABB">
        <w:rPr>
          <w:rFonts w:ascii="Arial" w:hAnsi="Arial" w:cs="Arial"/>
        </w:rPr>
        <w:t xml:space="preserve">увоза, прераде и промета </w:t>
      </w:r>
      <w:r>
        <w:rPr>
          <w:rFonts w:ascii="Arial" w:hAnsi="Arial" w:cs="Arial"/>
        </w:rPr>
        <w:t>робе и услуга.</w:t>
      </w:r>
      <w:r>
        <w:rPr>
          <w:rFonts w:ascii="Arial" w:hAnsi="Arial" w:cs="Arial"/>
        </w:rPr>
        <w:cr/>
      </w:r>
    </w:p>
    <w:p w:rsidR="00C65397" w:rsidRPr="006A7FB3" w:rsidRDefault="00C65397" w:rsidP="00C65397">
      <w:pPr>
        <w:autoSpaceDE w:val="0"/>
        <w:jc w:val="center"/>
        <w:rPr>
          <w:rFonts w:ascii="Arial" w:eastAsia="Times New Roman" w:hAnsi="Arial" w:cs="Arial"/>
          <w:b/>
          <w:bCs/>
        </w:rPr>
      </w:pPr>
      <w:r w:rsidRPr="006A7FB3">
        <w:rPr>
          <w:rFonts w:ascii="Arial" w:eastAsia="Times New Roman" w:hAnsi="Arial" w:cs="Arial"/>
          <w:b/>
          <w:bCs/>
        </w:rPr>
        <w:t xml:space="preserve">Члан </w:t>
      </w:r>
      <w:r w:rsidR="002152DE">
        <w:rPr>
          <w:rFonts w:ascii="Arial" w:eastAsia="Times New Roman" w:hAnsi="Arial" w:cs="Arial"/>
          <w:b/>
          <w:bCs/>
          <w:lang w:val="sr-Cyrl-CS"/>
        </w:rPr>
        <w:t>8</w:t>
      </w:r>
      <w:r w:rsidRPr="006A7FB3">
        <w:rPr>
          <w:rFonts w:ascii="Arial" w:eastAsia="Times New Roman" w:hAnsi="Arial" w:cs="Arial"/>
          <w:b/>
          <w:bCs/>
        </w:rPr>
        <w:t>.</w:t>
      </w:r>
    </w:p>
    <w:p w:rsidR="00C65397" w:rsidRDefault="00C65397" w:rsidP="00C65397">
      <w:pPr>
        <w:autoSpaceDE w:val="0"/>
        <w:jc w:val="center"/>
        <w:rPr>
          <w:rFonts w:ascii="Arial" w:eastAsia="Times New Roman" w:hAnsi="Arial" w:cs="Arial"/>
          <w:bCs/>
        </w:rPr>
      </w:pPr>
    </w:p>
    <w:p w:rsidR="00E433AE" w:rsidRDefault="00E433AE" w:rsidP="00E433AE">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предметног добра, а у складу са расположивим финансијским средствима на апропријацији за конкретну</w:t>
      </w:r>
      <w:r w:rsidR="009465DA">
        <w:rPr>
          <w:color w:val="auto"/>
          <w:lang w:val="sr-Cyrl-CS"/>
        </w:rPr>
        <w:t xml:space="preserve"> набавку и </w:t>
      </w:r>
      <w:r>
        <w:rPr>
          <w:color w:val="auto"/>
          <w:lang w:val="sr-Cyrl-CS"/>
        </w:rPr>
        <w:t xml:space="preserve">чланом 115. Закона о јавним набавкама. </w:t>
      </w:r>
    </w:p>
    <w:p w:rsidR="00E433AE" w:rsidRDefault="00E433AE" w:rsidP="00C65397">
      <w:pPr>
        <w:autoSpaceDE w:val="0"/>
        <w:jc w:val="center"/>
        <w:rPr>
          <w:rFonts w:ascii="Arial" w:eastAsia="Times New Roman" w:hAnsi="Arial" w:cs="Arial"/>
          <w:bCs/>
        </w:rPr>
      </w:pPr>
    </w:p>
    <w:p w:rsidR="00E433AE" w:rsidRPr="006A7FB3" w:rsidRDefault="00E433AE" w:rsidP="00E433AE">
      <w:pPr>
        <w:autoSpaceDE w:val="0"/>
        <w:jc w:val="center"/>
        <w:rPr>
          <w:rFonts w:ascii="Arial" w:eastAsia="Times New Roman" w:hAnsi="Arial" w:cs="Arial"/>
          <w:b/>
          <w:bCs/>
        </w:rPr>
      </w:pPr>
      <w:r>
        <w:rPr>
          <w:rFonts w:ascii="Arial" w:eastAsia="Times New Roman" w:hAnsi="Arial" w:cs="Arial"/>
          <w:b/>
          <w:bCs/>
        </w:rPr>
        <w:t xml:space="preserve">Члан </w:t>
      </w:r>
      <w:r>
        <w:rPr>
          <w:rFonts w:ascii="Arial" w:eastAsia="Times New Roman" w:hAnsi="Arial" w:cs="Arial"/>
          <w:b/>
          <w:bCs/>
          <w:lang w:val="sr-Cyrl-CS"/>
        </w:rPr>
        <w:t>9</w:t>
      </w:r>
      <w:r w:rsidRPr="006A7FB3">
        <w:rPr>
          <w:rFonts w:ascii="Arial" w:eastAsia="Times New Roman" w:hAnsi="Arial" w:cs="Arial"/>
          <w:b/>
          <w:bCs/>
        </w:rPr>
        <w:t>.</w:t>
      </w:r>
    </w:p>
    <w:p w:rsidR="00E433AE" w:rsidRPr="00C65397" w:rsidRDefault="00E433AE" w:rsidP="00E433AE">
      <w:pPr>
        <w:autoSpaceDE w:val="0"/>
        <w:rPr>
          <w:rFonts w:ascii="Arial" w:eastAsia="Times New Roman" w:hAnsi="Arial" w:cs="Arial"/>
          <w:bCs/>
        </w:rPr>
      </w:pPr>
    </w:p>
    <w:p w:rsidR="00DE593C" w:rsidRDefault="00DE593C" w:rsidP="002F28CA">
      <w:pPr>
        <w:ind w:firstLine="708"/>
        <w:jc w:val="both"/>
        <w:rPr>
          <w:rFonts w:ascii="Arial" w:hAnsi="Arial" w:cs="Arial"/>
          <w:lang w:val="sr-Cyrl-CS"/>
        </w:rPr>
      </w:pPr>
      <w:r w:rsidRPr="00676ABB">
        <w:rPr>
          <w:rFonts w:ascii="Arial" w:hAnsi="Arial" w:cs="Arial"/>
        </w:rPr>
        <w:t>Уговор се закључује на одређено в</w:t>
      </w:r>
      <w:r>
        <w:rPr>
          <w:rFonts w:ascii="Arial" w:hAnsi="Arial" w:cs="Arial"/>
        </w:rPr>
        <w:t>реме</w:t>
      </w:r>
      <w:r w:rsidR="009465DA">
        <w:rPr>
          <w:rFonts w:ascii="Arial" w:hAnsi="Arial" w:cs="Arial"/>
        </w:rPr>
        <w:t>,</w:t>
      </w:r>
      <w:r>
        <w:rPr>
          <w:rFonts w:ascii="Arial" w:hAnsi="Arial" w:cs="Arial"/>
        </w:rPr>
        <w:t xml:space="preserve"> </w:t>
      </w:r>
      <w:r w:rsidR="002E2C97">
        <w:rPr>
          <w:rFonts w:ascii="Arial" w:hAnsi="Arial" w:cs="Arial"/>
          <w:lang w:val="sr-Cyrl-CS"/>
        </w:rPr>
        <w:t>до 31.12.201</w:t>
      </w:r>
      <w:r w:rsidR="003061BD">
        <w:rPr>
          <w:rFonts w:ascii="Arial" w:hAnsi="Arial" w:cs="Arial"/>
          <w:lang w:val="sr-Cyrl-CS"/>
        </w:rPr>
        <w:t>9</w:t>
      </w:r>
      <w:r w:rsidR="002E2C97">
        <w:rPr>
          <w:rFonts w:ascii="Arial" w:hAnsi="Arial" w:cs="Arial"/>
          <w:lang w:val="sr-Cyrl-CS"/>
        </w:rPr>
        <w:t>.</w:t>
      </w:r>
      <w:r>
        <w:rPr>
          <w:rFonts w:ascii="Arial" w:hAnsi="Arial" w:cs="Arial"/>
          <w:lang w:val="sr-Cyrl-CS"/>
        </w:rPr>
        <w:t xml:space="preserve"> год. </w:t>
      </w:r>
    </w:p>
    <w:p w:rsidR="00E42D61" w:rsidRPr="00E42D61" w:rsidRDefault="00DE593C" w:rsidP="002F28CA">
      <w:pPr>
        <w:autoSpaceDE w:val="0"/>
        <w:ind w:firstLine="708"/>
        <w:jc w:val="both"/>
        <w:rPr>
          <w:rFonts w:ascii="Arial" w:eastAsia="Times New Roman" w:hAnsi="Arial" w:cs="Arial"/>
          <w:bCs/>
        </w:rPr>
      </w:pPr>
      <w:r>
        <w:rPr>
          <w:rFonts w:ascii="Arial" w:hAnsi="Arial" w:cs="Arial"/>
          <w:lang w:val="sr-Cyrl-CS"/>
        </w:rPr>
        <w:t>У</w:t>
      </w:r>
      <w:r w:rsidRPr="00676ABB">
        <w:rPr>
          <w:rFonts w:ascii="Arial" w:hAnsi="Arial" w:cs="Arial"/>
        </w:rPr>
        <w:t xml:space="preserve">трошком средстава </w:t>
      </w:r>
      <w:r>
        <w:rPr>
          <w:rFonts w:ascii="Arial" w:hAnsi="Arial" w:cs="Arial"/>
          <w:lang w:val="sr-Cyrl-CS"/>
        </w:rPr>
        <w:t>Наручиоца</w:t>
      </w:r>
      <w:r w:rsidRPr="00676ABB">
        <w:rPr>
          <w:rFonts w:ascii="Arial" w:hAnsi="Arial" w:cs="Arial"/>
        </w:rPr>
        <w:t xml:space="preserve"> у износу уговорене вредности, пре истека ро</w:t>
      </w:r>
      <w:r>
        <w:rPr>
          <w:rFonts w:ascii="Arial" w:hAnsi="Arial" w:cs="Arial"/>
        </w:rPr>
        <w:t xml:space="preserve">ка из става 1. овог члана, овај </w:t>
      </w:r>
      <w:r w:rsidRPr="00676ABB">
        <w:rPr>
          <w:rFonts w:ascii="Arial" w:hAnsi="Arial" w:cs="Arial"/>
        </w:rPr>
        <w:t xml:space="preserve">уговор престаје да важи, о чему </w:t>
      </w:r>
      <w:r>
        <w:rPr>
          <w:rFonts w:ascii="Arial" w:hAnsi="Arial" w:cs="Arial"/>
          <w:lang w:val="sr-Cyrl-CS"/>
        </w:rPr>
        <w:t>Наручилац</w:t>
      </w:r>
      <w:r w:rsidRPr="00676ABB">
        <w:rPr>
          <w:rFonts w:ascii="Arial" w:hAnsi="Arial" w:cs="Arial"/>
        </w:rPr>
        <w:t xml:space="preserve"> обавештава </w:t>
      </w:r>
      <w:r w:rsidR="002F28CA">
        <w:rPr>
          <w:rFonts w:ascii="Arial" w:hAnsi="Arial" w:cs="Arial"/>
          <w:lang w:val="sr-Cyrl-CS"/>
        </w:rPr>
        <w:t>Испоручиоца</w:t>
      </w:r>
      <w:r w:rsidRPr="00676ABB">
        <w:rPr>
          <w:rFonts w:ascii="Arial" w:hAnsi="Arial" w:cs="Arial"/>
        </w:rPr>
        <w:t>.</w:t>
      </w:r>
      <w:r w:rsidRPr="00676ABB">
        <w:rPr>
          <w:rFonts w:ascii="Arial" w:hAnsi="Arial" w:cs="Arial"/>
        </w:rPr>
        <w:cr/>
      </w:r>
    </w:p>
    <w:p w:rsidR="00E433AE" w:rsidRPr="006A7FB3" w:rsidRDefault="00E433AE" w:rsidP="00E433AE">
      <w:pPr>
        <w:jc w:val="center"/>
        <w:rPr>
          <w:rFonts w:ascii="Arial" w:hAnsi="Arial" w:cs="Arial"/>
          <w:b/>
          <w:bCs/>
        </w:rPr>
      </w:pPr>
      <w:r w:rsidRPr="006A7FB3">
        <w:rPr>
          <w:rFonts w:ascii="Arial" w:hAnsi="Arial" w:cs="Arial"/>
          <w:b/>
          <w:bCs/>
        </w:rPr>
        <w:t>Члан 1</w:t>
      </w:r>
      <w:r>
        <w:rPr>
          <w:rFonts w:ascii="Arial" w:hAnsi="Arial" w:cs="Arial"/>
          <w:b/>
          <w:bCs/>
          <w:lang w:val="sr-Cyrl-CS"/>
        </w:rPr>
        <w:t>0</w:t>
      </w:r>
      <w:r w:rsidRPr="006A7FB3">
        <w:rPr>
          <w:rFonts w:ascii="Arial" w:hAnsi="Arial" w:cs="Arial"/>
          <w:b/>
          <w:bCs/>
        </w:rPr>
        <w:t>.</w:t>
      </w:r>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C65397" w:rsidRPr="00C65397" w:rsidRDefault="00C65397" w:rsidP="00C65397">
      <w:pPr>
        <w:jc w:val="both"/>
        <w:rPr>
          <w:rFonts w:ascii="Arial" w:hAnsi="Arial" w:cs="Arial"/>
          <w:bCs/>
        </w:rPr>
      </w:pPr>
    </w:p>
    <w:p w:rsidR="00E433AE" w:rsidRPr="006A7FB3" w:rsidRDefault="00E433AE" w:rsidP="00E433AE">
      <w:pPr>
        <w:jc w:val="center"/>
        <w:rPr>
          <w:rFonts w:ascii="Arial" w:hAnsi="Arial" w:cs="Arial"/>
          <w:b/>
        </w:rPr>
      </w:pPr>
      <w:r>
        <w:rPr>
          <w:rFonts w:ascii="Arial" w:hAnsi="Arial" w:cs="Arial"/>
          <w:b/>
        </w:rPr>
        <w:t>Члан 1</w:t>
      </w:r>
      <w:r>
        <w:rPr>
          <w:rFonts w:ascii="Arial" w:hAnsi="Arial" w:cs="Arial"/>
          <w:b/>
          <w:lang w:val="sr-Cyrl-CS"/>
        </w:rPr>
        <w:t>1</w:t>
      </w:r>
      <w:r w:rsidRPr="006A7FB3">
        <w:rPr>
          <w:rFonts w:ascii="Arial" w:hAnsi="Arial" w:cs="Arial"/>
          <w:b/>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007B09FF">
        <w:rPr>
          <w:rFonts w:ascii="Arial" w:hAnsi="Arial" w:cs="Arial"/>
          <w:lang w:val="sr-Cyrl-CS"/>
        </w:rPr>
        <w:t>За с</w:t>
      </w:r>
      <w:r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E433AE" w:rsidRDefault="00E433AE" w:rsidP="00C65397">
      <w:pPr>
        <w:jc w:val="both"/>
        <w:rPr>
          <w:rFonts w:ascii="Arial" w:hAnsi="Arial" w:cs="Arial"/>
        </w:rPr>
      </w:pPr>
    </w:p>
    <w:p w:rsidR="00E433AE" w:rsidRPr="006A7FB3" w:rsidRDefault="00E433AE" w:rsidP="00E433AE">
      <w:pPr>
        <w:jc w:val="center"/>
        <w:rPr>
          <w:rFonts w:ascii="Arial" w:hAnsi="Arial" w:cs="Arial"/>
          <w:b/>
        </w:rPr>
      </w:pPr>
      <w:r w:rsidRPr="006A7FB3">
        <w:rPr>
          <w:rFonts w:ascii="Arial" w:hAnsi="Arial" w:cs="Arial"/>
          <w:b/>
        </w:rPr>
        <w:t>Члан 1</w:t>
      </w:r>
      <w:r>
        <w:rPr>
          <w:rFonts w:ascii="Arial" w:hAnsi="Arial" w:cs="Arial"/>
          <w:b/>
          <w:lang w:val="sr-Cyrl-CS"/>
        </w:rPr>
        <w:t>2</w:t>
      </w:r>
      <w:r w:rsidRPr="006A7FB3">
        <w:rPr>
          <w:rFonts w:ascii="Arial" w:hAnsi="Arial" w:cs="Arial"/>
          <w:b/>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C65397" w:rsidRPr="00C65397" w:rsidRDefault="00C65397" w:rsidP="00C65397">
      <w:pPr>
        <w:jc w:val="both"/>
        <w:rPr>
          <w:rFonts w:ascii="Arial" w:hAnsi="Arial" w:cs="Arial"/>
        </w:rPr>
      </w:pPr>
    </w:p>
    <w:p w:rsidR="00E433AE" w:rsidRPr="006A7FB3" w:rsidRDefault="00E433AE" w:rsidP="00E433AE">
      <w:pPr>
        <w:jc w:val="center"/>
        <w:rPr>
          <w:rFonts w:ascii="Arial" w:hAnsi="Arial" w:cs="Arial"/>
          <w:b/>
        </w:rPr>
      </w:pPr>
      <w:r w:rsidRPr="006A7FB3">
        <w:rPr>
          <w:rFonts w:ascii="Arial" w:hAnsi="Arial" w:cs="Arial"/>
          <w:b/>
        </w:rPr>
        <w:t>Члан 1</w:t>
      </w:r>
      <w:r>
        <w:rPr>
          <w:rFonts w:ascii="Arial" w:hAnsi="Arial" w:cs="Arial"/>
          <w:b/>
        </w:rPr>
        <w:t>3</w:t>
      </w:r>
      <w:r w:rsidRPr="006A7FB3">
        <w:rPr>
          <w:rFonts w:ascii="Arial" w:hAnsi="Arial" w:cs="Arial"/>
          <w:b/>
        </w:rPr>
        <w:t>.</w:t>
      </w:r>
    </w:p>
    <w:p w:rsidR="00C65397" w:rsidRPr="00DE593C" w:rsidRDefault="00C65397" w:rsidP="00DE593C">
      <w:pPr>
        <w:rPr>
          <w:rFonts w:ascii="Arial" w:hAnsi="Arial" w:cs="Arial"/>
          <w:lang w:val="sr-Cyrl-CS"/>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Уговорне стране су предњи Уговор прочитале, сагласне су да је њихова воља верно унета у Уговор, за свој га признају тако што га својеручно потписују</w:t>
      </w:r>
      <w:r w:rsidR="007B09FF">
        <w:rPr>
          <w:rFonts w:ascii="Arial" w:hAnsi="Arial" w:cs="Arial"/>
          <w:lang w:val="sr-Cyrl-CS"/>
        </w:rPr>
        <w:t xml:space="preserve"> у 5 (примерака)</w:t>
      </w:r>
      <w:r w:rsidRPr="00C65397">
        <w:rPr>
          <w:rFonts w:ascii="Arial" w:hAnsi="Arial" w:cs="Arial"/>
        </w:rPr>
        <w:t xml:space="preserve"> и </w:t>
      </w:r>
      <w:r w:rsidR="007B09FF">
        <w:rPr>
          <w:rFonts w:ascii="Arial" w:hAnsi="Arial" w:cs="Arial"/>
          <w:lang w:val="sr-Cyrl-CS"/>
        </w:rPr>
        <w:t>при чему</w:t>
      </w:r>
      <w:r w:rsidR="00A424F3">
        <w:rPr>
          <w:rFonts w:ascii="Arial" w:hAnsi="Arial" w:cs="Arial"/>
        </w:rPr>
        <w:t xml:space="preserve"> </w:t>
      </w:r>
      <w:r w:rsidR="007B09FF">
        <w:rPr>
          <w:rFonts w:ascii="Arial" w:hAnsi="Arial" w:cs="Arial"/>
          <w:lang w:val="sr-Cyrl-CS"/>
        </w:rPr>
        <w:t>3</w:t>
      </w:r>
      <w:r w:rsidRPr="00C65397">
        <w:rPr>
          <w:rFonts w:ascii="Arial" w:hAnsi="Arial" w:cs="Arial"/>
        </w:rPr>
        <w:t xml:space="preserve"> (</w:t>
      </w:r>
      <w:r w:rsidR="007B09FF">
        <w:rPr>
          <w:rFonts w:ascii="Arial" w:hAnsi="Arial" w:cs="Arial"/>
          <w:lang w:val="sr-Cyrl-CS"/>
        </w:rPr>
        <w:t>три</w:t>
      </w:r>
      <w:r w:rsidRPr="00C65397">
        <w:rPr>
          <w:rFonts w:ascii="Arial" w:hAnsi="Arial" w:cs="Arial"/>
        </w:rPr>
        <w:t>) примерка задржава</w:t>
      </w:r>
      <w:r w:rsidR="009A38B7">
        <w:rPr>
          <w:rFonts w:ascii="Arial" w:hAnsi="Arial" w:cs="Arial"/>
          <w:lang w:val="sr-Cyrl-CS"/>
        </w:rPr>
        <w:t xml:space="preserve"> Наручилац, а 2 (два) Испоручилац</w:t>
      </w:r>
      <w:r w:rsidRPr="00C65397">
        <w:rPr>
          <w:rFonts w:ascii="Arial" w:hAnsi="Arial" w:cs="Arial"/>
        </w:rPr>
        <w:t>.</w:t>
      </w:r>
    </w:p>
    <w:p w:rsidR="00803517" w:rsidRPr="000D2606" w:rsidRDefault="00803517" w:rsidP="00C65397">
      <w:pPr>
        <w:jc w:val="both"/>
        <w:rPr>
          <w:rFonts w:ascii="Arial" w:hAnsi="Arial" w:cs="Arial"/>
        </w:rPr>
      </w:pPr>
    </w:p>
    <w:p w:rsidR="00C65397" w:rsidRPr="004322B8" w:rsidRDefault="009E47AA" w:rsidP="00C65397">
      <w:pPr>
        <w:jc w:val="both"/>
        <w:rPr>
          <w:rFonts w:ascii="Arial" w:hAnsi="Arial" w:cs="Arial"/>
          <w:b/>
          <w:lang w:val="sr-Cyrl-CS"/>
        </w:rPr>
      </w:pPr>
      <w:r>
        <w:rPr>
          <w:rFonts w:ascii="Arial" w:hAnsi="Arial" w:cs="Arial"/>
        </w:rPr>
        <w:t xml:space="preserve"> </w:t>
      </w:r>
      <w:r w:rsidR="004322B8">
        <w:rPr>
          <w:rFonts w:ascii="Arial" w:hAnsi="Arial" w:cs="Arial"/>
          <w:lang w:val="sr-Cyrl-CS"/>
        </w:rPr>
        <w:t xml:space="preserve">  </w:t>
      </w:r>
      <w:r w:rsidR="002F28CA">
        <w:rPr>
          <w:rFonts w:ascii="Arial" w:hAnsi="Arial" w:cs="Arial"/>
          <w:lang w:val="sr-Cyrl-CS"/>
        </w:rPr>
        <w:t xml:space="preserve">     </w:t>
      </w:r>
      <w:r w:rsidR="004322B8">
        <w:rPr>
          <w:rFonts w:ascii="Arial" w:hAnsi="Arial" w:cs="Arial"/>
          <w:lang w:val="sr-Cyrl-CS"/>
        </w:rPr>
        <w:t xml:space="preserve">   </w:t>
      </w:r>
      <w:r w:rsidRPr="006A7FB3">
        <w:rPr>
          <w:rFonts w:ascii="Arial" w:hAnsi="Arial" w:cs="Arial"/>
          <w:b/>
        </w:rPr>
        <w:t>НАРУЧИЛАЦ</w:t>
      </w:r>
      <w:r w:rsidR="00C65397" w:rsidRPr="006A7FB3">
        <w:rPr>
          <w:rFonts w:ascii="Arial" w:hAnsi="Arial" w:cs="Arial"/>
          <w:b/>
        </w:rPr>
        <w:t xml:space="preserve">                               </w:t>
      </w:r>
      <w:r w:rsidR="006A7FB3">
        <w:rPr>
          <w:rFonts w:ascii="Arial" w:hAnsi="Arial" w:cs="Arial"/>
          <w:b/>
        </w:rPr>
        <w:t xml:space="preserve">            </w:t>
      </w:r>
      <w:r w:rsidR="00C65397" w:rsidRPr="006A7FB3">
        <w:rPr>
          <w:rFonts w:ascii="Arial" w:hAnsi="Arial" w:cs="Arial"/>
          <w:b/>
        </w:rPr>
        <w:t xml:space="preserve">    </w:t>
      </w:r>
      <w:r w:rsidR="002F28CA">
        <w:rPr>
          <w:rFonts w:ascii="Arial" w:hAnsi="Arial" w:cs="Arial"/>
          <w:b/>
          <w:lang w:val="ru-RU"/>
        </w:rPr>
        <w:t xml:space="preserve">       </w:t>
      </w:r>
      <w:r w:rsidR="004322B8">
        <w:rPr>
          <w:rFonts w:ascii="Arial" w:hAnsi="Arial" w:cs="Arial"/>
          <w:b/>
          <w:lang w:val="ru-RU"/>
        </w:rPr>
        <w:t xml:space="preserve">       </w:t>
      </w:r>
      <w:r w:rsidR="00C65397" w:rsidRPr="006A7FB3">
        <w:rPr>
          <w:rFonts w:ascii="Arial" w:hAnsi="Arial" w:cs="Arial"/>
          <w:b/>
        </w:rPr>
        <w:t xml:space="preserve"> </w:t>
      </w:r>
      <w:r w:rsidR="002F28CA">
        <w:rPr>
          <w:rFonts w:ascii="Arial" w:hAnsi="Arial" w:cs="Arial"/>
          <w:b/>
          <w:lang w:val="sr-Cyrl-CS"/>
        </w:rPr>
        <w:t>ИСПОРУЧИЛАЦ</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__________________</w:t>
      </w:r>
      <w:r w:rsidR="004322B8">
        <w:rPr>
          <w:rFonts w:ascii="Arial" w:hAnsi="Arial" w:cs="Arial"/>
          <w:b/>
        </w:rPr>
        <w:t>_______</w:t>
      </w:r>
      <w:r w:rsidRPr="006A7FB3">
        <w:rPr>
          <w:rFonts w:ascii="Arial" w:hAnsi="Arial" w:cs="Arial"/>
          <w:b/>
          <w:lang w:val="sr-Latn-CS"/>
        </w:rPr>
        <w:t xml:space="preserve">               </w:t>
      </w:r>
      <w:r w:rsidR="004322B8">
        <w:rPr>
          <w:rFonts w:ascii="Arial" w:hAnsi="Arial" w:cs="Arial"/>
          <w:b/>
          <w:lang w:val="sr-Latn-CS"/>
        </w:rPr>
        <w:t xml:space="preserve">                  </w:t>
      </w:r>
      <w:r w:rsidR="009E47AA" w:rsidRPr="006A7FB3">
        <w:rPr>
          <w:rFonts w:ascii="Arial" w:hAnsi="Arial" w:cs="Arial"/>
          <w:b/>
        </w:rPr>
        <w:t xml:space="preserve"> </w:t>
      </w:r>
      <w:r w:rsidRPr="006A7FB3">
        <w:rPr>
          <w:rFonts w:ascii="Arial" w:hAnsi="Arial" w:cs="Arial"/>
          <w:b/>
          <w:lang w:val="sr-Latn-CS"/>
        </w:rPr>
        <w:t>____________</w:t>
      </w:r>
      <w:r w:rsidR="004322B8">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95079A" w:rsidP="00805FC2">
      <w:pPr>
        <w:jc w:val="both"/>
        <w:rPr>
          <w:rFonts w:ascii="Arial" w:hAnsi="Arial" w:cs="Arial"/>
          <w:lang w:val="sr-Cyrl-CS"/>
        </w:rPr>
      </w:pPr>
      <w:r>
        <w:rPr>
          <w:rFonts w:ascii="Arial" w:hAnsi="Arial" w:cs="Arial"/>
          <w:lang w:val="sr-Cyrl-CS"/>
        </w:rPr>
        <w:t>Никола Несторовић, начелник</w:t>
      </w:r>
      <w:r w:rsidR="00805FC2" w:rsidRPr="0071502A">
        <w:rPr>
          <w:rFonts w:ascii="Arial" w:hAnsi="Arial" w:cs="Arial"/>
          <w:lang w:val="sr-Cyrl-CS"/>
        </w:rPr>
        <w:t xml:space="preserve"> </w:t>
      </w:r>
    </w:p>
    <w:p w:rsidR="00803517" w:rsidRDefault="00803517" w:rsidP="00C65397">
      <w:pPr>
        <w:tabs>
          <w:tab w:val="left" w:pos="5460"/>
        </w:tabs>
        <w:rPr>
          <w:rFonts w:ascii="Arial" w:hAnsi="Arial" w:cs="Arial"/>
        </w:rPr>
      </w:pPr>
    </w:p>
    <w:p w:rsidR="00E433AE" w:rsidRDefault="00E433AE" w:rsidP="00C65397">
      <w:pPr>
        <w:tabs>
          <w:tab w:val="left" w:pos="5460"/>
        </w:tabs>
        <w:rPr>
          <w:rFonts w:ascii="Arial" w:hAnsi="Arial" w:cs="Arial"/>
        </w:rPr>
      </w:pPr>
    </w:p>
    <w:p w:rsidR="00E433AE" w:rsidRPr="00E433AE" w:rsidRDefault="00E433AE" w:rsidP="00C65397">
      <w:pPr>
        <w:tabs>
          <w:tab w:val="left" w:pos="5460"/>
        </w:tabs>
        <w:rPr>
          <w:rFonts w:ascii="Arial" w:hAnsi="Arial" w:cs="Arial"/>
        </w:rPr>
      </w:pPr>
    </w:p>
    <w:p w:rsidR="00C903ED" w:rsidRDefault="00805FC2" w:rsidP="002F28CA">
      <w:pPr>
        <w:jc w:val="both"/>
        <w:rPr>
          <w:rFonts w:ascii="Arial" w:hAnsi="Arial" w:cs="Arial"/>
          <w:bCs/>
          <w:i/>
          <w:iCs/>
          <w:color w:val="auto"/>
          <w:sz w:val="22"/>
          <w:szCs w:val="22"/>
        </w:rPr>
      </w:pPr>
      <w:r w:rsidRPr="002F28CA">
        <w:rPr>
          <w:rFonts w:ascii="Arial" w:eastAsia="TimesNewRomanPSMT" w:hAnsi="Arial" w:cs="Arial"/>
          <w:bCs/>
          <w:i/>
          <w:sz w:val="22"/>
          <w:szCs w:val="22"/>
          <w:u w:val="single"/>
          <w:lang w:val="ru-RU"/>
        </w:rPr>
        <w:t>Напомена</w:t>
      </w:r>
      <w:r w:rsidRPr="002F28CA">
        <w:rPr>
          <w:rFonts w:ascii="Arial" w:eastAsia="TimesNewRomanPSMT" w:hAnsi="Arial" w:cs="Arial"/>
          <w:bCs/>
          <w:i/>
          <w:sz w:val="22"/>
          <w:szCs w:val="22"/>
          <w:lang w:val="ru-RU"/>
        </w:rPr>
        <w:t>:</w:t>
      </w:r>
      <w:r w:rsidRPr="002F28CA">
        <w:rPr>
          <w:rFonts w:ascii="Arial" w:eastAsia="TimesNewRomanPSMT" w:hAnsi="Arial" w:cs="Arial"/>
          <w:bCs/>
          <w:sz w:val="22"/>
          <w:szCs w:val="22"/>
          <w:lang w:val="ru-RU"/>
        </w:rPr>
        <w:t xml:space="preserve"> </w:t>
      </w:r>
      <w:r w:rsidRPr="002F28CA">
        <w:rPr>
          <w:rFonts w:ascii="Arial" w:hAnsi="Arial" w:cs="Arial"/>
          <w:i/>
          <w:iCs/>
          <w:color w:val="auto"/>
          <w:sz w:val="22"/>
          <w:szCs w:val="22"/>
        </w:rPr>
        <w:t>М</w:t>
      </w:r>
      <w:r w:rsidRPr="002F28CA">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2F28CA">
        <w:rPr>
          <w:rFonts w:ascii="Arial" w:hAnsi="Arial" w:cs="Arial"/>
          <w:bCs/>
          <w:i/>
          <w:iCs/>
          <w:color w:val="auto"/>
          <w:sz w:val="22"/>
          <w:szCs w:val="22"/>
          <w:lang w:val="sr-Cyrl-CS"/>
        </w:rPr>
        <w:t xml:space="preserve">то </w:t>
      </w:r>
      <w:r w:rsidRPr="002F28CA">
        <w:rPr>
          <w:rFonts w:ascii="Arial" w:hAnsi="Arial" w:cs="Arial"/>
          <w:bCs/>
          <w:i/>
          <w:iCs/>
          <w:color w:val="auto"/>
          <w:sz w:val="22"/>
          <w:szCs w:val="22"/>
        </w:rPr>
        <w:t>може представљати негативну референцу према члану 82. став 1. тачка 3. ЗЈН.</w:t>
      </w:r>
    </w:p>
    <w:p w:rsidR="00803517" w:rsidRDefault="00803517"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Pr="00E433AE" w:rsidRDefault="00E433AE" w:rsidP="002F28CA">
      <w:pPr>
        <w:jc w:val="both"/>
        <w:rPr>
          <w:rFonts w:ascii="Arial" w:hAnsi="Arial" w:cs="Arial"/>
          <w:bCs/>
          <w:i/>
          <w:iCs/>
          <w:color w:val="auto"/>
          <w:sz w:val="22"/>
          <w:szCs w:val="22"/>
        </w:rPr>
      </w:pPr>
    </w:p>
    <w:p w:rsidR="00365224" w:rsidRDefault="00365224" w:rsidP="00365224">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365224" w:rsidRDefault="00365224" w:rsidP="00365224">
      <w:pPr>
        <w:shd w:val="clear" w:color="auto" w:fill="C6D9F1"/>
        <w:jc w:val="center"/>
        <w:rPr>
          <w:rFonts w:ascii="Arial" w:hAnsi="Arial" w:cs="Arial"/>
          <w:b/>
          <w:bCs/>
          <w:i/>
          <w:iCs/>
          <w:sz w:val="28"/>
          <w:szCs w:val="28"/>
        </w:rPr>
      </w:pPr>
    </w:p>
    <w:p w:rsidR="00365224" w:rsidRDefault="00365224" w:rsidP="00365224">
      <w:pPr>
        <w:jc w:val="center"/>
        <w:rPr>
          <w:rFonts w:ascii="Arial" w:hAnsi="Arial" w:cs="Arial"/>
          <w:b/>
          <w:bCs/>
          <w:i/>
          <w:iCs/>
          <w:lang w:val="sr-Cyrl-CS"/>
        </w:rPr>
      </w:pPr>
    </w:p>
    <w:p w:rsidR="00365224" w:rsidRDefault="00365224" w:rsidP="00365224">
      <w:pPr>
        <w:jc w:val="center"/>
        <w:rPr>
          <w:rFonts w:ascii="Arial" w:hAnsi="Arial" w:cs="Arial"/>
          <w:b/>
          <w:bCs/>
          <w:i/>
          <w:iCs/>
          <w:lang w:val="sr-Cyrl-CS"/>
        </w:rPr>
      </w:pPr>
      <w:r>
        <w:rPr>
          <w:rFonts w:ascii="Arial" w:hAnsi="Arial" w:cs="Arial"/>
          <w:b/>
          <w:bCs/>
          <w:i/>
          <w:iCs/>
        </w:rPr>
        <w:t xml:space="preserve">УГОВОР </w:t>
      </w:r>
    </w:p>
    <w:p w:rsidR="00365224" w:rsidRDefault="00365224" w:rsidP="00365224">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365224" w:rsidRPr="00360C7C" w:rsidRDefault="003E0F68" w:rsidP="00147084">
      <w:pPr>
        <w:jc w:val="center"/>
        <w:rPr>
          <w:rFonts w:ascii="Arial" w:hAnsi="Arial" w:cs="Arial"/>
          <w:b/>
          <w:bCs/>
          <w:i/>
          <w:iCs/>
          <w:lang w:val="sr-Cyrl-CS"/>
        </w:rPr>
      </w:pPr>
      <w:r>
        <w:rPr>
          <w:rFonts w:ascii="Arial" w:hAnsi="Arial" w:cs="Arial"/>
          <w:b/>
          <w:bCs/>
          <w:i/>
          <w:iCs/>
          <w:lang w:val="sr-Cyrl-CS"/>
        </w:rPr>
        <w:t xml:space="preserve">пружању услуга  </w:t>
      </w:r>
      <w:r w:rsidR="00365224">
        <w:rPr>
          <w:rFonts w:ascii="Arial" w:hAnsi="Arial" w:cs="Arial"/>
          <w:b/>
          <w:bCs/>
          <w:i/>
          <w:iCs/>
          <w:lang w:val="sr-Cyrl-CS"/>
        </w:rPr>
        <w:t>демонтаж</w:t>
      </w:r>
      <w:r>
        <w:rPr>
          <w:rFonts w:ascii="Arial" w:hAnsi="Arial" w:cs="Arial"/>
          <w:b/>
          <w:bCs/>
          <w:i/>
          <w:iCs/>
          <w:lang w:val="sr-Cyrl-CS"/>
        </w:rPr>
        <w:t>е</w:t>
      </w:r>
      <w:r w:rsidR="00147084">
        <w:rPr>
          <w:rFonts w:ascii="Arial" w:hAnsi="Arial" w:cs="Arial"/>
          <w:b/>
          <w:bCs/>
          <w:i/>
          <w:iCs/>
          <w:lang w:val="sr-Cyrl-CS"/>
        </w:rPr>
        <w:t xml:space="preserve">, поправке </w:t>
      </w:r>
      <w:r w:rsidR="00365224">
        <w:rPr>
          <w:rFonts w:ascii="Arial" w:hAnsi="Arial" w:cs="Arial"/>
          <w:b/>
          <w:bCs/>
          <w:i/>
          <w:iCs/>
          <w:lang w:val="sr-Cyrl-CS"/>
        </w:rPr>
        <w:t xml:space="preserve"> и монтаж</w:t>
      </w:r>
      <w:r>
        <w:rPr>
          <w:rFonts w:ascii="Arial" w:hAnsi="Arial" w:cs="Arial"/>
          <w:b/>
          <w:bCs/>
          <w:i/>
          <w:iCs/>
          <w:lang w:val="sr-Cyrl-CS"/>
        </w:rPr>
        <w:t>е</w:t>
      </w:r>
      <w:r w:rsidR="00365224">
        <w:rPr>
          <w:rFonts w:ascii="Arial" w:hAnsi="Arial" w:cs="Arial"/>
          <w:b/>
          <w:bCs/>
          <w:i/>
          <w:iCs/>
          <w:lang w:val="sr-Cyrl-CS"/>
        </w:rPr>
        <w:t xml:space="preserve"> новогодишње </w:t>
      </w:r>
      <w:r w:rsidR="000B7691">
        <w:rPr>
          <w:rFonts w:ascii="Arial" w:hAnsi="Arial" w:cs="Arial"/>
          <w:b/>
          <w:bCs/>
          <w:i/>
          <w:iCs/>
          <w:lang w:val="sr-Cyrl-CS"/>
        </w:rPr>
        <w:t xml:space="preserve">декоративне </w:t>
      </w:r>
      <w:r w:rsidR="00365224">
        <w:rPr>
          <w:rFonts w:ascii="Arial" w:hAnsi="Arial" w:cs="Arial"/>
          <w:b/>
          <w:bCs/>
          <w:i/>
          <w:iCs/>
          <w:lang w:val="sr-Cyrl-CS"/>
        </w:rPr>
        <w:t>расвете  (партија 2)</w:t>
      </w:r>
    </w:p>
    <w:p w:rsidR="00365224" w:rsidRDefault="00365224" w:rsidP="00365224">
      <w:pPr>
        <w:rPr>
          <w:rFonts w:ascii="Arial" w:hAnsi="Arial" w:cs="Arial"/>
          <w:i/>
          <w:iCs/>
        </w:rPr>
      </w:pPr>
    </w:p>
    <w:p w:rsidR="00365224" w:rsidRDefault="00365224" w:rsidP="00365224">
      <w:pPr>
        <w:rPr>
          <w:rFonts w:ascii="Arial" w:hAnsi="Arial" w:cs="Arial"/>
          <w:b/>
          <w:i/>
          <w:iCs/>
          <w:lang w:val="sr-Cyrl-CS"/>
        </w:rPr>
      </w:pPr>
      <w:r>
        <w:rPr>
          <w:rFonts w:ascii="Arial" w:hAnsi="Arial" w:cs="Arial"/>
          <w:b/>
          <w:i/>
          <w:iCs/>
        </w:rPr>
        <w:t>Закључен између:</w:t>
      </w:r>
    </w:p>
    <w:p w:rsidR="00365224" w:rsidRPr="00C86C6C" w:rsidRDefault="00365224" w:rsidP="00365224">
      <w:pPr>
        <w:rPr>
          <w:rFonts w:ascii="Arial" w:hAnsi="Arial" w:cs="Arial"/>
          <w:i/>
          <w:iCs/>
          <w:lang w:val="sr-Cyrl-CS"/>
        </w:rPr>
      </w:pPr>
    </w:p>
    <w:p w:rsidR="00365224" w:rsidRPr="00805FC2" w:rsidRDefault="00365224" w:rsidP="00365224">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Pr="00805FC2">
        <w:rPr>
          <w:rFonts w:ascii="Arial" w:hAnsi="Arial" w:cs="Arial"/>
          <w:b/>
          <w:iCs/>
          <w:lang w:val="sr-Cyrl-CS"/>
        </w:rPr>
        <w:t>пштине Баточина</w:t>
      </w:r>
      <w:r w:rsidRPr="005D7D0A">
        <w:rPr>
          <w:rFonts w:ascii="Arial" w:hAnsi="Arial" w:cs="Arial"/>
          <w:b/>
          <w:iCs/>
          <w:lang w:val="ru-RU"/>
        </w:rPr>
        <w:t>, Општинске управе</w:t>
      </w:r>
      <w:r>
        <w:rPr>
          <w:rFonts w:ascii="Arial" w:hAnsi="Arial" w:cs="Arial"/>
          <w:iCs/>
          <w:lang w:val="ru-RU"/>
        </w:rPr>
        <w:t xml:space="preserve"> </w:t>
      </w:r>
      <w:r w:rsidRPr="00805FC2">
        <w:rPr>
          <w:rFonts w:ascii="Arial" w:hAnsi="Arial" w:cs="Arial"/>
          <w:iCs/>
          <w:lang w:val="ru-RU"/>
        </w:rPr>
        <w:t xml:space="preserve">са седиштем у </w:t>
      </w:r>
      <w:r w:rsidRPr="00805FC2">
        <w:rPr>
          <w:rFonts w:ascii="Arial" w:hAnsi="Arial" w:cs="Arial"/>
          <w:iCs/>
          <w:lang w:val="sr-Cyrl-CS"/>
        </w:rPr>
        <w:t>Баточини</w:t>
      </w:r>
      <w:r w:rsidRPr="00805FC2">
        <w:rPr>
          <w:rFonts w:ascii="Arial" w:hAnsi="Arial" w:cs="Arial"/>
          <w:iCs/>
          <w:lang w:val="ru-RU"/>
        </w:rPr>
        <w:t xml:space="preserve">, улица </w:t>
      </w:r>
      <w:r w:rsidRPr="00805FC2">
        <w:rPr>
          <w:rFonts w:ascii="Arial" w:hAnsi="Arial" w:cs="Arial"/>
          <w:iCs/>
          <w:lang w:val="sr-Cyrl-CS"/>
        </w:rPr>
        <w:t>Краља Петра</w:t>
      </w:r>
      <w:r w:rsidRPr="00805FC2">
        <w:rPr>
          <w:rFonts w:ascii="Arial" w:hAnsi="Arial" w:cs="Arial"/>
          <w:iCs/>
          <w:lang w:val="ru-RU"/>
        </w:rPr>
        <w:t xml:space="preserve"> </w:t>
      </w:r>
      <w:r w:rsidRPr="00805FC2">
        <w:rPr>
          <w:rFonts w:ascii="Arial" w:hAnsi="Arial" w:cs="Arial"/>
          <w:iCs/>
        </w:rPr>
        <w:t>I</w:t>
      </w:r>
      <w:r>
        <w:rPr>
          <w:rFonts w:ascii="Arial" w:hAnsi="Arial" w:cs="Arial"/>
          <w:iCs/>
        </w:rPr>
        <w:t xml:space="preserve"> бр.</w:t>
      </w:r>
      <w:r>
        <w:rPr>
          <w:rFonts w:ascii="Arial" w:hAnsi="Arial" w:cs="Arial"/>
          <w:iCs/>
          <w:lang w:val="sr-Cyrl-CS"/>
        </w:rPr>
        <w:t xml:space="preserve"> </w:t>
      </w:r>
      <w:r>
        <w:rPr>
          <w:rFonts w:ascii="Arial" w:hAnsi="Arial" w:cs="Arial"/>
          <w:iCs/>
        </w:rPr>
        <w:t>3</w:t>
      </w:r>
      <w:r>
        <w:rPr>
          <w:rFonts w:ascii="Arial" w:hAnsi="Arial" w:cs="Arial"/>
          <w:iCs/>
          <w:lang w:val="sr-Cyrl-CS"/>
        </w:rPr>
        <w:t>2</w:t>
      </w:r>
      <w:r w:rsidRPr="00805FC2">
        <w:rPr>
          <w:rFonts w:ascii="Arial" w:hAnsi="Arial" w:cs="Arial"/>
          <w:iCs/>
          <w:lang w:val="ru-RU"/>
        </w:rPr>
        <w:t xml:space="preserve">, ПИБ </w:t>
      </w:r>
      <w:r w:rsidRPr="00805FC2">
        <w:rPr>
          <w:rFonts w:ascii="Arial" w:hAnsi="Arial" w:cs="Arial"/>
          <w:iCs/>
          <w:lang w:val="sr-Cyrl-CS"/>
        </w:rPr>
        <w:t>101220685</w:t>
      </w:r>
      <w:r w:rsidRPr="00805FC2">
        <w:rPr>
          <w:rFonts w:ascii="Arial" w:hAnsi="Arial" w:cs="Arial"/>
          <w:iCs/>
          <w:lang w:val="ru-RU"/>
        </w:rPr>
        <w:t xml:space="preserve">, матични број: </w:t>
      </w:r>
      <w:r w:rsidRPr="00805FC2">
        <w:rPr>
          <w:rFonts w:ascii="Arial" w:hAnsi="Arial" w:cs="Arial"/>
          <w:iCs/>
          <w:lang w:val="sr-Cyrl-CS"/>
        </w:rPr>
        <w:t>07202342</w:t>
      </w:r>
      <w:r w:rsidRPr="00805FC2">
        <w:rPr>
          <w:rFonts w:ascii="Arial" w:hAnsi="Arial" w:cs="Arial"/>
          <w:iCs/>
          <w:lang w:val="ru-RU"/>
        </w:rPr>
        <w:t>,</w:t>
      </w:r>
      <w:r w:rsidRPr="00805FC2">
        <w:rPr>
          <w:rFonts w:ascii="Arial" w:hAnsi="Arial" w:cs="Arial"/>
          <w:iCs/>
          <w:lang w:val="sr-Cyrl-CS"/>
        </w:rPr>
        <w:t xml:space="preserve"> </w:t>
      </w:r>
      <w:r w:rsidRPr="00805FC2">
        <w:rPr>
          <w:rFonts w:ascii="Arial" w:hAnsi="Arial" w:cs="Arial"/>
          <w:iCs/>
          <w:lang w:val="ru-RU"/>
        </w:rPr>
        <w:t>број</w:t>
      </w:r>
      <w:r w:rsidRPr="00805FC2">
        <w:rPr>
          <w:rFonts w:ascii="Arial" w:hAnsi="Arial" w:cs="Arial"/>
          <w:iCs/>
          <w:lang w:val="sr-Cyrl-CS"/>
        </w:rPr>
        <w:t xml:space="preserve"> </w:t>
      </w:r>
      <w:r w:rsidRPr="00805FC2">
        <w:rPr>
          <w:rFonts w:ascii="Arial" w:hAnsi="Arial" w:cs="Arial"/>
          <w:iCs/>
          <w:lang w:val="ru-RU"/>
        </w:rPr>
        <w:t xml:space="preserve">рачуна: </w:t>
      </w:r>
      <w:r w:rsidRPr="00805FC2">
        <w:rPr>
          <w:rFonts w:ascii="Arial" w:hAnsi="Arial" w:cs="Arial"/>
          <w:iCs/>
          <w:lang w:val="sr-Cyrl-CS"/>
        </w:rPr>
        <w:t>840-32640-81 код Управе за Трезор,</w:t>
      </w:r>
      <w:r w:rsidRPr="00805FC2">
        <w:rPr>
          <w:rFonts w:ascii="Arial" w:hAnsi="Arial" w:cs="Arial"/>
          <w:iCs/>
          <w:lang w:val="ru-RU"/>
        </w:rPr>
        <w:t xml:space="preserve"> кој</w:t>
      </w:r>
      <w:r w:rsidRPr="00805FC2">
        <w:rPr>
          <w:rFonts w:ascii="Arial" w:hAnsi="Arial" w:cs="Arial"/>
          <w:iCs/>
          <w:lang w:val="sr-Cyrl-CS"/>
        </w:rPr>
        <w:t>у</w:t>
      </w:r>
      <w:r>
        <w:rPr>
          <w:rFonts w:ascii="Arial" w:hAnsi="Arial" w:cs="Arial"/>
          <w:iCs/>
          <w:lang w:val="ru-RU"/>
        </w:rPr>
        <w:t xml:space="preserve"> заступа</w:t>
      </w:r>
      <w:r w:rsidRPr="00805FC2">
        <w:rPr>
          <w:rFonts w:ascii="Arial" w:hAnsi="Arial" w:cs="Arial"/>
          <w:iCs/>
          <w:lang w:val="ru-RU"/>
        </w:rPr>
        <w:t xml:space="preserve"> начелни</w:t>
      </w:r>
      <w:r>
        <w:rPr>
          <w:rFonts w:ascii="Arial" w:hAnsi="Arial" w:cs="Arial"/>
          <w:iCs/>
          <w:lang w:val="ru-RU"/>
        </w:rPr>
        <w:t>к</w:t>
      </w:r>
      <w:r w:rsidRPr="00805FC2">
        <w:rPr>
          <w:rFonts w:ascii="Arial" w:hAnsi="Arial" w:cs="Arial"/>
          <w:iCs/>
          <w:lang w:val="ru-RU"/>
        </w:rPr>
        <w:t xml:space="preserve"> </w:t>
      </w:r>
      <w:r w:rsidR="009465DA">
        <w:rPr>
          <w:rFonts w:ascii="Arial" w:hAnsi="Arial" w:cs="Arial"/>
          <w:iCs/>
          <w:lang w:val="sr-Cyrl-CS"/>
        </w:rPr>
        <w:t>Никола Несторови</w:t>
      </w:r>
      <w:r>
        <w:rPr>
          <w:rFonts w:ascii="Arial" w:hAnsi="Arial" w:cs="Arial"/>
          <w:iCs/>
          <w:lang w:val="sr-Cyrl-CS"/>
        </w:rPr>
        <w:t>ћ</w:t>
      </w:r>
      <w:r w:rsidRPr="00805FC2">
        <w:rPr>
          <w:rFonts w:ascii="Arial" w:hAnsi="Arial" w:cs="Arial"/>
          <w:bCs/>
          <w:iCs/>
          <w:lang w:val="ru-RU"/>
        </w:rPr>
        <w:t xml:space="preserve"> (у даљем тексту</w:t>
      </w:r>
      <w:r>
        <w:rPr>
          <w:rFonts w:ascii="Arial" w:hAnsi="Arial" w:cs="Arial"/>
          <w:bCs/>
          <w:iCs/>
          <w:lang w:val="ru-RU"/>
        </w:rPr>
        <w:t>:</w:t>
      </w:r>
      <w:r w:rsidRPr="00805FC2">
        <w:rPr>
          <w:rFonts w:ascii="Arial" w:hAnsi="Arial" w:cs="Arial"/>
          <w:bCs/>
          <w:iCs/>
          <w:lang w:val="ru-RU"/>
        </w:rPr>
        <w:t xml:space="preserve"> Наручилац)</w:t>
      </w:r>
    </w:p>
    <w:p w:rsidR="00365224" w:rsidRPr="00805FC2" w:rsidRDefault="00365224" w:rsidP="00365224">
      <w:pPr>
        <w:rPr>
          <w:rFonts w:ascii="Arial" w:hAnsi="Arial" w:cs="Arial"/>
          <w:i/>
          <w:iCs/>
        </w:rPr>
      </w:pPr>
    </w:p>
    <w:p w:rsidR="00365224" w:rsidRDefault="00365224" w:rsidP="00365224">
      <w:pPr>
        <w:rPr>
          <w:rFonts w:ascii="Arial" w:hAnsi="Arial" w:cs="Arial"/>
          <w:i/>
          <w:iCs/>
        </w:rPr>
      </w:pPr>
      <w:r>
        <w:rPr>
          <w:rFonts w:ascii="Arial" w:hAnsi="Arial" w:cs="Arial"/>
          <w:i/>
          <w:iCs/>
        </w:rPr>
        <w:t>и</w:t>
      </w:r>
    </w:p>
    <w:p w:rsidR="00365224" w:rsidRDefault="00365224" w:rsidP="00365224">
      <w:pPr>
        <w:rPr>
          <w:rFonts w:ascii="Arial" w:hAnsi="Arial" w:cs="Arial"/>
          <w:i/>
          <w:iCs/>
        </w:rPr>
      </w:pPr>
    </w:p>
    <w:p w:rsidR="00365224" w:rsidRPr="00155BA1" w:rsidRDefault="00365224" w:rsidP="00155BA1">
      <w:pPr>
        <w:pStyle w:val="ListParagraph"/>
        <w:numPr>
          <w:ilvl w:val="1"/>
          <w:numId w:val="2"/>
        </w:numPr>
        <w:tabs>
          <w:tab w:val="clear" w:pos="1080"/>
          <w:tab w:val="num" w:pos="180"/>
          <w:tab w:val="num" w:pos="720"/>
        </w:tabs>
        <w:ind w:hanging="1080"/>
        <w:jc w:val="both"/>
        <w:rPr>
          <w:rFonts w:ascii="Arial" w:hAnsi="Arial" w:cs="Arial"/>
          <w:bCs/>
          <w:iCs/>
          <w:lang w:val="ru-RU"/>
        </w:rPr>
      </w:pPr>
      <w:r w:rsidRPr="00155BA1">
        <w:rPr>
          <w:rFonts w:ascii="Arial" w:hAnsi="Arial" w:cs="Arial"/>
          <w:bCs/>
          <w:iCs/>
          <w:lang w:val="ru-RU"/>
        </w:rPr>
        <w:t xml:space="preserve">_____________________________________________________________, </w:t>
      </w:r>
    </w:p>
    <w:p w:rsidR="00365224" w:rsidRPr="00C30FB0" w:rsidRDefault="00365224" w:rsidP="00365224">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65224" w:rsidRDefault="00365224" w:rsidP="00365224">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«Из</w:t>
      </w:r>
      <w:r w:rsidR="003E0F68">
        <w:rPr>
          <w:rFonts w:ascii="Arial" w:hAnsi="Arial" w:cs="Arial"/>
          <w:bCs/>
          <w:iCs/>
          <w:lang w:val="ru-RU"/>
        </w:rPr>
        <w:t>ввршилац</w:t>
      </w:r>
      <w:r>
        <w:rPr>
          <w:rFonts w:ascii="Arial" w:hAnsi="Arial" w:cs="Arial"/>
          <w:bCs/>
          <w:iCs/>
          <w:lang w:val="ru-RU"/>
        </w:rPr>
        <w:t>»</w:t>
      </w:r>
      <w:r w:rsidRPr="00493F3D">
        <w:rPr>
          <w:rFonts w:ascii="Arial" w:hAnsi="Arial" w:cs="Arial"/>
          <w:bCs/>
          <w:iCs/>
          <w:lang w:val="ru-RU"/>
        </w:rPr>
        <w:t>)</w:t>
      </w:r>
      <w:r>
        <w:rPr>
          <w:rFonts w:ascii="Arial" w:hAnsi="Arial" w:cs="Arial"/>
          <w:bCs/>
          <w:iCs/>
          <w:lang w:val="ru-RU"/>
        </w:rPr>
        <w:t xml:space="preserve"> </w:t>
      </w:r>
    </w:p>
    <w:p w:rsidR="00365224" w:rsidRDefault="00365224" w:rsidP="00365224">
      <w:pPr>
        <w:pStyle w:val="ListParagraph"/>
        <w:jc w:val="both"/>
        <w:rPr>
          <w:rFonts w:ascii="Arial" w:hAnsi="Arial" w:cs="Arial"/>
          <w:bCs/>
          <w:iCs/>
          <w:lang w:val="ru-RU"/>
        </w:rPr>
      </w:pPr>
    </w:p>
    <w:p w:rsidR="00365224" w:rsidRPr="00C30FB0" w:rsidRDefault="00365224" w:rsidP="00365224">
      <w:pPr>
        <w:pStyle w:val="ListParagraph"/>
        <w:jc w:val="both"/>
        <w:rPr>
          <w:rFonts w:ascii="Arial" w:hAnsi="Arial" w:cs="Arial"/>
          <w:bCs/>
          <w:i/>
          <w:iCs/>
          <w:lang w:val="ru-RU"/>
        </w:rPr>
      </w:pPr>
      <w:r w:rsidRPr="00C30FB0">
        <w:rPr>
          <w:rFonts w:ascii="Arial" w:hAnsi="Arial" w:cs="Arial"/>
          <w:bCs/>
          <w:i/>
          <w:iCs/>
          <w:lang w:val="ru-RU"/>
        </w:rPr>
        <w:t>или</w:t>
      </w:r>
    </w:p>
    <w:p w:rsidR="00365224" w:rsidRDefault="00365224" w:rsidP="00365224">
      <w:pPr>
        <w:ind w:left="360"/>
        <w:jc w:val="both"/>
        <w:rPr>
          <w:rFonts w:ascii="Arial" w:hAnsi="Arial" w:cs="Arial"/>
          <w:bCs/>
          <w:iCs/>
          <w:lang w:val="ru-RU"/>
        </w:rPr>
      </w:pPr>
    </w:p>
    <w:p w:rsidR="00365224" w:rsidRDefault="00365224" w:rsidP="00365224">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65224" w:rsidRPr="00493F3D" w:rsidRDefault="00365224" w:rsidP="00365224">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65224" w:rsidRPr="00C30FB0" w:rsidRDefault="00365224" w:rsidP="00365224">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Из</w:t>
      </w:r>
      <w:r w:rsidR="003E0F68">
        <w:rPr>
          <w:rFonts w:ascii="Arial" w:hAnsi="Arial" w:cs="Arial"/>
          <w:bCs/>
          <w:iCs/>
          <w:lang w:val="ru-RU"/>
        </w:rPr>
        <w:t>вршилац</w:t>
      </w:r>
      <w:r>
        <w:rPr>
          <w:rFonts w:ascii="Arial" w:hAnsi="Arial" w:cs="Arial"/>
          <w:bCs/>
          <w:iCs/>
          <w:lang w:val="ru-RU"/>
        </w:rPr>
        <w:t>»</w:t>
      </w:r>
      <w:r w:rsidRPr="00493F3D">
        <w:rPr>
          <w:rFonts w:ascii="Arial" w:hAnsi="Arial" w:cs="Arial"/>
          <w:lang w:val="ru-RU"/>
        </w:rPr>
        <w:t xml:space="preserve">) са </w:t>
      </w:r>
      <w:r>
        <w:rPr>
          <w:rFonts w:ascii="Arial" w:hAnsi="Arial" w:cs="Arial"/>
          <w:lang w:val="ru-RU"/>
        </w:rPr>
        <w:t>члановима групе:</w:t>
      </w:r>
    </w:p>
    <w:p w:rsidR="00365224" w:rsidRPr="00493F3D" w:rsidRDefault="00365224" w:rsidP="00365224">
      <w:pPr>
        <w:ind w:left="360"/>
        <w:rPr>
          <w:rFonts w:ascii="Arial" w:hAnsi="Arial" w:cs="Arial"/>
          <w:lang w:val="ru-RU"/>
        </w:rPr>
      </w:pPr>
    </w:p>
    <w:p w:rsidR="00365224" w:rsidRDefault="00365224" w:rsidP="00365224">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65224" w:rsidRPr="00493F3D" w:rsidRDefault="00365224" w:rsidP="00365224">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365224" w:rsidRDefault="00365224" w:rsidP="00365224">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65224" w:rsidRPr="00C30FB0" w:rsidRDefault="00365224" w:rsidP="00365224">
      <w:pPr>
        <w:ind w:left="360" w:firstLine="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365224" w:rsidRDefault="00365224" w:rsidP="00365224">
      <w:pPr>
        <w:ind w:left="360"/>
        <w:rPr>
          <w:rFonts w:ascii="Arial" w:hAnsi="Arial" w:cs="Arial"/>
          <w:i/>
          <w:iCs/>
          <w:sz w:val="18"/>
          <w:szCs w:val="18"/>
        </w:rPr>
      </w:pPr>
    </w:p>
    <w:p w:rsidR="00365224" w:rsidRDefault="00365224" w:rsidP="00365224">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65224" w:rsidRDefault="00365224" w:rsidP="00365224">
      <w:pPr>
        <w:ind w:left="720"/>
        <w:jc w:val="center"/>
        <w:rPr>
          <w:rFonts w:ascii="Arial" w:hAnsi="Arial" w:cs="Arial"/>
          <w:lang w:val="ru-RU"/>
        </w:rPr>
      </w:pPr>
      <w:r w:rsidRPr="00493F3D">
        <w:rPr>
          <w:rFonts w:ascii="Arial" w:hAnsi="Arial" w:cs="Arial"/>
          <w:i/>
          <w:iCs/>
          <w:sz w:val="18"/>
          <w:szCs w:val="18"/>
        </w:rPr>
        <w:t>назив члана групе</w:t>
      </w:r>
    </w:p>
    <w:p w:rsidR="00365224" w:rsidRDefault="00365224" w:rsidP="00365224">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65224" w:rsidRDefault="00365224" w:rsidP="00365224">
      <w:pPr>
        <w:ind w:left="360" w:firstLine="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365224" w:rsidRPr="00493F3D" w:rsidRDefault="00365224" w:rsidP="00365224">
      <w:pPr>
        <w:ind w:left="360"/>
        <w:rPr>
          <w:rFonts w:ascii="Arial" w:hAnsi="Arial" w:cs="Arial"/>
          <w:lang w:val="ru-RU"/>
        </w:rPr>
      </w:pPr>
    </w:p>
    <w:p w:rsidR="00365224" w:rsidRPr="00C30FB0" w:rsidRDefault="00365224" w:rsidP="00365224">
      <w:pPr>
        <w:ind w:left="360" w:firstLine="360"/>
        <w:rPr>
          <w:rFonts w:ascii="Arial" w:hAnsi="Arial" w:cs="Arial"/>
          <w:i/>
          <w:lang w:val="ru-RU"/>
        </w:rPr>
      </w:pPr>
      <w:r w:rsidRPr="00C30FB0">
        <w:rPr>
          <w:rFonts w:ascii="Arial" w:hAnsi="Arial" w:cs="Arial"/>
          <w:i/>
          <w:lang w:val="ru-RU"/>
        </w:rPr>
        <w:t>или</w:t>
      </w:r>
    </w:p>
    <w:p w:rsidR="00365224" w:rsidRDefault="00365224" w:rsidP="000B7691">
      <w:pPr>
        <w:rPr>
          <w:rFonts w:ascii="Arial" w:hAnsi="Arial" w:cs="Arial"/>
        </w:rPr>
      </w:pPr>
    </w:p>
    <w:p w:rsidR="00E433AE" w:rsidRDefault="00E433AE" w:rsidP="000B7691">
      <w:pPr>
        <w:rPr>
          <w:rFonts w:ascii="Arial" w:hAnsi="Arial" w:cs="Arial"/>
        </w:rPr>
      </w:pPr>
    </w:p>
    <w:p w:rsidR="00E433AE" w:rsidRDefault="00E433AE" w:rsidP="000B7691">
      <w:pPr>
        <w:rPr>
          <w:rFonts w:ascii="Arial" w:hAnsi="Arial" w:cs="Arial"/>
        </w:rPr>
      </w:pPr>
    </w:p>
    <w:p w:rsidR="00E433AE" w:rsidRPr="00E433AE" w:rsidRDefault="00E433AE" w:rsidP="000B7691">
      <w:pPr>
        <w:rPr>
          <w:rFonts w:ascii="Arial" w:hAnsi="Arial" w:cs="Arial"/>
        </w:rPr>
      </w:pPr>
    </w:p>
    <w:p w:rsidR="00365224" w:rsidRDefault="00365224" w:rsidP="00365224">
      <w:pPr>
        <w:ind w:left="360" w:firstLine="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65224" w:rsidRPr="00493F3D" w:rsidRDefault="00365224" w:rsidP="00365224">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65224" w:rsidRPr="00C30FB0" w:rsidRDefault="00365224" w:rsidP="00365224">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Из</w:t>
      </w:r>
      <w:r w:rsidR="003E0F68">
        <w:rPr>
          <w:rFonts w:ascii="Arial" w:hAnsi="Arial" w:cs="Arial"/>
          <w:bCs/>
          <w:iCs/>
          <w:lang w:val="ru-RU"/>
        </w:rPr>
        <w:t>в</w:t>
      </w:r>
      <w:r w:rsidR="00656BE5">
        <w:rPr>
          <w:rFonts w:ascii="Arial" w:hAnsi="Arial" w:cs="Arial"/>
          <w:bCs/>
          <w:iCs/>
          <w:lang w:val="ru-RU"/>
        </w:rPr>
        <w:t>ршилац</w:t>
      </w:r>
      <w:r>
        <w:rPr>
          <w:rFonts w:ascii="Arial" w:hAnsi="Arial" w:cs="Arial"/>
          <w:lang w:val="ru-RU"/>
        </w:rPr>
        <w:t>»</w:t>
      </w:r>
      <w:r w:rsidRPr="00493F3D">
        <w:rPr>
          <w:rFonts w:ascii="Arial" w:hAnsi="Arial" w:cs="Arial"/>
          <w:lang w:val="ru-RU"/>
        </w:rPr>
        <w:t>) са подизвођачем</w:t>
      </w:r>
    </w:p>
    <w:p w:rsidR="00365224" w:rsidRPr="00493F3D" w:rsidRDefault="00365224" w:rsidP="00365224">
      <w:pPr>
        <w:ind w:left="360"/>
        <w:rPr>
          <w:rFonts w:ascii="Arial" w:hAnsi="Arial" w:cs="Arial"/>
          <w:lang w:val="ru-RU"/>
        </w:rPr>
      </w:pPr>
    </w:p>
    <w:p w:rsidR="00365224" w:rsidRDefault="00365224" w:rsidP="00365224">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65224" w:rsidRPr="00493F3D" w:rsidRDefault="00365224" w:rsidP="00365224">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65224" w:rsidRDefault="00365224" w:rsidP="00365224">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365224" w:rsidRPr="008566BF" w:rsidRDefault="00365224" w:rsidP="00365224">
      <w:pPr>
        <w:pStyle w:val="ListParagraph"/>
        <w:tabs>
          <w:tab w:val="left" w:pos="720"/>
        </w:tabs>
        <w:rPr>
          <w:rFonts w:ascii="Arial" w:hAnsi="Arial" w:cs="Arial"/>
          <w:bCs/>
          <w:iCs/>
          <w:lang w:val="ru-RU"/>
        </w:rPr>
      </w:pPr>
    </w:p>
    <w:p w:rsidR="00365224" w:rsidRPr="00815E97" w:rsidRDefault="00365224" w:rsidP="00365224">
      <w:pPr>
        <w:pStyle w:val="Default"/>
      </w:pPr>
      <w:r w:rsidRPr="00815E97">
        <w:t xml:space="preserve">Уговорне стране сагласно констатују: </w:t>
      </w:r>
    </w:p>
    <w:p w:rsidR="00365224" w:rsidRPr="00817464" w:rsidRDefault="00365224" w:rsidP="00365224">
      <w:pPr>
        <w:pStyle w:val="Default"/>
        <w:numPr>
          <w:ilvl w:val="0"/>
          <w:numId w:val="17"/>
        </w:numPr>
        <w:jc w:val="both"/>
      </w:pPr>
      <w:r w:rsidRPr="00815E97">
        <w:t>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 xml:space="preserve"> </w:t>
      </w:r>
      <w:r w:rsidR="000B7691">
        <w:rPr>
          <w:b/>
          <w:lang w:val="ru-RU"/>
        </w:rPr>
        <w:t>Демонтажа</w:t>
      </w:r>
      <w:r w:rsidR="00147084">
        <w:rPr>
          <w:b/>
          <w:lang w:val="ru-RU"/>
        </w:rPr>
        <w:t>, поправк</w:t>
      </w:r>
      <w:r w:rsidR="000B7691">
        <w:rPr>
          <w:b/>
          <w:lang w:val="ru-RU"/>
        </w:rPr>
        <w:t>а и монтажа</w:t>
      </w:r>
      <w:r>
        <w:rPr>
          <w:b/>
          <w:lang w:val="ru-RU"/>
        </w:rPr>
        <w:t xml:space="preserve"> новогодишње </w:t>
      </w:r>
      <w:r w:rsidR="000B7691">
        <w:rPr>
          <w:b/>
          <w:lang w:val="ru-RU"/>
        </w:rPr>
        <w:t xml:space="preserve">декоративне </w:t>
      </w:r>
      <w:r>
        <w:rPr>
          <w:b/>
          <w:lang w:val="ru-RU"/>
        </w:rPr>
        <w:t xml:space="preserve">расвете (партија 2), </w:t>
      </w:r>
      <w:r w:rsidRPr="00493935">
        <w:rPr>
          <w:bCs/>
          <w:lang w:val="sr-Cyrl-CS"/>
        </w:rPr>
        <w:t xml:space="preserve">интерни број </w:t>
      </w:r>
      <w:r w:rsidRPr="00493935">
        <w:rPr>
          <w:bCs/>
        </w:rPr>
        <w:t>ЈН</w:t>
      </w:r>
      <w:r>
        <w:rPr>
          <w:bCs/>
          <w:lang w:val="sr-Cyrl-CS"/>
        </w:rPr>
        <w:t>М</w:t>
      </w:r>
      <w:r w:rsidRPr="00493935">
        <w:rPr>
          <w:bCs/>
        </w:rPr>
        <w:t xml:space="preserve">В </w:t>
      </w:r>
      <w:r>
        <w:rPr>
          <w:bCs/>
          <w:lang w:val="sr-Cyrl-CS"/>
        </w:rPr>
        <w:t>7</w:t>
      </w:r>
      <w:r>
        <w:rPr>
          <w:bCs/>
        </w:rPr>
        <w:t>/1</w:t>
      </w:r>
      <w:r>
        <w:rPr>
          <w:bCs/>
          <w:lang w:val="sr-Cyrl-CS"/>
        </w:rPr>
        <w:t>9</w:t>
      </w:r>
      <w:r w:rsidRPr="00493935">
        <w:t>,</w:t>
      </w:r>
      <w:r w:rsidRPr="00815E97">
        <w:t xml:space="preserve"> </w:t>
      </w:r>
      <w:r>
        <w:rPr>
          <w:lang w:val="sr-Cyrl-CS"/>
        </w:rPr>
        <w:t xml:space="preserve">наведене у Плану јавних набавки под бројем 1.1.3/19, </w:t>
      </w:r>
      <w:r w:rsidRPr="00815E97">
        <w:t xml:space="preserve">на основу позива објављеног на Порталу јавних набавки и интернет страни наручиоца; </w:t>
      </w:r>
    </w:p>
    <w:p w:rsidR="00365224" w:rsidRPr="008B0418" w:rsidRDefault="00365224" w:rsidP="00365224">
      <w:pPr>
        <w:pStyle w:val="Default"/>
        <w:numPr>
          <w:ilvl w:val="0"/>
          <w:numId w:val="17"/>
        </w:numPr>
        <w:jc w:val="both"/>
      </w:pPr>
      <w:r>
        <w:t>да</w:t>
      </w:r>
      <w:r>
        <w:rPr>
          <w:lang w:val="sr-Cyrl-CS"/>
        </w:rPr>
        <w:t xml:space="preserve"> </w:t>
      </w:r>
      <w:r>
        <w:t xml:space="preserve">је </w:t>
      </w:r>
      <w:r>
        <w:rPr>
          <w:bCs/>
          <w:iCs/>
          <w:lang w:val="ru-RU"/>
        </w:rPr>
        <w:t>Извршилац</w:t>
      </w:r>
      <w:r w:rsidRPr="00815E97">
        <w:t xml:space="preserve"> доставио понуду број ............................................</w:t>
      </w:r>
      <w:r>
        <w:t>..............</w:t>
      </w:r>
      <w:r>
        <w:rPr>
          <w:lang w:val="sr-Cyrl-CS"/>
        </w:rPr>
        <w:t xml:space="preserve"> </w:t>
      </w:r>
      <w:r w:rsidRPr="00815E97">
        <w:t>од ..................................................</w:t>
      </w:r>
      <w:r>
        <w:t xml:space="preserve"> (заводни бр.</w:t>
      </w:r>
      <w:r w:rsidRPr="001051BE">
        <w:rPr>
          <w:bCs/>
          <w:iCs/>
          <w:lang w:val="ru-RU"/>
        </w:rPr>
        <w:t xml:space="preserve"> </w:t>
      </w:r>
      <w:r>
        <w:rPr>
          <w:bCs/>
          <w:iCs/>
          <w:lang w:val="ru-RU"/>
        </w:rPr>
        <w:t>Извршиоца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365224" w:rsidRPr="008B0418" w:rsidRDefault="00365224" w:rsidP="00365224">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w:t>
      </w:r>
      <w:r>
        <w:rPr>
          <w:rFonts w:ascii="Arial" w:eastAsiaTheme="minorHAnsi" w:hAnsi="Arial" w:cs="Arial"/>
          <w:color w:val="auto"/>
          <w:kern w:val="0"/>
          <w:lang w:val="sr-Cyrl-CS" w:eastAsia="en-US"/>
        </w:rPr>
        <w:t>9</w:t>
      </w:r>
      <w:r w:rsidRPr="00926144">
        <w:rPr>
          <w:rFonts w:ascii="Arial" w:eastAsiaTheme="minorHAnsi" w:hAnsi="Arial" w:cs="Arial"/>
          <w:color w:val="auto"/>
          <w:kern w:val="0"/>
          <w:lang w:val="sr-Cyrl-CS" w:eastAsia="en-US"/>
        </w:rPr>
        <w:t>.</w:t>
      </w:r>
      <w:r>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val="sr-Cyrl-CS" w:eastAsia="en-US"/>
        </w:rPr>
        <w:t>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640,</w:t>
      </w:r>
      <w:r w:rsidRPr="00926144">
        <w:rPr>
          <w:rFonts w:ascii="Arial" w:eastAsiaTheme="minorHAnsi" w:hAnsi="Arial" w:cs="Arial"/>
          <w:color w:val="auto"/>
          <w:lang w:val="sr-Cyrl-CS" w:eastAsia="en-US"/>
        </w:rPr>
        <w:t xml:space="preserve"> </w:t>
      </w:r>
      <w:r w:rsidRPr="00C23235">
        <w:rPr>
          <w:rFonts w:ascii="Arial" w:eastAsiaTheme="minorHAnsi" w:hAnsi="Arial" w:cs="Arial"/>
          <w:color w:val="auto"/>
          <w:lang w:val="sr-Cyrl-CS" w:eastAsia="en-US"/>
        </w:rPr>
        <w:t>ПА 0001</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Управљање/одржавање јавним осветљењем</w:t>
      </w:r>
      <w:r w:rsidRPr="00926144">
        <w:rPr>
          <w:rFonts w:ascii="Arial" w:eastAsiaTheme="minorHAnsi" w:hAnsi="Arial" w:cs="Arial"/>
          <w:color w:val="auto"/>
          <w:lang w:val="sr-Cyrl-CS" w:eastAsia="en-US"/>
        </w:rPr>
        <w:t xml:space="preserve">, позиција </w:t>
      </w:r>
      <w:r>
        <w:rPr>
          <w:rFonts w:ascii="Arial" w:eastAsiaTheme="minorHAnsi" w:hAnsi="Arial" w:cs="Arial"/>
          <w:color w:val="auto"/>
          <w:lang w:val="sr-Cyrl-CS" w:eastAsia="en-US"/>
        </w:rPr>
        <w:t>050</w:t>
      </w:r>
      <w:r w:rsidRPr="00926144">
        <w:rPr>
          <w:rFonts w:ascii="Arial" w:eastAsiaTheme="minorHAnsi" w:hAnsi="Arial" w:cs="Arial"/>
          <w:color w:val="auto"/>
          <w:lang w:val="sr-Cyrl-CS" w:eastAsia="en-US"/>
        </w:rPr>
        <w:t xml:space="preserve">, економска класификација </w:t>
      </w:r>
      <w:r>
        <w:rPr>
          <w:rFonts w:ascii="Arial" w:eastAsiaTheme="minorHAnsi" w:hAnsi="Arial" w:cs="Arial"/>
          <w:color w:val="auto"/>
          <w:lang w:val="sr-Cyrl-CS" w:eastAsia="en-US"/>
        </w:rPr>
        <w:t>425</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w:t>
      </w:r>
      <w:r>
        <w:rPr>
          <w:rFonts w:ascii="Arial" w:hAnsi="Arial" w:cs="Arial"/>
          <w:bCs/>
          <w:color w:val="auto"/>
          <w:lang w:val="sr-Cyrl-CS" w:eastAsia="en-US"/>
        </w:rPr>
        <w:t>Текуће поправке и одржавање;</w:t>
      </w:r>
    </w:p>
    <w:p w:rsidR="00365224" w:rsidRPr="00CB4680" w:rsidRDefault="00365224" w:rsidP="0036522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w:t>
      </w:r>
      <w:r>
        <w:t>доделио уговор за јавну набав</w:t>
      </w:r>
      <w:r>
        <w:rPr>
          <w:lang w:val="sr-Cyrl-CS"/>
        </w:rPr>
        <w:t xml:space="preserve">ку </w:t>
      </w:r>
      <w:r w:rsidR="00EA0561">
        <w:rPr>
          <w:lang w:val="sr-Cyrl-CS"/>
        </w:rPr>
        <w:t xml:space="preserve">услуга </w:t>
      </w:r>
      <w:r>
        <w:rPr>
          <w:lang w:val="sr-Cyrl-CS"/>
        </w:rPr>
        <w:t xml:space="preserve">- </w:t>
      </w:r>
      <w:r>
        <w:rPr>
          <w:b/>
          <w:lang w:val="ru-RU"/>
        </w:rPr>
        <w:t xml:space="preserve"> </w:t>
      </w:r>
      <w:r w:rsidR="000B7691">
        <w:rPr>
          <w:b/>
          <w:lang w:val="ru-RU"/>
        </w:rPr>
        <w:t>Демонтажа</w:t>
      </w:r>
      <w:r w:rsidR="00147084">
        <w:rPr>
          <w:b/>
          <w:lang w:val="ru-RU"/>
        </w:rPr>
        <w:t>, поправк</w:t>
      </w:r>
      <w:r w:rsidR="000B7691">
        <w:rPr>
          <w:b/>
          <w:lang w:val="ru-RU"/>
        </w:rPr>
        <w:t>а и монтажа</w:t>
      </w:r>
      <w:r>
        <w:rPr>
          <w:b/>
          <w:lang w:val="ru-RU"/>
        </w:rPr>
        <w:t xml:space="preserve"> новогодишње</w:t>
      </w:r>
      <w:r w:rsidR="000B7691">
        <w:rPr>
          <w:b/>
          <w:lang w:val="ru-RU"/>
        </w:rPr>
        <w:t xml:space="preserve"> декоративне</w:t>
      </w:r>
      <w:r>
        <w:rPr>
          <w:b/>
          <w:lang w:val="ru-RU"/>
        </w:rPr>
        <w:t xml:space="preserve"> расвете (партија 2) </w:t>
      </w:r>
      <w:r w:rsidRPr="00CB4680">
        <w:rPr>
          <w:b/>
          <w:bCs/>
        </w:rPr>
        <w:t xml:space="preserve">– </w:t>
      </w:r>
      <w:r w:rsidRPr="00CB4680">
        <w:rPr>
          <w:bCs/>
          <w:lang w:val="sr-Cyrl-CS"/>
        </w:rPr>
        <w:t xml:space="preserve">интерни број </w:t>
      </w:r>
      <w:r w:rsidRPr="00CB4680">
        <w:rPr>
          <w:bCs/>
        </w:rPr>
        <w:t>ЈН</w:t>
      </w:r>
      <w:r>
        <w:rPr>
          <w:bCs/>
          <w:lang w:val="sr-Cyrl-CS"/>
        </w:rPr>
        <w:t>М</w:t>
      </w:r>
      <w:r w:rsidRPr="00CB4680">
        <w:rPr>
          <w:bCs/>
        </w:rPr>
        <w:t xml:space="preserve">В </w:t>
      </w:r>
      <w:r>
        <w:rPr>
          <w:bCs/>
          <w:lang w:val="sr-Cyrl-CS"/>
        </w:rPr>
        <w:t>7</w:t>
      </w:r>
      <w:r>
        <w:rPr>
          <w:bCs/>
        </w:rPr>
        <w:t>/1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1.1.3/19</w:t>
      </w:r>
      <w:r>
        <w:rPr>
          <w:b/>
          <w:lang w:val="sr-Cyrl-CS"/>
        </w:rPr>
        <w:t>.</w:t>
      </w:r>
    </w:p>
    <w:p w:rsidR="00365224" w:rsidRDefault="00365224" w:rsidP="00365224">
      <w:pPr>
        <w:rPr>
          <w:rFonts w:ascii="Arial" w:hAnsi="Arial" w:cs="Arial"/>
        </w:rPr>
      </w:pPr>
    </w:p>
    <w:p w:rsidR="00E433AE" w:rsidRPr="00E433AE" w:rsidRDefault="00E433AE" w:rsidP="00365224">
      <w:pPr>
        <w:rPr>
          <w:rFonts w:ascii="Arial" w:hAnsi="Arial" w:cs="Arial"/>
        </w:rPr>
      </w:pPr>
    </w:p>
    <w:p w:rsidR="00365224" w:rsidRPr="00D141D0" w:rsidRDefault="00365224" w:rsidP="002D1A64">
      <w:pPr>
        <w:jc w:val="center"/>
        <w:rPr>
          <w:rFonts w:ascii="Arial" w:hAnsi="Arial" w:cs="Arial"/>
          <w:b/>
        </w:rPr>
      </w:pPr>
      <w:r w:rsidRPr="00D141D0">
        <w:rPr>
          <w:rFonts w:ascii="Arial" w:hAnsi="Arial" w:cs="Arial"/>
          <w:b/>
        </w:rPr>
        <w:t>Члан 1.</w:t>
      </w:r>
      <w:r w:rsidRPr="00D141D0">
        <w:rPr>
          <w:rFonts w:ascii="Arial" w:hAnsi="Arial" w:cs="Arial"/>
          <w:b/>
        </w:rPr>
        <w:cr/>
      </w:r>
    </w:p>
    <w:p w:rsidR="00365224" w:rsidRDefault="00365224" w:rsidP="00365224">
      <w:pPr>
        <w:ind w:firstLine="567"/>
        <w:jc w:val="both"/>
        <w:rPr>
          <w:rFonts w:ascii="Arial" w:hAnsi="Arial" w:cs="Arial"/>
        </w:rPr>
      </w:pPr>
      <w:r w:rsidRPr="00676ABB">
        <w:rPr>
          <w:rFonts w:ascii="Arial" w:hAnsi="Arial" w:cs="Arial"/>
        </w:rPr>
        <w:t xml:space="preserve">Предмет овог уговора је </w:t>
      </w:r>
      <w:r>
        <w:rPr>
          <w:rFonts w:ascii="Arial" w:hAnsi="Arial" w:cs="Tahoma"/>
          <w:b/>
          <w:bCs/>
          <w:lang w:val="sr-Cyrl-CS"/>
        </w:rPr>
        <w:t>набавка услуга демонтаже</w:t>
      </w:r>
      <w:r w:rsidR="00147084">
        <w:rPr>
          <w:rFonts w:ascii="Arial" w:hAnsi="Arial" w:cs="Tahoma"/>
          <w:b/>
          <w:bCs/>
          <w:lang w:val="sr-Cyrl-CS"/>
        </w:rPr>
        <w:t>, поправке</w:t>
      </w:r>
      <w:r>
        <w:rPr>
          <w:rFonts w:ascii="Arial" w:hAnsi="Arial" w:cs="Tahoma"/>
          <w:b/>
          <w:bCs/>
          <w:lang w:val="sr-Cyrl-CS"/>
        </w:rPr>
        <w:t xml:space="preserve"> и монтаже новогодишње </w:t>
      </w:r>
      <w:r w:rsidR="000B7691">
        <w:rPr>
          <w:rFonts w:ascii="Arial" w:hAnsi="Arial" w:cs="Tahoma"/>
          <w:b/>
          <w:bCs/>
          <w:lang w:val="sr-Cyrl-CS"/>
        </w:rPr>
        <w:t xml:space="preserve">декоративне </w:t>
      </w:r>
      <w:r>
        <w:rPr>
          <w:rFonts w:ascii="Arial" w:hAnsi="Arial" w:cs="Tahoma"/>
          <w:b/>
          <w:bCs/>
          <w:lang w:val="sr-Cyrl-CS"/>
        </w:rPr>
        <w:t>расвете</w:t>
      </w:r>
      <w:r>
        <w:rPr>
          <w:rFonts w:ascii="Arial" w:hAnsi="Arial" w:cs="Arial"/>
        </w:rPr>
        <w:t>,</w:t>
      </w:r>
      <w:r>
        <w:rPr>
          <w:rFonts w:ascii="Arial" w:hAnsi="Arial" w:cs="Arial"/>
          <w:lang w:val="sr-Cyrl-CS"/>
        </w:rPr>
        <w:t xml:space="preserve"> </w:t>
      </w:r>
      <w:r>
        <w:rPr>
          <w:rFonts w:ascii="Arial" w:hAnsi="Arial" w:cs="Arial"/>
        </w:rPr>
        <w:t xml:space="preserve">према понуди </w:t>
      </w:r>
      <w:r>
        <w:rPr>
          <w:rFonts w:ascii="Arial" w:hAnsi="Arial" w:cs="Arial"/>
          <w:lang w:val="sr-Cyrl-CS"/>
        </w:rPr>
        <w:t>Извршиоца</w:t>
      </w:r>
      <w:r>
        <w:rPr>
          <w:rFonts w:ascii="Arial" w:hAnsi="Arial" w:cs="Arial"/>
        </w:rPr>
        <w:t xml:space="preserve"> </w:t>
      </w:r>
      <w:r w:rsidRPr="00676ABB">
        <w:rPr>
          <w:rFonts w:ascii="Arial" w:hAnsi="Arial" w:cs="Arial"/>
        </w:rPr>
        <w:t>заведеној по</w:t>
      </w:r>
      <w:r>
        <w:rPr>
          <w:rFonts w:ascii="Arial" w:hAnsi="Arial" w:cs="Arial"/>
        </w:rPr>
        <w:t>д бројем ________ од _________</w:t>
      </w:r>
      <w:r w:rsidRPr="00676ABB">
        <w:rPr>
          <w:rFonts w:ascii="Arial" w:hAnsi="Arial" w:cs="Arial"/>
        </w:rPr>
        <w:t xml:space="preserve"> 201</w:t>
      </w:r>
      <w:r>
        <w:rPr>
          <w:rFonts w:ascii="Arial" w:hAnsi="Arial" w:cs="Arial"/>
          <w:lang w:val="sr-Cyrl-CS"/>
        </w:rPr>
        <w:t>9</w:t>
      </w:r>
      <w:r w:rsidRPr="00676ABB">
        <w:rPr>
          <w:rFonts w:ascii="Arial" w:hAnsi="Arial" w:cs="Arial"/>
        </w:rPr>
        <w:t xml:space="preserve">. </w:t>
      </w:r>
      <w:r>
        <w:rPr>
          <w:rFonts w:ascii="Arial" w:hAnsi="Arial" w:cs="Arial"/>
          <w:lang w:val="sr-Cyrl-CS"/>
        </w:rPr>
        <w:t>г</w:t>
      </w:r>
      <w:r w:rsidRPr="00676ABB">
        <w:rPr>
          <w:rFonts w:ascii="Arial" w:hAnsi="Arial" w:cs="Arial"/>
        </w:rPr>
        <w:t>одине</w:t>
      </w:r>
      <w:r>
        <w:rPr>
          <w:rFonts w:ascii="Arial" w:hAnsi="Arial" w:cs="Arial"/>
          <w:lang w:val="sr-Cyrl-CS"/>
        </w:rPr>
        <w:t>,</w:t>
      </w:r>
      <w:r w:rsidRPr="00676ABB">
        <w:rPr>
          <w:rFonts w:ascii="Arial" w:hAnsi="Arial" w:cs="Arial"/>
        </w:rPr>
        <w:t xml:space="preserve"> </w:t>
      </w:r>
      <w:r>
        <w:rPr>
          <w:rFonts w:ascii="Arial" w:hAnsi="Arial" w:cs="Arial"/>
          <w:lang w:val="sr-Cyrl-CS"/>
        </w:rPr>
        <w:t xml:space="preserve">а код Наручиоца под бр. __________ од ________ 2019.године </w:t>
      </w:r>
      <w:r>
        <w:rPr>
          <w:rFonts w:ascii="Arial" w:hAnsi="Arial" w:cs="Arial"/>
        </w:rPr>
        <w:t xml:space="preserve">и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365224" w:rsidRDefault="00365224" w:rsidP="00365224">
      <w:pPr>
        <w:jc w:val="both"/>
        <w:rPr>
          <w:rFonts w:ascii="Arial" w:hAnsi="Arial" w:cs="Arial"/>
        </w:rPr>
      </w:pPr>
    </w:p>
    <w:p w:rsidR="00E433AE" w:rsidRDefault="00E433AE" w:rsidP="00365224">
      <w:pPr>
        <w:jc w:val="both"/>
        <w:rPr>
          <w:rFonts w:ascii="Arial" w:hAnsi="Arial" w:cs="Arial"/>
        </w:rPr>
      </w:pPr>
    </w:p>
    <w:p w:rsidR="00E433AE" w:rsidRDefault="00E433AE" w:rsidP="00365224">
      <w:pPr>
        <w:jc w:val="both"/>
        <w:rPr>
          <w:rFonts w:ascii="Arial" w:hAnsi="Arial" w:cs="Arial"/>
        </w:rPr>
      </w:pPr>
    </w:p>
    <w:p w:rsidR="00E433AE" w:rsidRDefault="00E433AE" w:rsidP="00365224">
      <w:pPr>
        <w:jc w:val="both"/>
        <w:rPr>
          <w:rFonts w:ascii="Arial" w:hAnsi="Arial" w:cs="Arial"/>
        </w:rPr>
      </w:pPr>
    </w:p>
    <w:p w:rsidR="00E433AE" w:rsidRPr="00E433AE" w:rsidRDefault="00E433AE" w:rsidP="00365224">
      <w:pPr>
        <w:jc w:val="both"/>
        <w:rPr>
          <w:rFonts w:ascii="Arial" w:hAnsi="Arial" w:cs="Arial"/>
        </w:rPr>
      </w:pPr>
    </w:p>
    <w:p w:rsidR="00365224" w:rsidRPr="006A7FB3" w:rsidRDefault="00365224" w:rsidP="002D1A64">
      <w:pPr>
        <w:jc w:val="center"/>
        <w:rPr>
          <w:rFonts w:ascii="Arial" w:hAnsi="Arial" w:cs="Arial"/>
          <w:b/>
        </w:rPr>
      </w:pPr>
      <w:r w:rsidRPr="006A7FB3">
        <w:rPr>
          <w:rFonts w:ascii="Arial" w:hAnsi="Arial" w:cs="Arial"/>
          <w:b/>
        </w:rPr>
        <w:lastRenderedPageBreak/>
        <w:t>Члан 2.</w:t>
      </w:r>
    </w:p>
    <w:p w:rsidR="00365224" w:rsidRPr="00D61F5F" w:rsidRDefault="00365224" w:rsidP="00365224">
      <w:pPr>
        <w:ind w:firstLine="567"/>
        <w:jc w:val="center"/>
        <w:rPr>
          <w:rFonts w:ascii="Arial" w:hAnsi="Arial" w:cs="Arial"/>
        </w:rPr>
      </w:pPr>
    </w:p>
    <w:p w:rsidR="00365224" w:rsidRPr="00E433AE" w:rsidRDefault="00365224" w:rsidP="00D359DA">
      <w:pPr>
        <w:ind w:firstLine="567"/>
        <w:jc w:val="both"/>
        <w:rPr>
          <w:rFonts w:ascii="Arial" w:hAnsi="Arial" w:cs="Arial"/>
        </w:rPr>
      </w:pPr>
      <w:r>
        <w:rPr>
          <w:rFonts w:ascii="Arial" w:hAnsi="Arial" w:cs="Arial"/>
          <w:lang w:val="sr-Cyrl-CS"/>
        </w:rPr>
        <w:t>Укупна у</w:t>
      </w:r>
      <w:r w:rsidRPr="009052FD">
        <w:rPr>
          <w:rFonts w:ascii="Arial" w:hAnsi="Arial" w:cs="Arial"/>
          <w:lang w:val="sr-Cyrl-CS"/>
        </w:rPr>
        <w:t xml:space="preserve">говорена вредност за </w:t>
      </w:r>
      <w:r>
        <w:rPr>
          <w:rFonts w:ascii="Arial" w:hAnsi="Arial" w:cs="Arial"/>
          <w:lang w:val="sr-Cyrl-CS"/>
        </w:rPr>
        <w:t>демонтажу</w:t>
      </w:r>
      <w:r w:rsidR="00EA0561">
        <w:rPr>
          <w:rFonts w:ascii="Arial" w:hAnsi="Arial" w:cs="Arial"/>
          <w:lang w:val="sr-Cyrl-CS"/>
        </w:rPr>
        <w:t>, поп</w:t>
      </w:r>
      <w:r w:rsidR="005B1F7C">
        <w:rPr>
          <w:rFonts w:ascii="Arial" w:hAnsi="Arial" w:cs="Arial"/>
          <w:lang w:val="sr-Cyrl-CS"/>
        </w:rPr>
        <w:t>равку</w:t>
      </w:r>
      <w:r>
        <w:rPr>
          <w:rFonts w:ascii="Arial" w:hAnsi="Arial" w:cs="Arial"/>
          <w:lang w:val="sr-Cyrl-CS"/>
        </w:rPr>
        <w:t xml:space="preserve"> и монтажу новогодишње </w:t>
      </w:r>
      <w:r w:rsidR="002D1A64">
        <w:rPr>
          <w:rFonts w:ascii="Arial" w:hAnsi="Arial" w:cs="Arial"/>
          <w:lang w:val="sr-Cyrl-CS"/>
        </w:rPr>
        <w:t xml:space="preserve">декоративне </w:t>
      </w:r>
      <w:r>
        <w:rPr>
          <w:rFonts w:ascii="Arial" w:hAnsi="Arial" w:cs="Arial"/>
          <w:lang w:val="sr-Cyrl-CS"/>
        </w:rPr>
        <w:t>расвете</w:t>
      </w:r>
      <w:r w:rsidRPr="009052FD">
        <w:rPr>
          <w:rFonts w:ascii="Arial" w:hAnsi="Arial" w:cs="Arial"/>
          <w:lang w:val="sr-Cyrl-CS"/>
        </w:rPr>
        <w:t xml:space="preserve"> износи</w:t>
      </w:r>
      <w:r>
        <w:rPr>
          <w:rFonts w:ascii="Arial" w:hAnsi="Arial" w:cs="Arial"/>
        </w:rPr>
        <w:t xml:space="preserve"> </w:t>
      </w:r>
      <w:r w:rsidRPr="00E05706">
        <w:rPr>
          <w:rFonts w:ascii="Arial" w:hAnsi="Arial" w:cs="Arial"/>
          <w:lang w:val="sr-Cyrl-CS"/>
        </w:rPr>
        <w:t xml:space="preserve">_____________ </w:t>
      </w:r>
      <w:r w:rsidRPr="00E05706">
        <w:rPr>
          <w:rFonts w:ascii="Arial" w:hAnsi="Arial" w:cs="Arial"/>
        </w:rPr>
        <w:t>(</w:t>
      </w:r>
      <w:r w:rsidRPr="00E05706">
        <w:rPr>
          <w:rFonts w:ascii="Arial" w:hAnsi="Arial" w:cs="Arial"/>
          <w:lang w:val="sr-Cyrl-CS"/>
        </w:rPr>
        <w:t>словима</w:t>
      </w:r>
      <w:r w:rsidRPr="00E05706">
        <w:rPr>
          <w:rFonts w:ascii="Arial" w:hAnsi="Arial" w:cs="Arial"/>
        </w:rPr>
        <w:t>:</w:t>
      </w:r>
      <w:r w:rsidRPr="00E05706">
        <w:rPr>
          <w:rFonts w:ascii="Arial" w:hAnsi="Arial" w:cs="Arial"/>
          <w:lang w:val="sr-Cyrl-CS"/>
        </w:rPr>
        <w:t xml:space="preserve"> </w:t>
      </w:r>
      <w:r w:rsidRPr="00E05706">
        <w:rPr>
          <w:rFonts w:ascii="Arial" w:hAnsi="Arial" w:cs="Arial"/>
        </w:rPr>
        <w:t>_______</w:t>
      </w:r>
      <w:r w:rsidRPr="00E05706">
        <w:rPr>
          <w:rFonts w:ascii="Arial" w:hAnsi="Arial" w:cs="Arial"/>
          <w:lang w:val="sr-Cyrl-CS"/>
        </w:rPr>
        <w:t>___________________</w:t>
      </w:r>
      <w:r w:rsidRPr="00E05706">
        <w:rPr>
          <w:rFonts w:ascii="Arial" w:hAnsi="Arial" w:cs="Arial"/>
        </w:rPr>
        <w:t>___)</w:t>
      </w:r>
      <w:r w:rsidRPr="00E05706">
        <w:rPr>
          <w:rFonts w:ascii="Arial" w:hAnsi="Arial" w:cs="Arial"/>
          <w:lang w:val="sr-Cyrl-CS"/>
        </w:rPr>
        <w:t xml:space="preserve"> динара без ПДВ-а односно ___________________ </w:t>
      </w:r>
      <w:r w:rsidRPr="00E05706">
        <w:rPr>
          <w:rFonts w:ascii="Arial" w:hAnsi="Arial" w:cs="Arial"/>
        </w:rPr>
        <w:t>(</w:t>
      </w:r>
      <w:r w:rsidRPr="00E05706">
        <w:rPr>
          <w:rFonts w:ascii="Arial" w:hAnsi="Arial" w:cs="Arial"/>
          <w:lang w:val="sr-Cyrl-CS"/>
        </w:rPr>
        <w:t>словима</w:t>
      </w:r>
      <w:r w:rsidRPr="00E05706">
        <w:rPr>
          <w:rFonts w:ascii="Arial" w:hAnsi="Arial" w:cs="Arial"/>
        </w:rPr>
        <w:t>:</w:t>
      </w:r>
      <w:r w:rsidRPr="00E05706">
        <w:rPr>
          <w:rFonts w:ascii="Arial" w:hAnsi="Arial" w:cs="Arial"/>
          <w:lang w:val="sr-Cyrl-CS"/>
        </w:rPr>
        <w:t xml:space="preserve"> </w:t>
      </w:r>
      <w:r w:rsidRPr="00E05706">
        <w:rPr>
          <w:rFonts w:ascii="Arial" w:hAnsi="Arial" w:cs="Arial"/>
        </w:rPr>
        <w:t>_______</w:t>
      </w:r>
      <w:r w:rsidRPr="00E05706">
        <w:rPr>
          <w:rFonts w:ascii="Arial" w:hAnsi="Arial" w:cs="Arial"/>
          <w:lang w:val="sr-Cyrl-CS"/>
        </w:rPr>
        <w:t>___________________</w:t>
      </w:r>
      <w:r w:rsidRPr="00E05706">
        <w:rPr>
          <w:rFonts w:ascii="Arial" w:hAnsi="Arial" w:cs="Arial"/>
        </w:rPr>
        <w:t>___)</w:t>
      </w:r>
      <w:r w:rsidRPr="00E05706">
        <w:rPr>
          <w:rFonts w:ascii="Arial" w:hAnsi="Arial" w:cs="Arial"/>
          <w:lang w:val="sr-Cyrl-CS"/>
        </w:rPr>
        <w:t xml:space="preserve"> динара са ПДВ-ом</w:t>
      </w:r>
      <w:r>
        <w:rPr>
          <w:rFonts w:ascii="Arial" w:hAnsi="Arial" w:cs="Arial"/>
          <w:b/>
          <w:lang w:val="sr-Cyrl-CS"/>
        </w:rPr>
        <w:t xml:space="preserve">, </w:t>
      </w:r>
      <w:r w:rsidRPr="001E6F8E">
        <w:rPr>
          <w:rFonts w:ascii="Arial" w:hAnsi="Arial" w:cs="Arial"/>
          <w:lang w:val="sr-Cyrl-CS"/>
        </w:rPr>
        <w:t>чиме се</w:t>
      </w:r>
      <w:r>
        <w:rPr>
          <w:rFonts w:ascii="Arial" w:hAnsi="Arial" w:cs="Arial"/>
          <w:b/>
          <w:lang w:val="sr-Cyrl-CS"/>
        </w:rPr>
        <w:t xml:space="preserve"> </w:t>
      </w:r>
      <w:r>
        <w:rPr>
          <w:rFonts w:ascii="Arial" w:hAnsi="Arial" w:cs="Arial"/>
          <w:lang w:val="sr-Cyrl-CS"/>
        </w:rPr>
        <w:t>Наручилац</w:t>
      </w:r>
      <w:r w:rsidRPr="00676ABB">
        <w:rPr>
          <w:rFonts w:ascii="Arial" w:hAnsi="Arial" w:cs="Arial"/>
        </w:rPr>
        <w:t xml:space="preserve"> обавезује да ће </w:t>
      </w:r>
      <w:r>
        <w:rPr>
          <w:rFonts w:ascii="Arial" w:hAnsi="Arial" w:cs="Arial"/>
          <w:lang w:val="sr-Cyrl-CS"/>
        </w:rPr>
        <w:t xml:space="preserve">услуге </w:t>
      </w:r>
      <w:r>
        <w:rPr>
          <w:rFonts w:ascii="Arial" w:hAnsi="Arial" w:cs="Arial"/>
        </w:rPr>
        <w:t xml:space="preserve">плаћати по јединичним </w:t>
      </w:r>
      <w:r w:rsidRPr="00676ABB">
        <w:rPr>
          <w:rFonts w:ascii="Arial" w:hAnsi="Arial" w:cs="Arial"/>
        </w:rPr>
        <w:t xml:space="preserve">ценама </w:t>
      </w:r>
      <w:r>
        <w:rPr>
          <w:rFonts w:ascii="Arial" w:hAnsi="Arial" w:cs="Arial"/>
          <w:lang w:val="sr-Cyrl-CS"/>
        </w:rPr>
        <w:t>садржаним у техничкој спецификацији.</w:t>
      </w:r>
      <w:r w:rsidRPr="00676ABB">
        <w:rPr>
          <w:rFonts w:ascii="Arial" w:hAnsi="Arial" w:cs="Arial"/>
        </w:rPr>
        <w:cr/>
      </w:r>
      <w:r>
        <w:rPr>
          <w:rFonts w:ascii="Arial" w:hAnsi="Arial" w:cs="Arial"/>
        </w:rPr>
        <w:tab/>
      </w:r>
      <w:r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00E433AE">
        <w:rPr>
          <w:rFonts w:ascii="Arial" w:hAnsi="Arial" w:cs="Arial"/>
        </w:rPr>
        <w:t>.</w:t>
      </w:r>
    </w:p>
    <w:p w:rsidR="00365224" w:rsidRPr="00B61210" w:rsidRDefault="00365224" w:rsidP="00365224">
      <w:pPr>
        <w:jc w:val="both"/>
        <w:rPr>
          <w:rFonts w:ascii="Arial" w:hAnsi="Arial" w:cs="Arial"/>
          <w:lang w:val="sr-Cyrl-CS"/>
        </w:rPr>
      </w:pPr>
    </w:p>
    <w:p w:rsidR="00365224" w:rsidRPr="006A7FB3" w:rsidRDefault="00365224" w:rsidP="00E433AE">
      <w:pPr>
        <w:jc w:val="center"/>
        <w:rPr>
          <w:rFonts w:ascii="Arial" w:hAnsi="Arial" w:cs="Arial"/>
          <w:b/>
        </w:rPr>
      </w:pPr>
      <w:r w:rsidRPr="005B1F7C">
        <w:rPr>
          <w:rFonts w:ascii="Arial" w:hAnsi="Arial" w:cs="Arial"/>
          <w:b/>
        </w:rPr>
        <w:t xml:space="preserve">Члан </w:t>
      </w:r>
      <w:r w:rsidR="00D359DA">
        <w:rPr>
          <w:rFonts w:ascii="Arial" w:hAnsi="Arial" w:cs="Arial"/>
          <w:b/>
          <w:lang w:val="sr-Cyrl-CS"/>
        </w:rPr>
        <w:t>3</w:t>
      </w:r>
      <w:r w:rsidRPr="005B1F7C">
        <w:rPr>
          <w:rFonts w:ascii="Arial" w:hAnsi="Arial" w:cs="Arial"/>
          <w:b/>
        </w:rPr>
        <w:t>.</w:t>
      </w:r>
    </w:p>
    <w:p w:rsidR="00365224" w:rsidRDefault="00365224" w:rsidP="00365224">
      <w:pPr>
        <w:ind w:firstLine="567"/>
        <w:jc w:val="center"/>
        <w:rPr>
          <w:rFonts w:ascii="Arial" w:hAnsi="Arial" w:cs="Arial"/>
        </w:rPr>
      </w:pPr>
    </w:p>
    <w:p w:rsidR="00803517" w:rsidRDefault="00803517" w:rsidP="00803517">
      <w:pPr>
        <w:pStyle w:val="Default"/>
        <w:ind w:firstLine="720"/>
        <w:jc w:val="both"/>
        <w:rPr>
          <w:lang w:val="sr-Cyrl-CS"/>
        </w:rPr>
      </w:pPr>
      <w:r>
        <w:rPr>
          <w:lang w:val="sr-Cyrl-CS"/>
        </w:rPr>
        <w:t>Испоручилац</w:t>
      </w:r>
      <w:r>
        <w:t xml:space="preserve"> се обавезује да</w:t>
      </w:r>
      <w:r>
        <w:rPr>
          <w:lang w:val="sr-Cyrl-CS"/>
        </w:rPr>
        <w:t xml:space="preserve"> изврши услугу демонтаже постојеће новогодишње декоративне расвете, репарира украсе, оспособи их и исте монтира пре новогодишњих празника за 2020.годину.</w:t>
      </w:r>
    </w:p>
    <w:p w:rsidR="00803517" w:rsidRPr="00393C7B" w:rsidRDefault="00803517" w:rsidP="00803517">
      <w:pPr>
        <w:pStyle w:val="Default"/>
        <w:ind w:firstLine="720"/>
        <w:jc w:val="both"/>
      </w:pPr>
      <w:r>
        <w:rPr>
          <w:lang w:val="sr-Cyrl-CS"/>
        </w:rPr>
        <w:t xml:space="preserve"> </w:t>
      </w:r>
      <w:r w:rsidRPr="00815E97">
        <w:rPr>
          <w:color w:val="auto"/>
        </w:rPr>
        <w:t xml:space="preserve">Количине наведене у </w:t>
      </w:r>
      <w:r>
        <w:rPr>
          <w:color w:val="auto"/>
        </w:rPr>
        <w:t>спецификацији</w:t>
      </w:r>
      <w:r w:rsidRPr="00815E97">
        <w:rPr>
          <w:color w:val="auto"/>
        </w:rPr>
        <w:t xml:space="preserve"> су планиране у оријентационом износу. Наручилац задржава право да </w:t>
      </w:r>
      <w:r>
        <w:rPr>
          <w:color w:val="auto"/>
          <w:lang w:val="sr-Cyrl-CS"/>
        </w:rPr>
        <w:t xml:space="preserve">одступи од планираних количина, </w:t>
      </w:r>
      <w:r w:rsidRPr="00815E97">
        <w:rPr>
          <w:color w:val="auto"/>
        </w:rPr>
        <w:t>као и да одустане од дела набавке у</w:t>
      </w:r>
      <w:r w:rsidR="000D2606">
        <w:rPr>
          <w:color w:val="auto"/>
        </w:rPr>
        <w:t>з писано обавештење Извршиоцу</w:t>
      </w:r>
      <w:r>
        <w:rPr>
          <w:color w:val="auto"/>
          <w:lang w:val="sr-Cyrl-CS"/>
        </w:rPr>
        <w:t>, при чему вишкови не смеју бити већи</w:t>
      </w:r>
      <w:r w:rsidRPr="00815E97">
        <w:rPr>
          <w:color w:val="auto"/>
        </w:rPr>
        <w:t xml:space="preserve"> </w:t>
      </w:r>
      <w:r>
        <w:rPr>
          <w:color w:val="auto"/>
          <w:lang w:val="sr-Cyrl-CS"/>
        </w:rPr>
        <w:t>од 10% у односу на уговорену количину.</w:t>
      </w:r>
    </w:p>
    <w:p w:rsidR="00803517" w:rsidRPr="00393C7B" w:rsidRDefault="00803517" w:rsidP="00803517">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w:t>
      </w:r>
      <w:r w:rsidR="000D2606">
        <w:rPr>
          <w:color w:val="auto"/>
        </w:rPr>
        <w:t>И</w:t>
      </w:r>
      <w:r w:rsidR="002A4268">
        <w:rPr>
          <w:color w:val="auto"/>
        </w:rPr>
        <w:t>звршио</w:t>
      </w:r>
      <w:r>
        <w:rPr>
          <w:color w:val="auto"/>
        </w:rPr>
        <w:t>ца</w:t>
      </w:r>
      <w:r w:rsidRPr="00815E97">
        <w:rPr>
          <w:color w:val="auto"/>
        </w:rPr>
        <w:t xml:space="preserve">, на основу стварно </w:t>
      </w:r>
      <w:r>
        <w:rPr>
          <w:color w:val="auto"/>
          <w:lang w:val="sr-Cyrl-CS"/>
        </w:rPr>
        <w:t>исказаних</w:t>
      </w:r>
      <w:r>
        <w:rPr>
          <w:color w:val="auto"/>
        </w:rPr>
        <w:t xml:space="preserve"> количин</w:t>
      </w:r>
      <w:r>
        <w:rPr>
          <w:color w:val="auto"/>
          <w:lang w:val="sr-Cyrl-CS"/>
        </w:rPr>
        <w:t>а</w:t>
      </w:r>
      <w:r w:rsidRPr="00815E97">
        <w:rPr>
          <w:color w:val="auto"/>
        </w:rPr>
        <w:t xml:space="preserve">. </w:t>
      </w:r>
    </w:p>
    <w:p w:rsidR="00803517" w:rsidRDefault="00803517" w:rsidP="00803517">
      <w:pPr>
        <w:ind w:firstLine="708"/>
        <w:jc w:val="both"/>
        <w:rPr>
          <w:rFonts w:ascii="Arial" w:hAnsi="Arial" w:cs="Arial"/>
        </w:rPr>
      </w:pPr>
      <w:r>
        <w:rPr>
          <w:rFonts w:ascii="Arial" w:hAnsi="Arial" w:cs="Arial"/>
        </w:rPr>
        <w:t>Р</w:t>
      </w:r>
      <w:r>
        <w:rPr>
          <w:rFonts w:ascii="Arial" w:hAnsi="Arial" w:cs="Arial"/>
          <w:lang w:val="sr-Cyrl-CS"/>
        </w:rPr>
        <w:t xml:space="preserve">ок за демонтажу не може бити дужи од </w:t>
      </w:r>
      <w:r>
        <w:rPr>
          <w:rFonts w:ascii="Arial" w:hAnsi="Arial" w:cs="Arial"/>
          <w:b/>
          <w:lang w:val="sr-Latn-CS"/>
        </w:rPr>
        <w:t>____</w:t>
      </w:r>
      <w:r w:rsidRPr="000541D0">
        <w:rPr>
          <w:rFonts w:ascii="Arial" w:hAnsi="Arial" w:cs="Arial"/>
          <w:b/>
        </w:rPr>
        <w:t xml:space="preserve"> </w:t>
      </w:r>
      <w:r w:rsidRPr="000541D0">
        <w:rPr>
          <w:rFonts w:ascii="Arial" w:hAnsi="Arial" w:cs="Arial"/>
          <w:b/>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w:t>
      </w:r>
    </w:p>
    <w:p w:rsidR="00803517" w:rsidRDefault="00803517" w:rsidP="00803517">
      <w:pPr>
        <w:ind w:firstLine="708"/>
        <w:jc w:val="both"/>
        <w:rPr>
          <w:rFonts w:ascii="Arial" w:hAnsi="Arial" w:cs="Arial"/>
        </w:rPr>
      </w:pPr>
      <w:r>
        <w:rPr>
          <w:rFonts w:ascii="Arial" w:hAnsi="Arial" w:cs="Arial"/>
        </w:rPr>
        <w:t>Извршилац се обавезује да демонтиране украсе репарира, оспособи и чува у свом магацину на одговарајући начин и у одговарајућим условима, како се исти не би оштетили.</w:t>
      </w:r>
    </w:p>
    <w:p w:rsidR="00803517" w:rsidRPr="00803517" w:rsidRDefault="00803517" w:rsidP="00803517">
      <w:pPr>
        <w:ind w:firstLine="708"/>
        <w:jc w:val="both"/>
        <w:rPr>
          <w:rFonts w:ascii="Arial" w:hAnsi="Arial" w:cs="Arial"/>
        </w:rPr>
      </w:pPr>
      <w:r>
        <w:rPr>
          <w:rFonts w:ascii="Arial" w:hAnsi="Arial" w:cs="Arial"/>
        </w:rPr>
        <w:t xml:space="preserve">У року од ________ </w:t>
      </w:r>
      <w:r w:rsidRPr="000541D0">
        <w:rPr>
          <w:rFonts w:ascii="Arial" w:hAnsi="Arial" w:cs="Arial"/>
          <w:b/>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 Извршилац ће  извршити монтажу новогодишњих украса.</w:t>
      </w:r>
    </w:p>
    <w:p w:rsidR="00803517" w:rsidRPr="00EF4F59" w:rsidRDefault="00803517" w:rsidP="00EF4F59">
      <w:pPr>
        <w:rPr>
          <w:rFonts w:ascii="Arial" w:hAnsi="Arial" w:cs="Arial"/>
        </w:rPr>
      </w:pPr>
    </w:p>
    <w:p w:rsidR="00803517" w:rsidRPr="006A7FB3" w:rsidRDefault="00803517" w:rsidP="00E433AE">
      <w:pPr>
        <w:jc w:val="center"/>
        <w:rPr>
          <w:rFonts w:ascii="Arial" w:hAnsi="Arial" w:cs="Arial"/>
          <w:b/>
        </w:rPr>
      </w:pPr>
      <w:r w:rsidRPr="005B1F7C">
        <w:rPr>
          <w:rFonts w:ascii="Arial" w:hAnsi="Arial" w:cs="Arial"/>
          <w:b/>
        </w:rPr>
        <w:t xml:space="preserve">Члан </w:t>
      </w:r>
      <w:r>
        <w:rPr>
          <w:rFonts w:ascii="Arial" w:hAnsi="Arial" w:cs="Arial"/>
          <w:b/>
        </w:rPr>
        <w:t>4</w:t>
      </w:r>
      <w:r w:rsidRPr="005B1F7C">
        <w:rPr>
          <w:rFonts w:ascii="Arial" w:hAnsi="Arial" w:cs="Arial"/>
          <w:b/>
        </w:rPr>
        <w:t>.</w:t>
      </w:r>
    </w:p>
    <w:p w:rsidR="00803517" w:rsidRPr="00C65397" w:rsidRDefault="00803517" w:rsidP="00365224">
      <w:pPr>
        <w:ind w:firstLine="567"/>
        <w:jc w:val="center"/>
        <w:rPr>
          <w:rFonts w:ascii="Arial" w:hAnsi="Arial" w:cs="Arial"/>
        </w:rPr>
      </w:pPr>
    </w:p>
    <w:p w:rsidR="00365224" w:rsidRDefault="00C736DC" w:rsidP="00C736DC">
      <w:pPr>
        <w:ind w:firstLine="708"/>
        <w:jc w:val="both"/>
        <w:rPr>
          <w:rFonts w:ascii="Arial" w:hAnsi="Arial" w:cs="Arial"/>
          <w:iCs/>
          <w:lang w:val="sr-Cyrl-CS"/>
        </w:rPr>
      </w:pPr>
      <w:r w:rsidRPr="00926144">
        <w:rPr>
          <w:rFonts w:ascii="Arial" w:eastAsia="Times New Roman" w:hAnsi="Arial" w:cs="Arial"/>
        </w:rPr>
        <w:t>Плаћање за извршене услуге ће се вршити у року од 45 (четрдесетпет) календарских дана од дана регистровања рачуна о извршеним услугама</w:t>
      </w:r>
      <w:r w:rsidRPr="00926144">
        <w:rPr>
          <w:rFonts w:ascii="Arial" w:eastAsia="Times New Roman" w:hAnsi="Arial" w:cs="Arial"/>
          <w:lang w:val="sr-Cyrl-CS"/>
        </w:rPr>
        <w:t>, уплатом на текући рачун</w:t>
      </w:r>
      <w:r>
        <w:rPr>
          <w:rFonts w:ascii="Arial" w:eastAsia="Times New Roman" w:hAnsi="Arial" w:cs="Arial"/>
          <w:lang w:val="sr-Cyrl-CS"/>
        </w:rPr>
        <w:t xml:space="preserve"> Извршиоца</w:t>
      </w:r>
      <w:r w:rsidRPr="00926144">
        <w:rPr>
          <w:rFonts w:ascii="Arial" w:eastAsia="Times New Roman" w:hAnsi="Arial" w:cs="Arial"/>
          <w:lang w:val="sr-Cyrl-CS"/>
        </w:rPr>
        <w:t xml:space="preserve"> бр: __________________________  код ___________________________ банке.</w:t>
      </w:r>
    </w:p>
    <w:p w:rsidR="00365224" w:rsidRPr="005D669F" w:rsidRDefault="00365224" w:rsidP="00365224">
      <w:pPr>
        <w:ind w:firstLine="567"/>
        <w:jc w:val="both"/>
        <w:rPr>
          <w:rFonts w:ascii="Arial" w:hAnsi="Arial" w:cs="Arial"/>
          <w:lang w:val="sr-Cyrl-CS"/>
        </w:rPr>
      </w:pPr>
    </w:p>
    <w:p w:rsidR="00365224" w:rsidRDefault="00365224" w:rsidP="00E433AE">
      <w:pPr>
        <w:jc w:val="center"/>
        <w:rPr>
          <w:rFonts w:ascii="Arial" w:hAnsi="Arial" w:cs="Arial"/>
          <w:b/>
          <w:lang w:val="sr-Cyrl-CS"/>
        </w:rPr>
      </w:pPr>
      <w:r w:rsidRPr="002A4268">
        <w:rPr>
          <w:rFonts w:ascii="Arial" w:hAnsi="Arial" w:cs="Arial"/>
          <w:b/>
          <w:lang w:val="sr-Cyrl-CS"/>
        </w:rPr>
        <w:t>Члан 5.</w:t>
      </w:r>
    </w:p>
    <w:p w:rsidR="00365224" w:rsidRDefault="00365224" w:rsidP="00365224">
      <w:pPr>
        <w:ind w:firstLine="567"/>
        <w:jc w:val="center"/>
        <w:rPr>
          <w:rFonts w:ascii="Arial" w:hAnsi="Arial" w:cs="Arial"/>
          <w:b/>
          <w:lang w:val="sr-Cyrl-CS"/>
        </w:rPr>
      </w:pPr>
    </w:p>
    <w:p w:rsidR="002A4268" w:rsidRDefault="00365224" w:rsidP="00C2187B">
      <w:pPr>
        <w:ind w:firstLine="708"/>
        <w:rPr>
          <w:rFonts w:ascii="Arial" w:hAnsi="Arial" w:cs="Arial"/>
          <w:lang w:val="sr-Cyrl-CS"/>
        </w:rPr>
      </w:pPr>
      <w:r>
        <w:rPr>
          <w:rFonts w:ascii="Arial" w:hAnsi="Arial" w:cs="Arial"/>
          <w:lang w:val="sr-Cyrl-CS"/>
        </w:rPr>
        <w:t xml:space="preserve">Испоручилац </w:t>
      </w:r>
      <w:r w:rsidRPr="00676ABB">
        <w:rPr>
          <w:rFonts w:ascii="Arial" w:hAnsi="Arial" w:cs="Arial"/>
        </w:rPr>
        <w:t xml:space="preserve"> гарантује </w:t>
      </w:r>
      <w:r>
        <w:rPr>
          <w:rFonts w:ascii="Arial" w:hAnsi="Arial" w:cs="Arial"/>
          <w:lang w:val="sr-Cyrl-CS"/>
        </w:rPr>
        <w:t xml:space="preserve">за </w:t>
      </w:r>
      <w:r w:rsidRPr="00676ABB">
        <w:rPr>
          <w:rFonts w:ascii="Arial" w:hAnsi="Arial" w:cs="Arial"/>
        </w:rPr>
        <w:t xml:space="preserve">квалитет </w:t>
      </w:r>
      <w:r w:rsidR="00C2187B">
        <w:rPr>
          <w:rFonts w:ascii="Arial" w:hAnsi="Arial" w:cs="Arial"/>
        </w:rPr>
        <w:t xml:space="preserve">репарираних украса </w:t>
      </w:r>
      <w:r w:rsidR="002A4268">
        <w:rPr>
          <w:rFonts w:ascii="Arial" w:hAnsi="Arial" w:cs="Arial"/>
          <w:lang w:val="sr-Cyrl-CS"/>
        </w:rPr>
        <w:t>у року _______ године/а од дана монтаже.</w:t>
      </w:r>
    </w:p>
    <w:p w:rsidR="002A4268" w:rsidRPr="002A4268" w:rsidRDefault="002A4268" w:rsidP="00365224">
      <w:pPr>
        <w:ind w:firstLine="708"/>
        <w:rPr>
          <w:rFonts w:ascii="Arial" w:hAnsi="Arial" w:cs="Arial"/>
          <w:b/>
        </w:rPr>
      </w:pPr>
    </w:p>
    <w:p w:rsidR="00365224" w:rsidRDefault="00365224" w:rsidP="00E433AE">
      <w:pPr>
        <w:jc w:val="center"/>
        <w:rPr>
          <w:rFonts w:ascii="Arial" w:eastAsia="Times New Roman" w:hAnsi="Arial" w:cs="Arial"/>
          <w:b/>
          <w:lang w:val="sr-Cyrl-CS"/>
        </w:rPr>
      </w:pPr>
      <w:r w:rsidRPr="00C2187B">
        <w:rPr>
          <w:rFonts w:ascii="Arial" w:eastAsia="Times New Roman" w:hAnsi="Arial" w:cs="Arial"/>
          <w:b/>
          <w:lang w:val="sr-Cyrl-CS"/>
        </w:rPr>
        <w:t>Члан 6.</w:t>
      </w:r>
    </w:p>
    <w:p w:rsidR="00365224" w:rsidRDefault="00365224" w:rsidP="00365224">
      <w:pPr>
        <w:ind w:firstLine="567"/>
        <w:jc w:val="center"/>
        <w:rPr>
          <w:rFonts w:ascii="Arial" w:eastAsia="Times New Roman" w:hAnsi="Arial" w:cs="Arial"/>
          <w:b/>
          <w:lang w:val="sr-Cyrl-CS"/>
        </w:rPr>
      </w:pPr>
    </w:p>
    <w:p w:rsidR="00365224" w:rsidRPr="00AC65DB" w:rsidRDefault="00365224" w:rsidP="00365224">
      <w:pPr>
        <w:ind w:firstLine="708"/>
        <w:jc w:val="both"/>
        <w:rPr>
          <w:rFonts w:ascii="Arial" w:hAnsi="Arial" w:cs="Arial"/>
        </w:rPr>
      </w:pPr>
      <w:r>
        <w:rPr>
          <w:rFonts w:ascii="Arial" w:hAnsi="Arial" w:cs="Arial"/>
          <w:lang w:val="sr-Cyrl-CS"/>
        </w:rPr>
        <w:t xml:space="preserve">Наручилац </w:t>
      </w:r>
      <w:r w:rsidRPr="00676ABB">
        <w:rPr>
          <w:rFonts w:ascii="Arial" w:hAnsi="Arial" w:cs="Arial"/>
        </w:rPr>
        <w:t xml:space="preserve">има право на рекламацију квалитета и количине </w:t>
      </w:r>
      <w:r w:rsidR="00C2187B">
        <w:rPr>
          <w:rFonts w:ascii="Arial" w:hAnsi="Arial" w:cs="Arial"/>
        </w:rPr>
        <w:t>извршеног посла</w:t>
      </w:r>
      <w:r w:rsidRPr="00676ABB">
        <w:rPr>
          <w:rFonts w:ascii="Arial" w:hAnsi="Arial" w:cs="Arial"/>
        </w:rPr>
        <w:t xml:space="preserve">, </w:t>
      </w:r>
      <w:r>
        <w:rPr>
          <w:rFonts w:ascii="Arial" w:hAnsi="Arial" w:cs="Arial"/>
        </w:rPr>
        <w:t xml:space="preserve">у ком случају је дужан да уложи </w:t>
      </w:r>
      <w:r w:rsidRPr="00676ABB">
        <w:rPr>
          <w:rFonts w:ascii="Arial" w:hAnsi="Arial" w:cs="Arial"/>
        </w:rPr>
        <w:t>приговор без одлагања, у року од 24 часа од сазнања за недостатак.</w:t>
      </w:r>
      <w:r w:rsidRPr="00676ABB">
        <w:rPr>
          <w:rFonts w:ascii="Arial" w:hAnsi="Arial" w:cs="Arial"/>
        </w:rPr>
        <w:cr/>
      </w:r>
      <w:r>
        <w:rPr>
          <w:rFonts w:ascii="Arial" w:hAnsi="Arial" w:cs="Arial"/>
        </w:rPr>
        <w:tab/>
      </w:r>
      <w:r>
        <w:rPr>
          <w:rFonts w:ascii="Arial" w:hAnsi="Arial" w:cs="Arial"/>
          <w:lang w:val="sr-Cyrl-CS"/>
        </w:rPr>
        <w:t>Понуђач мора гарантовати наручиоцу за квалитет испоручене робе</w:t>
      </w:r>
      <w:r w:rsidR="00C2187B">
        <w:rPr>
          <w:rFonts w:ascii="Arial" w:hAnsi="Arial" w:cs="Arial"/>
          <w:lang w:val="sr-Cyrl-CS"/>
        </w:rPr>
        <w:t xml:space="preserve"> – </w:t>
      </w:r>
      <w:r w:rsidR="00C2187B">
        <w:rPr>
          <w:rFonts w:ascii="Arial" w:hAnsi="Arial" w:cs="Arial"/>
          <w:lang w:val="sr-Cyrl-CS"/>
        </w:rPr>
        <w:lastRenderedPageBreak/>
        <w:t>репарираних новогодишњих украса,</w:t>
      </w:r>
      <w:r>
        <w:rPr>
          <w:rFonts w:ascii="Arial" w:hAnsi="Arial" w:cs="Arial"/>
          <w:lang w:val="sr-Cyrl-CS"/>
        </w:rPr>
        <w:t xml:space="preserve"> као и да гарантује за век трајања исте који је дат у спецификацији.</w:t>
      </w:r>
    </w:p>
    <w:p w:rsidR="00365224" w:rsidRDefault="00365224" w:rsidP="00365224">
      <w:pPr>
        <w:ind w:firstLine="708"/>
        <w:jc w:val="both"/>
        <w:rPr>
          <w:rFonts w:ascii="Arial" w:hAnsi="Arial" w:cs="Arial"/>
          <w:lang w:val="sr-Cyrl-CS"/>
        </w:rPr>
      </w:pPr>
      <w:r>
        <w:rPr>
          <w:rFonts w:ascii="Arial" w:hAnsi="Arial" w:cs="Arial"/>
          <w:lang w:val="sr-Cyrl-CS"/>
        </w:rPr>
        <w:t xml:space="preserve">У случају рекламације понуђач је дужан да замени рекламирану робу. </w:t>
      </w:r>
    </w:p>
    <w:p w:rsidR="00365224" w:rsidRPr="004F4D4A" w:rsidRDefault="00C2187B" w:rsidP="00365224">
      <w:pPr>
        <w:ind w:firstLine="708"/>
        <w:jc w:val="both"/>
        <w:rPr>
          <w:rFonts w:ascii="Arial" w:hAnsi="Arial" w:cs="Arial"/>
          <w:lang w:val="sr-Cyrl-CS"/>
        </w:rPr>
      </w:pPr>
      <w:r>
        <w:rPr>
          <w:rFonts w:ascii="Arial" w:hAnsi="Arial" w:cs="Arial"/>
        </w:rPr>
        <w:t xml:space="preserve">У </w:t>
      </w:r>
      <w:r w:rsidR="00365224" w:rsidRPr="00676ABB">
        <w:rPr>
          <w:rFonts w:ascii="Arial" w:hAnsi="Arial" w:cs="Arial"/>
        </w:rPr>
        <w:t xml:space="preserve">случају приговора на количину, </w:t>
      </w:r>
      <w:r w:rsidR="00365224">
        <w:rPr>
          <w:rFonts w:ascii="Arial" w:hAnsi="Arial" w:cs="Arial"/>
          <w:lang w:val="sr-Cyrl-CS"/>
        </w:rPr>
        <w:t>Наручилац</w:t>
      </w:r>
      <w:r w:rsidR="00365224" w:rsidRPr="00676ABB">
        <w:rPr>
          <w:rFonts w:ascii="Arial" w:hAnsi="Arial" w:cs="Arial"/>
        </w:rPr>
        <w:t xml:space="preserve"> одмах обавештава </w:t>
      </w:r>
      <w:r w:rsidR="00365224">
        <w:rPr>
          <w:rFonts w:ascii="Arial" w:hAnsi="Arial" w:cs="Arial"/>
          <w:lang w:val="sr-Cyrl-CS"/>
        </w:rPr>
        <w:t>Испоручиоца</w:t>
      </w:r>
      <w:r w:rsidR="00365224" w:rsidRPr="00676ABB">
        <w:rPr>
          <w:rFonts w:ascii="Arial" w:hAnsi="Arial" w:cs="Arial"/>
        </w:rPr>
        <w:t>,</w:t>
      </w:r>
      <w:r w:rsidR="00365224">
        <w:rPr>
          <w:rFonts w:ascii="Arial" w:hAnsi="Arial" w:cs="Arial"/>
        </w:rPr>
        <w:t xml:space="preserve"> који је дужан да упути </w:t>
      </w:r>
      <w:r w:rsidR="00365224" w:rsidRPr="00676ABB">
        <w:rPr>
          <w:rFonts w:ascii="Arial" w:hAnsi="Arial" w:cs="Arial"/>
        </w:rPr>
        <w:t>стручно лице које ће на лицу места утврдити чињенично стање и о том</w:t>
      </w:r>
      <w:r w:rsidR="00365224">
        <w:rPr>
          <w:rFonts w:ascii="Arial" w:hAnsi="Arial" w:cs="Arial"/>
        </w:rPr>
        <w:t>е сачинити заједнички записник.</w:t>
      </w:r>
    </w:p>
    <w:p w:rsidR="00365224" w:rsidRPr="00E433AE" w:rsidRDefault="00365224" w:rsidP="00365224">
      <w:pPr>
        <w:autoSpaceDE w:val="0"/>
        <w:jc w:val="center"/>
        <w:rPr>
          <w:rFonts w:ascii="Arial" w:eastAsia="Times New Roman" w:hAnsi="Arial" w:cs="Arial"/>
          <w:b/>
        </w:rPr>
      </w:pPr>
    </w:p>
    <w:p w:rsidR="00365224" w:rsidRDefault="00365224" w:rsidP="00E433AE">
      <w:pPr>
        <w:autoSpaceDE w:val="0"/>
        <w:jc w:val="center"/>
        <w:rPr>
          <w:rFonts w:ascii="Arial" w:eastAsia="Times New Roman" w:hAnsi="Arial" w:cs="Arial"/>
          <w:b/>
          <w:lang w:val="sr-Cyrl-CS"/>
        </w:rPr>
      </w:pPr>
      <w:r w:rsidRPr="00C2187B">
        <w:rPr>
          <w:rFonts w:ascii="Arial" w:eastAsia="Times New Roman" w:hAnsi="Arial" w:cs="Arial"/>
          <w:b/>
        </w:rPr>
        <w:t xml:space="preserve">Члан </w:t>
      </w:r>
      <w:r w:rsidRPr="00C2187B">
        <w:rPr>
          <w:rFonts w:ascii="Arial" w:eastAsia="Times New Roman" w:hAnsi="Arial" w:cs="Arial"/>
          <w:b/>
          <w:lang w:val="sr-Cyrl-CS"/>
        </w:rPr>
        <w:t>7</w:t>
      </w:r>
      <w:r w:rsidRPr="00C2187B">
        <w:rPr>
          <w:rFonts w:ascii="Arial" w:eastAsia="Times New Roman" w:hAnsi="Arial" w:cs="Arial"/>
          <w:b/>
        </w:rPr>
        <w:t>.</w:t>
      </w:r>
    </w:p>
    <w:p w:rsidR="00365224" w:rsidRPr="00DE593C" w:rsidRDefault="00365224" w:rsidP="00365224">
      <w:pPr>
        <w:autoSpaceDE w:val="0"/>
        <w:ind w:firstLine="567"/>
        <w:jc w:val="center"/>
        <w:rPr>
          <w:rFonts w:ascii="Arial" w:eastAsia="Times New Roman" w:hAnsi="Arial" w:cs="Arial"/>
          <w:b/>
          <w:lang w:val="sr-Cyrl-CS"/>
        </w:rPr>
      </w:pPr>
    </w:p>
    <w:p w:rsidR="00365224" w:rsidRPr="00AC65DB" w:rsidRDefault="00365224" w:rsidP="00365224">
      <w:pPr>
        <w:ind w:firstLine="567"/>
        <w:jc w:val="both"/>
        <w:rPr>
          <w:rFonts w:ascii="Arial" w:hAnsi="Arial" w:cs="Arial"/>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Pr>
          <w:rFonts w:ascii="Arial" w:hAnsi="Arial" w:cs="Arial"/>
        </w:rPr>
        <w:t xml:space="preserve">организација и других догађаја, </w:t>
      </w:r>
      <w:r w:rsidRPr="00676ABB">
        <w:rPr>
          <w:rFonts w:ascii="Arial" w:hAnsi="Arial" w:cs="Arial"/>
        </w:rPr>
        <w:t>који се нису могли избећи или предвидети, а који у потпуности или делимично спречавају уговорне</w:t>
      </w:r>
      <w:r w:rsidRPr="00676ABB">
        <w:rPr>
          <w:rFonts w:ascii="Arial" w:hAnsi="Arial" w:cs="Arial"/>
        </w:rPr>
        <w:cr/>
        <w:t>стране да изврше уговорне обавезе.</w:t>
      </w:r>
      <w:r w:rsidRPr="00676ABB">
        <w:rPr>
          <w:rFonts w:ascii="Arial" w:hAnsi="Arial" w:cs="Arial"/>
        </w:rPr>
        <w:cr/>
      </w:r>
      <w:r>
        <w:rPr>
          <w:rFonts w:ascii="Arial" w:hAnsi="Arial" w:cs="Arial"/>
        </w:rPr>
        <w:tab/>
      </w:r>
      <w:r>
        <w:rPr>
          <w:rFonts w:ascii="Arial" w:hAnsi="Arial" w:cs="Arial"/>
          <w:lang w:val="sr-Cyrl-CS"/>
        </w:rPr>
        <w:t>Испоручилац</w:t>
      </w:r>
      <w:r w:rsidRPr="00676ABB">
        <w:rPr>
          <w:rFonts w:ascii="Arial" w:hAnsi="Arial" w:cs="Arial"/>
        </w:rPr>
        <w:t xml:space="preserve"> се ослобађа одговорности у случају поремећаја у снабдевању трж</w:t>
      </w:r>
      <w:r>
        <w:rPr>
          <w:rFonts w:ascii="Arial" w:hAnsi="Arial" w:cs="Arial"/>
        </w:rPr>
        <w:t xml:space="preserve">ишта </w:t>
      </w:r>
      <w:r w:rsidRPr="00676ABB">
        <w:rPr>
          <w:rFonts w:ascii="Arial" w:hAnsi="Arial" w:cs="Arial"/>
        </w:rPr>
        <w:t xml:space="preserve"> који су изазвани: актима државних органа, изменама пропи</w:t>
      </w:r>
      <w:r>
        <w:rPr>
          <w:rFonts w:ascii="Arial" w:hAnsi="Arial" w:cs="Arial"/>
        </w:rPr>
        <w:t xml:space="preserve">са који регулишу услове и начин </w:t>
      </w:r>
      <w:r w:rsidRPr="00676ABB">
        <w:rPr>
          <w:rFonts w:ascii="Arial" w:hAnsi="Arial" w:cs="Arial"/>
        </w:rPr>
        <w:t xml:space="preserve">увоза, прераде и промета </w:t>
      </w:r>
      <w:r>
        <w:rPr>
          <w:rFonts w:ascii="Arial" w:hAnsi="Arial" w:cs="Arial"/>
        </w:rPr>
        <w:t>робе и услуга.</w:t>
      </w:r>
      <w:r>
        <w:rPr>
          <w:rFonts w:ascii="Arial" w:hAnsi="Arial" w:cs="Arial"/>
        </w:rPr>
        <w:cr/>
      </w:r>
    </w:p>
    <w:p w:rsidR="00365224" w:rsidRPr="006A7FB3" w:rsidRDefault="00365224" w:rsidP="00365224">
      <w:pPr>
        <w:autoSpaceDE w:val="0"/>
        <w:jc w:val="center"/>
        <w:rPr>
          <w:rFonts w:ascii="Arial" w:eastAsia="Times New Roman" w:hAnsi="Arial" w:cs="Arial"/>
          <w:b/>
          <w:bCs/>
        </w:rPr>
      </w:pPr>
      <w:r w:rsidRPr="00707341">
        <w:rPr>
          <w:rFonts w:ascii="Arial" w:eastAsia="Times New Roman" w:hAnsi="Arial" w:cs="Arial"/>
          <w:b/>
          <w:bCs/>
        </w:rPr>
        <w:t xml:space="preserve">Члан </w:t>
      </w:r>
      <w:r w:rsidRPr="00707341">
        <w:rPr>
          <w:rFonts w:ascii="Arial" w:eastAsia="Times New Roman" w:hAnsi="Arial" w:cs="Arial"/>
          <w:b/>
          <w:bCs/>
          <w:lang w:val="sr-Cyrl-CS"/>
        </w:rPr>
        <w:t>8</w:t>
      </w:r>
      <w:r w:rsidRPr="00707341">
        <w:rPr>
          <w:rFonts w:ascii="Arial" w:eastAsia="Times New Roman" w:hAnsi="Arial" w:cs="Arial"/>
          <w:b/>
          <w:bCs/>
        </w:rPr>
        <w:t>.</w:t>
      </w:r>
    </w:p>
    <w:p w:rsidR="00365224" w:rsidRDefault="00365224" w:rsidP="00365224">
      <w:pPr>
        <w:autoSpaceDE w:val="0"/>
        <w:jc w:val="center"/>
        <w:rPr>
          <w:rFonts w:ascii="Arial" w:eastAsia="Times New Roman" w:hAnsi="Arial" w:cs="Arial"/>
          <w:bCs/>
        </w:rPr>
      </w:pPr>
    </w:p>
    <w:p w:rsidR="00E433AE" w:rsidRDefault="00E433AE" w:rsidP="00E433AE">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w:t>
      </w:r>
      <w:r>
        <w:rPr>
          <w:color w:val="auto"/>
          <w:lang w:val="en-US"/>
        </w:rPr>
        <w:t>e</w:t>
      </w:r>
      <w:r>
        <w:rPr>
          <w:color w:val="auto"/>
          <w:lang w:val="sr-Cyrl-CS"/>
        </w:rPr>
        <w:t xml:space="preserve"> </w:t>
      </w:r>
      <w:r>
        <w:rPr>
          <w:color w:val="auto"/>
        </w:rPr>
        <w:t>услуге</w:t>
      </w:r>
      <w:r>
        <w:rPr>
          <w:color w:val="auto"/>
          <w:lang w:val="sr-Cyrl-CS"/>
        </w:rPr>
        <w:t>, а у складу са расположивим финансијским средствима на апропријацији за конкретну</w:t>
      </w:r>
      <w:r w:rsidR="00EA0561">
        <w:rPr>
          <w:color w:val="auto"/>
          <w:lang w:val="sr-Cyrl-CS"/>
        </w:rPr>
        <w:t xml:space="preserve"> набавку и </w:t>
      </w:r>
      <w:r>
        <w:rPr>
          <w:color w:val="auto"/>
          <w:lang w:val="sr-Cyrl-CS"/>
        </w:rPr>
        <w:t xml:space="preserve">чланом 115. Закона о јавним набавкама. </w:t>
      </w:r>
    </w:p>
    <w:p w:rsidR="00E433AE" w:rsidRDefault="00E433AE" w:rsidP="00365224">
      <w:pPr>
        <w:autoSpaceDE w:val="0"/>
        <w:jc w:val="center"/>
        <w:rPr>
          <w:rFonts w:ascii="Arial" w:eastAsia="Times New Roman" w:hAnsi="Arial" w:cs="Arial"/>
          <w:bCs/>
        </w:rPr>
      </w:pPr>
    </w:p>
    <w:p w:rsidR="00E433AE" w:rsidRPr="006A7FB3" w:rsidRDefault="00E433AE" w:rsidP="00E433AE">
      <w:pPr>
        <w:autoSpaceDE w:val="0"/>
        <w:jc w:val="center"/>
        <w:rPr>
          <w:rFonts w:ascii="Arial" w:eastAsia="Times New Roman" w:hAnsi="Arial" w:cs="Arial"/>
          <w:b/>
          <w:bCs/>
        </w:rPr>
      </w:pPr>
      <w:r>
        <w:rPr>
          <w:rFonts w:ascii="Arial" w:eastAsia="Times New Roman" w:hAnsi="Arial" w:cs="Arial"/>
          <w:b/>
          <w:bCs/>
        </w:rPr>
        <w:t xml:space="preserve">Члан </w:t>
      </w:r>
      <w:r>
        <w:rPr>
          <w:rFonts w:ascii="Arial" w:eastAsia="Times New Roman" w:hAnsi="Arial" w:cs="Arial"/>
          <w:b/>
          <w:bCs/>
          <w:lang w:val="sr-Cyrl-CS"/>
        </w:rPr>
        <w:t>9</w:t>
      </w:r>
      <w:r w:rsidRPr="006A7FB3">
        <w:rPr>
          <w:rFonts w:ascii="Arial" w:eastAsia="Times New Roman" w:hAnsi="Arial" w:cs="Arial"/>
          <w:b/>
          <w:bCs/>
        </w:rPr>
        <w:t>.</w:t>
      </w:r>
    </w:p>
    <w:p w:rsidR="00E433AE" w:rsidRPr="00C65397" w:rsidRDefault="00E433AE" w:rsidP="00365224">
      <w:pPr>
        <w:autoSpaceDE w:val="0"/>
        <w:jc w:val="center"/>
        <w:rPr>
          <w:rFonts w:ascii="Arial" w:eastAsia="Times New Roman" w:hAnsi="Arial" w:cs="Arial"/>
          <w:bCs/>
        </w:rPr>
      </w:pPr>
    </w:p>
    <w:p w:rsidR="00365224" w:rsidRDefault="00365224" w:rsidP="00365224">
      <w:pPr>
        <w:ind w:firstLine="708"/>
        <w:jc w:val="both"/>
        <w:rPr>
          <w:rFonts w:ascii="Arial" w:hAnsi="Arial" w:cs="Arial"/>
          <w:lang w:val="sr-Cyrl-CS"/>
        </w:rPr>
      </w:pPr>
      <w:r w:rsidRPr="00676ABB">
        <w:rPr>
          <w:rFonts w:ascii="Arial" w:hAnsi="Arial" w:cs="Arial"/>
        </w:rPr>
        <w:t>Уговор се закључује на одређено в</w:t>
      </w:r>
      <w:r>
        <w:rPr>
          <w:rFonts w:ascii="Arial" w:hAnsi="Arial" w:cs="Arial"/>
        </w:rPr>
        <w:t xml:space="preserve">реме </w:t>
      </w:r>
      <w:r>
        <w:rPr>
          <w:rFonts w:ascii="Arial" w:hAnsi="Arial" w:cs="Arial"/>
          <w:lang w:val="sr-Cyrl-CS"/>
        </w:rPr>
        <w:t xml:space="preserve">до 31.12.2019. год. </w:t>
      </w:r>
    </w:p>
    <w:p w:rsidR="00365224" w:rsidRPr="00E42D61" w:rsidRDefault="00365224" w:rsidP="00365224">
      <w:pPr>
        <w:autoSpaceDE w:val="0"/>
        <w:ind w:firstLine="708"/>
        <w:jc w:val="both"/>
        <w:rPr>
          <w:rFonts w:ascii="Arial" w:eastAsia="Times New Roman" w:hAnsi="Arial" w:cs="Arial"/>
          <w:bCs/>
        </w:rPr>
      </w:pPr>
      <w:r>
        <w:rPr>
          <w:rFonts w:ascii="Arial" w:hAnsi="Arial" w:cs="Arial"/>
          <w:lang w:val="sr-Cyrl-CS"/>
        </w:rPr>
        <w:t>У</w:t>
      </w:r>
      <w:r w:rsidRPr="00676ABB">
        <w:rPr>
          <w:rFonts w:ascii="Arial" w:hAnsi="Arial" w:cs="Arial"/>
        </w:rPr>
        <w:t xml:space="preserve">трошком средстава </w:t>
      </w:r>
      <w:r>
        <w:rPr>
          <w:rFonts w:ascii="Arial" w:hAnsi="Arial" w:cs="Arial"/>
          <w:lang w:val="sr-Cyrl-CS"/>
        </w:rPr>
        <w:t>Наручиоца</w:t>
      </w:r>
      <w:r w:rsidRPr="00676ABB">
        <w:rPr>
          <w:rFonts w:ascii="Arial" w:hAnsi="Arial" w:cs="Arial"/>
        </w:rPr>
        <w:t xml:space="preserve"> у износу уговорене вредности, пре истека ро</w:t>
      </w:r>
      <w:r>
        <w:rPr>
          <w:rFonts w:ascii="Arial" w:hAnsi="Arial" w:cs="Arial"/>
        </w:rPr>
        <w:t xml:space="preserve">ка из става 1. овог члана, овај </w:t>
      </w:r>
      <w:r w:rsidRPr="00676ABB">
        <w:rPr>
          <w:rFonts w:ascii="Arial" w:hAnsi="Arial" w:cs="Arial"/>
        </w:rPr>
        <w:t xml:space="preserve">уговор престаје да важи, о чему </w:t>
      </w:r>
      <w:r>
        <w:rPr>
          <w:rFonts w:ascii="Arial" w:hAnsi="Arial" w:cs="Arial"/>
          <w:lang w:val="sr-Cyrl-CS"/>
        </w:rPr>
        <w:t>Наручилац</w:t>
      </w:r>
      <w:r w:rsidRPr="00676ABB">
        <w:rPr>
          <w:rFonts w:ascii="Arial" w:hAnsi="Arial" w:cs="Arial"/>
        </w:rPr>
        <w:t xml:space="preserve"> обавештава </w:t>
      </w:r>
      <w:r>
        <w:rPr>
          <w:rFonts w:ascii="Arial" w:hAnsi="Arial" w:cs="Arial"/>
          <w:lang w:val="sr-Cyrl-CS"/>
        </w:rPr>
        <w:t>Испоручиоца</w:t>
      </w:r>
      <w:r w:rsidRPr="00676ABB">
        <w:rPr>
          <w:rFonts w:ascii="Arial" w:hAnsi="Arial" w:cs="Arial"/>
        </w:rPr>
        <w:t>.</w:t>
      </w:r>
      <w:r w:rsidRPr="00676ABB">
        <w:rPr>
          <w:rFonts w:ascii="Arial" w:hAnsi="Arial" w:cs="Arial"/>
        </w:rPr>
        <w:cr/>
      </w:r>
    </w:p>
    <w:p w:rsidR="00E433AE" w:rsidRPr="006A7FB3" w:rsidRDefault="00E433AE" w:rsidP="00E433AE">
      <w:pPr>
        <w:jc w:val="center"/>
        <w:rPr>
          <w:rFonts w:ascii="Arial" w:hAnsi="Arial" w:cs="Arial"/>
          <w:b/>
          <w:bCs/>
        </w:rPr>
      </w:pPr>
      <w:r w:rsidRPr="006A7FB3">
        <w:rPr>
          <w:rFonts w:ascii="Arial" w:hAnsi="Arial" w:cs="Arial"/>
          <w:b/>
          <w:bCs/>
        </w:rPr>
        <w:t>Члан 1</w:t>
      </w:r>
      <w:r>
        <w:rPr>
          <w:rFonts w:ascii="Arial" w:hAnsi="Arial" w:cs="Arial"/>
          <w:b/>
          <w:bCs/>
          <w:lang w:val="sr-Cyrl-CS"/>
        </w:rPr>
        <w:t>0</w:t>
      </w:r>
      <w:r w:rsidRPr="006A7FB3">
        <w:rPr>
          <w:rFonts w:ascii="Arial" w:hAnsi="Arial" w:cs="Arial"/>
          <w:b/>
          <w:bCs/>
        </w:rPr>
        <w:t>.</w:t>
      </w:r>
    </w:p>
    <w:p w:rsidR="00E433AE" w:rsidRPr="00C65397" w:rsidRDefault="00E433AE" w:rsidP="00E433AE">
      <w:pPr>
        <w:autoSpaceDE w:val="0"/>
        <w:rPr>
          <w:rFonts w:ascii="Arial" w:hAnsi="Arial" w:cs="Arial"/>
          <w:bCs/>
        </w:rPr>
      </w:pPr>
    </w:p>
    <w:p w:rsidR="00365224" w:rsidRDefault="00365224" w:rsidP="00365224">
      <w:pPr>
        <w:jc w:val="both"/>
        <w:rPr>
          <w:rFonts w:ascii="Arial" w:hAnsi="Arial" w:cs="Arial"/>
          <w:bCs/>
        </w:rPr>
      </w:pPr>
      <w:r w:rsidRPr="00C65397">
        <w:rPr>
          <w:rFonts w:ascii="Arial" w:hAnsi="Arial" w:cs="Arial"/>
          <w:bCs/>
        </w:rPr>
        <w:t xml:space="preserve">   </w:t>
      </w:r>
      <w:r>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365224" w:rsidRPr="00C65397" w:rsidRDefault="00365224" w:rsidP="00365224">
      <w:pPr>
        <w:jc w:val="both"/>
        <w:rPr>
          <w:rFonts w:ascii="Arial" w:hAnsi="Arial" w:cs="Arial"/>
          <w:bCs/>
        </w:rPr>
      </w:pPr>
    </w:p>
    <w:p w:rsidR="00E433AE" w:rsidRPr="006A7FB3" w:rsidRDefault="00E433AE" w:rsidP="00E433AE">
      <w:pPr>
        <w:jc w:val="center"/>
        <w:rPr>
          <w:rFonts w:ascii="Arial" w:hAnsi="Arial" w:cs="Arial"/>
          <w:b/>
        </w:rPr>
      </w:pPr>
      <w:r>
        <w:rPr>
          <w:rFonts w:ascii="Arial" w:hAnsi="Arial" w:cs="Arial"/>
          <w:b/>
        </w:rPr>
        <w:t>Члан 1</w:t>
      </w:r>
      <w:r>
        <w:rPr>
          <w:rFonts w:ascii="Arial" w:hAnsi="Arial" w:cs="Arial"/>
          <w:b/>
          <w:lang w:val="sr-Cyrl-CS"/>
        </w:rPr>
        <w:t>1</w:t>
      </w:r>
      <w:r w:rsidRPr="006A7FB3">
        <w:rPr>
          <w:rFonts w:ascii="Arial" w:hAnsi="Arial" w:cs="Arial"/>
          <w:b/>
        </w:rPr>
        <w:t>.</w:t>
      </w:r>
    </w:p>
    <w:p w:rsidR="00E433AE" w:rsidRPr="00C65397" w:rsidRDefault="00E433AE" w:rsidP="00E433AE">
      <w:pPr>
        <w:rPr>
          <w:rFonts w:ascii="Arial" w:hAnsi="Arial" w:cs="Arial"/>
        </w:rPr>
      </w:pPr>
    </w:p>
    <w:p w:rsidR="00365224" w:rsidRDefault="00365224" w:rsidP="00365224">
      <w:pPr>
        <w:jc w:val="both"/>
        <w:rPr>
          <w:rFonts w:ascii="Arial" w:hAnsi="Arial" w:cs="Arial"/>
        </w:rPr>
      </w:pPr>
      <w:r w:rsidRPr="00C65397">
        <w:rPr>
          <w:rFonts w:ascii="Arial" w:hAnsi="Arial" w:cs="Arial"/>
        </w:rPr>
        <w:t xml:space="preserve">   </w:t>
      </w:r>
      <w:r>
        <w:rPr>
          <w:rFonts w:ascii="Arial" w:hAnsi="Arial" w:cs="Arial"/>
        </w:rPr>
        <w:tab/>
      </w:r>
      <w:r>
        <w:rPr>
          <w:rFonts w:ascii="Arial" w:hAnsi="Arial" w:cs="Arial"/>
          <w:lang w:val="sr-Cyrl-CS"/>
        </w:rPr>
        <w:t>За с</w:t>
      </w:r>
      <w:r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365224" w:rsidRPr="00C65397" w:rsidRDefault="00365224" w:rsidP="00365224">
      <w:pPr>
        <w:jc w:val="both"/>
        <w:rPr>
          <w:rFonts w:ascii="Arial" w:hAnsi="Arial" w:cs="Arial"/>
        </w:rPr>
      </w:pPr>
    </w:p>
    <w:p w:rsidR="00E433AE" w:rsidRPr="006A7FB3" w:rsidRDefault="00E433AE" w:rsidP="00E433AE">
      <w:pPr>
        <w:jc w:val="center"/>
        <w:rPr>
          <w:rFonts w:ascii="Arial" w:hAnsi="Arial" w:cs="Arial"/>
          <w:b/>
        </w:rPr>
      </w:pPr>
      <w:r w:rsidRPr="006A7FB3">
        <w:rPr>
          <w:rFonts w:ascii="Arial" w:hAnsi="Arial" w:cs="Arial"/>
          <w:b/>
        </w:rPr>
        <w:t>Члан 1</w:t>
      </w:r>
      <w:r>
        <w:rPr>
          <w:rFonts w:ascii="Arial" w:hAnsi="Arial" w:cs="Arial"/>
          <w:b/>
          <w:lang w:val="sr-Cyrl-CS"/>
        </w:rPr>
        <w:t>2</w:t>
      </w:r>
      <w:r w:rsidRPr="006A7FB3">
        <w:rPr>
          <w:rFonts w:ascii="Arial" w:hAnsi="Arial" w:cs="Arial"/>
          <w:b/>
        </w:rPr>
        <w:t>.</w:t>
      </w:r>
    </w:p>
    <w:p w:rsidR="00E433AE" w:rsidRPr="00C65397" w:rsidRDefault="00E433AE" w:rsidP="00E433AE">
      <w:pPr>
        <w:rPr>
          <w:rFonts w:ascii="Arial" w:hAnsi="Arial" w:cs="Arial"/>
        </w:rPr>
      </w:pPr>
    </w:p>
    <w:p w:rsidR="00365224" w:rsidRDefault="00365224" w:rsidP="00365224">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E433AE" w:rsidRPr="00C65397" w:rsidRDefault="00E433AE" w:rsidP="00365224">
      <w:pPr>
        <w:jc w:val="both"/>
        <w:rPr>
          <w:rFonts w:ascii="Arial" w:hAnsi="Arial" w:cs="Arial"/>
        </w:rPr>
      </w:pPr>
    </w:p>
    <w:p w:rsidR="00E433AE" w:rsidRPr="006A7FB3" w:rsidRDefault="00E433AE" w:rsidP="00E433AE">
      <w:pPr>
        <w:jc w:val="center"/>
        <w:rPr>
          <w:rFonts w:ascii="Arial" w:hAnsi="Arial" w:cs="Arial"/>
          <w:b/>
        </w:rPr>
      </w:pPr>
      <w:r w:rsidRPr="006A7FB3">
        <w:rPr>
          <w:rFonts w:ascii="Arial" w:hAnsi="Arial" w:cs="Arial"/>
          <w:b/>
        </w:rPr>
        <w:t>Члан 1</w:t>
      </w:r>
      <w:r>
        <w:rPr>
          <w:rFonts w:ascii="Arial" w:hAnsi="Arial" w:cs="Arial"/>
          <w:b/>
        </w:rPr>
        <w:t>3</w:t>
      </w:r>
      <w:r w:rsidRPr="006A7FB3">
        <w:rPr>
          <w:rFonts w:ascii="Arial" w:hAnsi="Arial" w:cs="Arial"/>
          <w:b/>
        </w:rPr>
        <w:t>.</w:t>
      </w:r>
    </w:p>
    <w:p w:rsidR="00365224" w:rsidRPr="00DE593C" w:rsidRDefault="00365224" w:rsidP="00365224">
      <w:pPr>
        <w:rPr>
          <w:rFonts w:ascii="Arial" w:hAnsi="Arial" w:cs="Arial"/>
          <w:lang w:val="sr-Cyrl-CS"/>
        </w:rPr>
      </w:pPr>
    </w:p>
    <w:p w:rsidR="00365224" w:rsidRPr="00C65397" w:rsidRDefault="00365224" w:rsidP="00365224">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Уговорне стране су предњи Уговор прочитале, сагласне су да је њихова воља верно унета у Уговор, за свој га признају тако што га својеручно потписују</w:t>
      </w:r>
      <w:r>
        <w:rPr>
          <w:rFonts w:ascii="Arial" w:hAnsi="Arial" w:cs="Arial"/>
          <w:lang w:val="sr-Cyrl-CS"/>
        </w:rPr>
        <w:t xml:space="preserve"> у 5 (примерака)</w:t>
      </w:r>
      <w:r w:rsidRPr="00C65397">
        <w:rPr>
          <w:rFonts w:ascii="Arial" w:hAnsi="Arial" w:cs="Arial"/>
        </w:rPr>
        <w:t xml:space="preserve"> и </w:t>
      </w:r>
      <w:r>
        <w:rPr>
          <w:rFonts w:ascii="Arial" w:hAnsi="Arial" w:cs="Arial"/>
          <w:lang w:val="sr-Cyrl-CS"/>
        </w:rPr>
        <w:t>при чему</w:t>
      </w:r>
      <w:r>
        <w:rPr>
          <w:rFonts w:ascii="Arial" w:hAnsi="Arial" w:cs="Arial"/>
        </w:rPr>
        <w:t xml:space="preserve"> </w:t>
      </w:r>
      <w:r>
        <w:rPr>
          <w:rFonts w:ascii="Arial" w:hAnsi="Arial" w:cs="Arial"/>
          <w:lang w:val="sr-Cyrl-CS"/>
        </w:rPr>
        <w:t>3</w:t>
      </w:r>
      <w:r w:rsidRPr="00C65397">
        <w:rPr>
          <w:rFonts w:ascii="Arial" w:hAnsi="Arial" w:cs="Arial"/>
        </w:rPr>
        <w:t xml:space="preserve"> (</w:t>
      </w:r>
      <w:r>
        <w:rPr>
          <w:rFonts w:ascii="Arial" w:hAnsi="Arial" w:cs="Arial"/>
          <w:lang w:val="sr-Cyrl-CS"/>
        </w:rPr>
        <w:t>три</w:t>
      </w:r>
      <w:r w:rsidRPr="00C65397">
        <w:rPr>
          <w:rFonts w:ascii="Arial" w:hAnsi="Arial" w:cs="Arial"/>
        </w:rPr>
        <w:t>) примерка задржава</w:t>
      </w:r>
      <w:r>
        <w:rPr>
          <w:rFonts w:ascii="Arial" w:hAnsi="Arial" w:cs="Arial"/>
          <w:lang w:val="sr-Cyrl-CS"/>
        </w:rPr>
        <w:t xml:space="preserve"> Наручилац, а 2 (два) Извршиоца</w:t>
      </w:r>
      <w:r w:rsidRPr="00C65397">
        <w:rPr>
          <w:rFonts w:ascii="Arial" w:hAnsi="Arial" w:cs="Arial"/>
        </w:rPr>
        <w:t>.</w:t>
      </w:r>
    </w:p>
    <w:p w:rsidR="00365224" w:rsidRDefault="00365224" w:rsidP="00365224">
      <w:pPr>
        <w:jc w:val="both"/>
        <w:rPr>
          <w:rFonts w:ascii="Arial" w:hAnsi="Arial" w:cs="Arial"/>
          <w:lang w:val="sr-Cyrl-CS"/>
        </w:rPr>
      </w:pPr>
    </w:p>
    <w:p w:rsidR="00E433AE" w:rsidRDefault="00E433AE" w:rsidP="00365224">
      <w:pPr>
        <w:jc w:val="both"/>
        <w:rPr>
          <w:rFonts w:ascii="Arial" w:hAnsi="Arial" w:cs="Arial"/>
          <w:lang w:val="sr-Cyrl-CS"/>
        </w:rPr>
      </w:pPr>
    </w:p>
    <w:p w:rsidR="00E433AE" w:rsidRPr="00A72700" w:rsidRDefault="00E433AE" w:rsidP="00365224">
      <w:pPr>
        <w:jc w:val="both"/>
        <w:rPr>
          <w:rFonts w:ascii="Arial" w:hAnsi="Arial" w:cs="Arial"/>
          <w:lang w:val="sr-Cyrl-CS"/>
        </w:rPr>
      </w:pPr>
    </w:p>
    <w:p w:rsidR="00365224" w:rsidRPr="004322B8" w:rsidRDefault="00365224" w:rsidP="00365224">
      <w:pPr>
        <w:jc w:val="both"/>
        <w:rPr>
          <w:rFonts w:ascii="Arial" w:hAnsi="Arial" w:cs="Arial"/>
          <w:b/>
          <w:lang w:val="sr-Cyrl-CS"/>
        </w:rPr>
      </w:pPr>
      <w:r>
        <w:rPr>
          <w:rFonts w:ascii="Arial" w:hAnsi="Arial" w:cs="Arial"/>
        </w:rPr>
        <w:t xml:space="preserve"> </w:t>
      </w:r>
      <w:r>
        <w:rPr>
          <w:rFonts w:ascii="Arial" w:hAnsi="Arial" w:cs="Arial"/>
          <w:lang w:val="sr-Cyrl-CS"/>
        </w:rPr>
        <w:t xml:space="preserve">          </w:t>
      </w:r>
      <w:r w:rsidRPr="006A7FB3">
        <w:rPr>
          <w:rFonts w:ascii="Arial" w:hAnsi="Arial" w:cs="Arial"/>
          <w:b/>
        </w:rPr>
        <w:t xml:space="preserve">НАРУЧИЛАЦ                               </w:t>
      </w:r>
      <w:r>
        <w:rPr>
          <w:rFonts w:ascii="Arial" w:hAnsi="Arial" w:cs="Arial"/>
          <w:b/>
        </w:rPr>
        <w:t xml:space="preserve">            </w:t>
      </w:r>
      <w:r w:rsidRPr="006A7FB3">
        <w:rPr>
          <w:rFonts w:ascii="Arial" w:hAnsi="Arial" w:cs="Arial"/>
          <w:b/>
        </w:rPr>
        <w:t xml:space="preserve">    </w:t>
      </w:r>
      <w:r>
        <w:rPr>
          <w:rFonts w:ascii="Arial" w:hAnsi="Arial" w:cs="Arial"/>
          <w:b/>
          <w:lang w:val="ru-RU"/>
        </w:rPr>
        <w:t xml:space="preserve">              </w:t>
      </w:r>
      <w:r w:rsidRPr="006A7FB3">
        <w:rPr>
          <w:rFonts w:ascii="Arial" w:hAnsi="Arial" w:cs="Arial"/>
          <w:b/>
        </w:rPr>
        <w:t xml:space="preserve"> </w:t>
      </w:r>
      <w:r>
        <w:rPr>
          <w:rFonts w:ascii="Arial" w:hAnsi="Arial" w:cs="Arial"/>
          <w:b/>
          <w:lang w:val="sr-Cyrl-CS"/>
        </w:rPr>
        <w:t>И</w:t>
      </w:r>
      <w:r w:rsidR="00EA0561">
        <w:rPr>
          <w:rFonts w:ascii="Arial" w:hAnsi="Arial" w:cs="Arial"/>
          <w:b/>
          <w:lang w:val="sr-Cyrl-CS"/>
        </w:rPr>
        <w:t>ЗВРШИЛАЦ</w:t>
      </w:r>
    </w:p>
    <w:p w:rsidR="00365224" w:rsidRPr="00A72700" w:rsidRDefault="00365224" w:rsidP="00365224">
      <w:pPr>
        <w:jc w:val="both"/>
        <w:rPr>
          <w:rFonts w:ascii="Arial" w:hAnsi="Arial" w:cs="Arial"/>
          <w:b/>
          <w:lang w:val="sr-Cyrl-CS"/>
        </w:rPr>
      </w:pPr>
    </w:p>
    <w:p w:rsidR="00365224" w:rsidRPr="006A7FB3" w:rsidRDefault="00365224" w:rsidP="00365224">
      <w:pPr>
        <w:rPr>
          <w:rFonts w:ascii="Arial" w:hAnsi="Arial" w:cs="Arial"/>
          <w:b/>
          <w:lang w:val="sr-Cyrl-CS"/>
        </w:rPr>
      </w:pPr>
      <w:r w:rsidRPr="006A7FB3">
        <w:rPr>
          <w:rFonts w:ascii="Arial" w:hAnsi="Arial" w:cs="Arial"/>
          <w:b/>
          <w:lang w:val="sr-Latn-CS"/>
        </w:rPr>
        <w:t>__________________</w:t>
      </w:r>
      <w:r>
        <w:rPr>
          <w:rFonts w:ascii="Arial" w:hAnsi="Arial" w:cs="Arial"/>
          <w:b/>
        </w:rPr>
        <w:t>_______</w:t>
      </w:r>
      <w:r w:rsidRPr="006A7FB3">
        <w:rPr>
          <w:rFonts w:ascii="Arial" w:hAnsi="Arial" w:cs="Arial"/>
          <w:b/>
          <w:lang w:val="sr-Latn-CS"/>
        </w:rPr>
        <w:t xml:space="preserve">               </w:t>
      </w:r>
      <w:r>
        <w:rPr>
          <w:rFonts w:ascii="Arial" w:hAnsi="Arial" w:cs="Arial"/>
          <w:b/>
          <w:lang w:val="sr-Latn-CS"/>
        </w:rPr>
        <w:t xml:space="preserve">                  </w:t>
      </w:r>
      <w:r w:rsidRPr="006A7FB3">
        <w:rPr>
          <w:rFonts w:ascii="Arial" w:hAnsi="Arial" w:cs="Arial"/>
          <w:b/>
        </w:rPr>
        <w:t xml:space="preserve"> </w:t>
      </w:r>
      <w:r w:rsidRPr="006A7FB3">
        <w:rPr>
          <w:rFonts w:ascii="Arial" w:hAnsi="Arial" w:cs="Arial"/>
          <w:b/>
          <w:lang w:val="sr-Latn-CS"/>
        </w:rPr>
        <w:t>____________</w:t>
      </w:r>
      <w:r>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365224" w:rsidRPr="008A2F62" w:rsidRDefault="00365224" w:rsidP="00365224">
      <w:pPr>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365224" w:rsidRDefault="00365224" w:rsidP="00365224">
      <w:pPr>
        <w:tabs>
          <w:tab w:val="left" w:pos="5460"/>
        </w:tabs>
        <w:rPr>
          <w:rFonts w:ascii="Arial" w:hAnsi="Arial" w:cs="Arial"/>
        </w:rPr>
      </w:pPr>
    </w:p>
    <w:p w:rsidR="00E433AE" w:rsidRDefault="00E433AE" w:rsidP="00365224">
      <w:pPr>
        <w:tabs>
          <w:tab w:val="left" w:pos="5460"/>
        </w:tabs>
        <w:rPr>
          <w:rFonts w:ascii="Arial" w:hAnsi="Arial" w:cs="Arial"/>
        </w:rPr>
      </w:pPr>
    </w:p>
    <w:p w:rsidR="00E433AE" w:rsidRPr="00E433AE" w:rsidRDefault="00E433AE" w:rsidP="00365224">
      <w:pPr>
        <w:tabs>
          <w:tab w:val="left" w:pos="5460"/>
        </w:tabs>
        <w:rPr>
          <w:rFonts w:ascii="Arial" w:hAnsi="Arial" w:cs="Arial"/>
        </w:rPr>
      </w:pPr>
    </w:p>
    <w:p w:rsidR="00365224" w:rsidRPr="009A38B7" w:rsidRDefault="00365224" w:rsidP="00365224">
      <w:pPr>
        <w:jc w:val="both"/>
        <w:rPr>
          <w:rFonts w:ascii="Arial" w:hAnsi="Arial" w:cs="Arial"/>
          <w:bCs/>
          <w:i/>
          <w:iCs/>
          <w:color w:val="auto"/>
          <w:sz w:val="22"/>
          <w:szCs w:val="22"/>
          <w:lang w:val="sr-Cyrl-CS"/>
        </w:rPr>
      </w:pPr>
      <w:r w:rsidRPr="002F28CA">
        <w:rPr>
          <w:rFonts w:ascii="Arial" w:eastAsia="TimesNewRomanPSMT" w:hAnsi="Arial" w:cs="Arial"/>
          <w:bCs/>
          <w:i/>
          <w:sz w:val="22"/>
          <w:szCs w:val="22"/>
          <w:u w:val="single"/>
          <w:lang w:val="ru-RU"/>
        </w:rPr>
        <w:t>Напомена</w:t>
      </w:r>
      <w:r w:rsidRPr="002F28CA">
        <w:rPr>
          <w:rFonts w:ascii="Arial" w:eastAsia="TimesNewRomanPSMT" w:hAnsi="Arial" w:cs="Arial"/>
          <w:bCs/>
          <w:i/>
          <w:sz w:val="22"/>
          <w:szCs w:val="22"/>
          <w:lang w:val="ru-RU"/>
        </w:rPr>
        <w:t>:</w:t>
      </w:r>
      <w:r w:rsidRPr="002F28CA">
        <w:rPr>
          <w:rFonts w:ascii="Arial" w:eastAsia="TimesNewRomanPSMT" w:hAnsi="Arial" w:cs="Arial"/>
          <w:bCs/>
          <w:sz w:val="22"/>
          <w:szCs w:val="22"/>
          <w:lang w:val="ru-RU"/>
        </w:rPr>
        <w:t xml:space="preserve"> </w:t>
      </w:r>
      <w:r w:rsidRPr="002F28CA">
        <w:rPr>
          <w:rFonts w:ascii="Arial" w:hAnsi="Arial" w:cs="Arial"/>
          <w:i/>
          <w:iCs/>
          <w:color w:val="auto"/>
          <w:sz w:val="22"/>
          <w:szCs w:val="22"/>
        </w:rPr>
        <w:t>М</w:t>
      </w:r>
      <w:r w:rsidRPr="002F28CA">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2F28CA">
        <w:rPr>
          <w:rFonts w:ascii="Arial" w:hAnsi="Arial" w:cs="Arial"/>
          <w:bCs/>
          <w:i/>
          <w:iCs/>
          <w:color w:val="auto"/>
          <w:sz w:val="22"/>
          <w:szCs w:val="22"/>
          <w:lang w:val="sr-Cyrl-CS"/>
        </w:rPr>
        <w:t xml:space="preserve">то </w:t>
      </w:r>
      <w:r w:rsidRPr="002F28CA">
        <w:rPr>
          <w:rFonts w:ascii="Arial" w:hAnsi="Arial" w:cs="Arial"/>
          <w:bCs/>
          <w:i/>
          <w:iCs/>
          <w:color w:val="auto"/>
          <w:sz w:val="22"/>
          <w:szCs w:val="22"/>
        </w:rPr>
        <w:t>може представљати негативну референцу према члану 82. став 1. тачка 3. ЗЈН.</w:t>
      </w:r>
    </w:p>
    <w:p w:rsidR="00365224" w:rsidRDefault="00365224"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Default="00E433AE" w:rsidP="002F28CA">
      <w:pPr>
        <w:jc w:val="both"/>
        <w:rPr>
          <w:rFonts w:ascii="Arial" w:hAnsi="Arial" w:cs="Arial"/>
          <w:bCs/>
          <w:i/>
          <w:iCs/>
          <w:color w:val="auto"/>
          <w:sz w:val="22"/>
          <w:szCs w:val="22"/>
        </w:rPr>
      </w:pPr>
    </w:p>
    <w:p w:rsidR="00E433AE" w:rsidRPr="00E433AE" w:rsidRDefault="00E433AE" w:rsidP="002F28CA">
      <w:pPr>
        <w:jc w:val="both"/>
        <w:rPr>
          <w:rFonts w:ascii="Arial" w:hAnsi="Arial" w:cs="Arial"/>
          <w:bCs/>
          <w:i/>
          <w:iCs/>
          <w:color w:val="auto"/>
          <w:sz w:val="22"/>
          <w:szCs w:val="22"/>
        </w:rPr>
      </w:pP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E433AE">
        <w:rPr>
          <w:rFonts w:ascii="Arial" w:hAnsi="Arial" w:cs="Arial"/>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Понуђач понуду подноси непосредно или путем поште у затвореној коверти ил</w:t>
      </w:r>
      <w:r w:rsidR="002F28CA">
        <w:rPr>
          <w:rFonts w:ascii="Arial" w:eastAsia="TimesNewRomanPSMT" w:hAnsi="Arial" w:cs="Arial"/>
          <w:bCs/>
        </w:rPr>
        <w:t>и кутији,</w:t>
      </w:r>
      <w:r w:rsidR="009A38B7">
        <w:rPr>
          <w:rFonts w:ascii="Arial" w:eastAsia="TimesNewRomanPSMT" w:hAnsi="Arial" w:cs="Arial"/>
          <w:bCs/>
          <w:lang w:val="sr-Cyrl-CS"/>
        </w:rPr>
        <w:t xml:space="preserve"> </w:t>
      </w:r>
      <w:r>
        <w:rPr>
          <w:rFonts w:ascii="Arial" w:eastAsia="TimesNewRomanPSMT" w:hAnsi="Arial" w:cs="Arial"/>
          <w:bCs/>
        </w:rPr>
        <w:t xml:space="preserve">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9A38B7" w:rsidRDefault="006C7472" w:rsidP="006C7472">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 xml:space="preserve">Понуду доставити на адресу: </w:t>
      </w:r>
      <w:r w:rsidR="00C903ED">
        <w:rPr>
          <w:rFonts w:ascii="Arial" w:hAnsi="Arial" w:cs="Arial"/>
          <w:iCs/>
          <w:lang w:val="sr-Cyrl-CS"/>
        </w:rPr>
        <w:t>О</w:t>
      </w:r>
      <w:r w:rsidR="00182F58">
        <w:rPr>
          <w:rFonts w:ascii="Arial" w:hAnsi="Arial" w:cs="Arial"/>
          <w:iCs/>
          <w:lang w:val="sr-Cyrl-CS"/>
        </w:rPr>
        <w:t>пштин</w:t>
      </w:r>
      <w:r w:rsidR="00C903ED">
        <w:rPr>
          <w:rFonts w:ascii="Arial" w:hAnsi="Arial" w:cs="Arial"/>
          <w:iCs/>
          <w:lang w:val="sr-Cyrl-CS"/>
        </w:rPr>
        <w:t>а</w:t>
      </w:r>
      <w:r w:rsidR="00182F58">
        <w:rPr>
          <w:rFonts w:ascii="Arial" w:hAnsi="Arial" w:cs="Arial"/>
          <w:iCs/>
          <w:lang w:val="sr-Cyrl-CS"/>
        </w:rPr>
        <w:t xml:space="preserve"> Баточина,</w:t>
      </w:r>
      <w:r w:rsidR="00C903ED" w:rsidRPr="00C903ED">
        <w:rPr>
          <w:rFonts w:ascii="Arial" w:hAnsi="Arial" w:cs="Arial"/>
          <w:iCs/>
          <w:lang w:val="sr-Cyrl-CS"/>
        </w:rPr>
        <w:t xml:space="preserve"> </w:t>
      </w:r>
      <w:r w:rsidR="00C903ED">
        <w:rPr>
          <w:rFonts w:ascii="Arial" w:hAnsi="Arial" w:cs="Arial"/>
          <w:iCs/>
          <w:lang w:val="sr-Cyrl-CS"/>
        </w:rPr>
        <w:t>Општинска управа</w:t>
      </w:r>
      <w:r w:rsidR="009A38B7">
        <w:rPr>
          <w:rFonts w:ascii="Arial" w:hAnsi="Arial" w:cs="Arial"/>
          <w:iCs/>
          <w:lang w:val="sr-Cyrl-CS"/>
        </w:rPr>
        <w:t>,</w:t>
      </w:r>
      <w:r w:rsidR="00182F58">
        <w:rPr>
          <w:rFonts w:ascii="Arial" w:hAnsi="Arial" w:cs="Arial"/>
          <w:iCs/>
          <w:lang w:val="sr-Cyrl-CS"/>
        </w:rPr>
        <w:t xml:space="preserve"> 34227 Баточина</w:t>
      </w:r>
      <w:r w:rsidR="0003169D">
        <w:rPr>
          <w:rFonts w:ascii="Arial" w:eastAsia="TimesNewRomanPSMT" w:hAnsi="Arial" w:cs="Arial"/>
          <w:bCs/>
        </w:rPr>
        <w:t>, ул. Краља Петра I бр.3</w:t>
      </w:r>
      <w:r w:rsidR="0003169D">
        <w:rPr>
          <w:rFonts w:ascii="Arial" w:eastAsia="TimesNewRomanPSMT" w:hAnsi="Arial" w:cs="Arial"/>
          <w:bCs/>
          <w:lang w:val="sr-Cyrl-CS"/>
        </w:rPr>
        <w:t>2</w:t>
      </w:r>
      <w:r>
        <w:rPr>
          <w:rFonts w:ascii="Arial" w:eastAsia="TimesNewRomanPSMT" w:hAnsi="Arial" w:cs="Arial"/>
          <w:bCs/>
        </w:rPr>
        <w:t xml:space="preserve">, са назнаком: </w:t>
      </w:r>
      <w:r>
        <w:rPr>
          <w:rFonts w:ascii="Arial" w:eastAsia="TimesNewRomanPS-BoldMT" w:hAnsi="Arial" w:cs="Arial"/>
          <w:b/>
          <w:bCs/>
        </w:rPr>
        <w:t>,,Понуда за јавну набавку</w:t>
      </w:r>
      <w:r w:rsidR="004322B8">
        <w:rPr>
          <w:rFonts w:ascii="Arial" w:hAnsi="Arial" w:cs="Arial"/>
          <w:bCs/>
          <w:lang w:val="sr-Cyrl-CS"/>
        </w:rPr>
        <w:t xml:space="preserve"> </w:t>
      </w:r>
      <w:r w:rsidR="004322B8" w:rsidRPr="004322B8">
        <w:rPr>
          <w:rFonts w:ascii="Arial" w:hAnsi="Arial" w:cs="Arial"/>
          <w:b/>
          <w:bCs/>
          <w:lang w:val="sr-Cyrl-CS"/>
        </w:rPr>
        <w:t>електроматеријал</w:t>
      </w:r>
      <w:r w:rsidR="004322B8">
        <w:rPr>
          <w:rFonts w:ascii="Arial" w:hAnsi="Arial" w:cs="Arial"/>
          <w:b/>
          <w:bCs/>
          <w:lang w:val="sr-Cyrl-CS"/>
        </w:rPr>
        <w:t>а</w:t>
      </w:r>
      <w:r w:rsidR="004322B8" w:rsidRPr="004322B8">
        <w:rPr>
          <w:rFonts w:ascii="Arial" w:hAnsi="Arial" w:cs="Arial"/>
          <w:b/>
          <w:bCs/>
          <w:lang w:val="sr-Cyrl-CS"/>
        </w:rPr>
        <w:t xml:space="preserve"> за ремонт јавне расвете на територији општине Баточина, са монтажом</w:t>
      </w:r>
      <w:r w:rsidR="00AF3927">
        <w:rPr>
          <w:rFonts w:ascii="Arial" w:hAnsi="Arial" w:cs="Arial"/>
          <w:b/>
          <w:bCs/>
          <w:lang w:val="sr-Cyrl-CS"/>
        </w:rPr>
        <w:t xml:space="preserve"> (по партијама), и то: </w:t>
      </w:r>
      <w:r w:rsidR="00AF3927" w:rsidRPr="00AF3927">
        <w:rPr>
          <w:rFonts w:ascii="Arial" w:hAnsi="Arial" w:cs="Arial"/>
          <w:b/>
          <w:bCs/>
          <w:i/>
          <w:u w:val="single"/>
          <w:lang w:val="sr-Cyrl-CS"/>
        </w:rPr>
        <w:t>партија 1</w:t>
      </w:r>
      <w:r w:rsidR="00C903ED">
        <w:rPr>
          <w:rFonts w:ascii="Arial" w:hAnsi="Arial" w:cs="Arial"/>
          <w:b/>
          <w:bCs/>
          <w:lang w:val="sr-Cyrl-CS"/>
        </w:rPr>
        <w:t xml:space="preserve"> </w:t>
      </w:r>
      <w:r w:rsidR="001069F3">
        <w:rPr>
          <w:rFonts w:ascii="Arial" w:hAnsi="Arial" w:cs="Arial"/>
          <w:b/>
          <w:bCs/>
          <w:lang w:val="sr-Cyrl-CS"/>
        </w:rPr>
        <w:t>–</w:t>
      </w:r>
      <w:r w:rsidR="00AF3927">
        <w:rPr>
          <w:rFonts w:ascii="Arial" w:hAnsi="Arial" w:cs="Arial"/>
          <w:b/>
          <w:bCs/>
          <w:lang w:val="sr-Cyrl-CS"/>
        </w:rPr>
        <w:t xml:space="preserve"> </w:t>
      </w:r>
      <w:r w:rsidR="00656BE5">
        <w:rPr>
          <w:rFonts w:ascii="Arial" w:hAnsi="Arial" w:cs="Arial"/>
          <w:b/>
          <w:bCs/>
          <w:lang w:val="sr-Cyrl-CS"/>
        </w:rPr>
        <w:t xml:space="preserve">набавка </w:t>
      </w:r>
      <w:r w:rsidR="001069F3">
        <w:rPr>
          <w:rFonts w:ascii="Arial" w:hAnsi="Arial" w:cs="Arial"/>
          <w:b/>
          <w:bCs/>
          <w:lang w:val="sr-Cyrl-CS"/>
        </w:rPr>
        <w:t>електроматеријал</w:t>
      </w:r>
      <w:r w:rsidR="00EA0561">
        <w:rPr>
          <w:rFonts w:ascii="Arial" w:hAnsi="Arial" w:cs="Arial"/>
          <w:b/>
          <w:bCs/>
          <w:lang w:val="sr-Cyrl-CS"/>
        </w:rPr>
        <w:t>а</w:t>
      </w:r>
      <w:r w:rsidR="001069F3">
        <w:rPr>
          <w:rFonts w:ascii="Arial" w:hAnsi="Arial" w:cs="Arial"/>
          <w:b/>
          <w:bCs/>
          <w:lang w:val="sr-Cyrl-CS"/>
        </w:rPr>
        <w:t xml:space="preserve"> за ремонт јавне расвете на </w:t>
      </w:r>
      <w:r w:rsidR="001069F3" w:rsidRPr="004322B8">
        <w:rPr>
          <w:rFonts w:ascii="Arial" w:hAnsi="Arial" w:cs="Arial"/>
          <w:b/>
          <w:bCs/>
          <w:lang w:val="sr-Cyrl-CS"/>
        </w:rPr>
        <w:t>територији општине Баточина</w:t>
      </w:r>
      <w:r w:rsidR="003A21AF">
        <w:rPr>
          <w:rFonts w:ascii="Arial" w:hAnsi="Arial" w:cs="Arial"/>
          <w:b/>
          <w:bCs/>
          <w:lang w:val="sr-Cyrl-CS"/>
        </w:rPr>
        <w:t>,</w:t>
      </w:r>
      <w:r w:rsidR="0047502D">
        <w:rPr>
          <w:rFonts w:ascii="Arial" w:hAnsi="Arial" w:cs="Arial"/>
          <w:b/>
          <w:bCs/>
          <w:lang w:val="sr-Cyrl-CS"/>
        </w:rPr>
        <w:t xml:space="preserve"> са монтажом</w:t>
      </w:r>
      <w:r w:rsidR="00E433AE">
        <w:rPr>
          <w:rFonts w:ascii="Arial" w:hAnsi="Arial" w:cs="Arial"/>
          <w:b/>
          <w:bCs/>
          <w:lang w:val="sr-Cyrl-CS"/>
        </w:rPr>
        <w:t xml:space="preserve"> или </w:t>
      </w:r>
      <w:r w:rsidR="001069F3" w:rsidRPr="001069F3">
        <w:rPr>
          <w:rFonts w:ascii="Arial" w:hAnsi="Arial" w:cs="Arial"/>
          <w:b/>
          <w:bCs/>
          <w:i/>
          <w:u w:val="single"/>
          <w:lang w:val="sr-Cyrl-CS"/>
        </w:rPr>
        <w:t>партија 2</w:t>
      </w:r>
      <w:r w:rsidR="001069F3">
        <w:rPr>
          <w:rFonts w:ascii="Arial" w:hAnsi="Arial" w:cs="Arial"/>
          <w:b/>
          <w:bCs/>
          <w:lang w:val="sr-Cyrl-CS"/>
        </w:rPr>
        <w:t xml:space="preserve"> –</w:t>
      </w:r>
      <w:r w:rsidR="00445822">
        <w:rPr>
          <w:rFonts w:ascii="Arial" w:hAnsi="Arial" w:cs="Arial"/>
          <w:b/>
          <w:bCs/>
          <w:lang w:val="sr-Cyrl-CS"/>
        </w:rPr>
        <w:t xml:space="preserve"> </w:t>
      </w:r>
      <w:r w:rsidR="0047502D">
        <w:rPr>
          <w:rFonts w:ascii="Arial" w:hAnsi="Arial" w:cs="Arial"/>
          <w:b/>
          <w:bCs/>
          <w:lang w:val="sr-Cyrl-CS"/>
        </w:rPr>
        <w:t>демонтаж</w:t>
      </w:r>
      <w:r w:rsidR="00445822">
        <w:rPr>
          <w:rFonts w:ascii="Arial" w:hAnsi="Arial" w:cs="Arial"/>
          <w:b/>
          <w:bCs/>
          <w:lang w:val="sr-Cyrl-CS"/>
        </w:rPr>
        <w:t>а, поправка</w:t>
      </w:r>
      <w:r w:rsidR="0047502D">
        <w:rPr>
          <w:rFonts w:ascii="Arial" w:hAnsi="Arial" w:cs="Arial"/>
          <w:b/>
          <w:bCs/>
          <w:lang w:val="sr-Cyrl-CS"/>
        </w:rPr>
        <w:t xml:space="preserve"> и </w:t>
      </w:r>
      <w:r w:rsidR="001069F3">
        <w:rPr>
          <w:rFonts w:ascii="Arial" w:hAnsi="Arial" w:cs="Arial"/>
          <w:b/>
          <w:bCs/>
          <w:lang w:val="sr-Cyrl-CS"/>
        </w:rPr>
        <w:t>монтаж</w:t>
      </w:r>
      <w:r w:rsidR="00445822">
        <w:rPr>
          <w:rFonts w:ascii="Arial" w:hAnsi="Arial" w:cs="Arial"/>
          <w:b/>
          <w:bCs/>
          <w:lang w:val="sr-Cyrl-CS"/>
        </w:rPr>
        <w:t>а</w:t>
      </w:r>
      <w:r w:rsidR="0047502D">
        <w:rPr>
          <w:rFonts w:ascii="Arial" w:hAnsi="Arial" w:cs="Arial"/>
          <w:b/>
          <w:bCs/>
          <w:lang w:val="sr-Cyrl-CS"/>
        </w:rPr>
        <w:t xml:space="preserve"> новогодишње </w:t>
      </w:r>
      <w:r w:rsidR="00445822">
        <w:rPr>
          <w:rFonts w:ascii="Arial" w:hAnsi="Arial" w:cs="Arial"/>
          <w:b/>
          <w:bCs/>
          <w:lang w:val="sr-Cyrl-CS"/>
        </w:rPr>
        <w:t xml:space="preserve">декоративне </w:t>
      </w:r>
      <w:r w:rsidR="0047502D">
        <w:rPr>
          <w:rFonts w:ascii="Arial" w:hAnsi="Arial" w:cs="Arial"/>
          <w:b/>
          <w:bCs/>
          <w:lang w:val="sr-Cyrl-CS"/>
        </w:rPr>
        <w:t>расвете</w:t>
      </w:r>
      <w:r w:rsidR="001069F3">
        <w:rPr>
          <w:rFonts w:ascii="Arial" w:hAnsi="Arial" w:cs="Arial"/>
          <w:b/>
          <w:bCs/>
          <w:lang w:val="sr-Cyrl-CS"/>
        </w:rPr>
        <w:t>,</w:t>
      </w:r>
      <w:r w:rsidR="001069F3" w:rsidRPr="004322B8">
        <w:rPr>
          <w:rFonts w:ascii="Arial" w:eastAsia="TimesNewRomanPS-BoldMT" w:hAnsi="Arial" w:cs="Arial"/>
          <w:b/>
          <w:bCs/>
        </w:rPr>
        <w:t xml:space="preserve"> </w:t>
      </w:r>
      <w:r w:rsidR="001069F3" w:rsidRPr="002E14DB">
        <w:rPr>
          <w:rFonts w:ascii="Arial" w:eastAsiaTheme="minorHAnsi" w:hAnsi="Arial" w:cs="Arial"/>
          <w:color w:val="auto"/>
          <w:kern w:val="0"/>
          <w:lang w:eastAsia="en-US"/>
        </w:rPr>
        <w:t>понуђач</w:t>
      </w:r>
      <w:r w:rsidR="001069F3" w:rsidRPr="002E14DB">
        <w:rPr>
          <w:rFonts w:ascii="Arial" w:eastAsiaTheme="minorHAnsi" w:hAnsi="Arial" w:cs="Arial"/>
          <w:color w:val="auto"/>
          <w:kern w:val="0"/>
          <w:lang w:val="sr-Cyrl-CS" w:eastAsia="en-US"/>
        </w:rPr>
        <w:t xml:space="preserve"> </w:t>
      </w:r>
      <w:r w:rsidR="001069F3" w:rsidRPr="002E14DB">
        <w:rPr>
          <w:rFonts w:ascii="Arial" w:eastAsiaTheme="minorHAnsi" w:hAnsi="Arial" w:cs="Arial"/>
          <w:color w:val="auto"/>
          <w:kern w:val="0"/>
          <w:lang w:eastAsia="en-US"/>
        </w:rPr>
        <w:t>је у обавези да нагласи</w:t>
      </w:r>
      <w:r w:rsidR="001069F3" w:rsidRPr="009E0FE9">
        <w:rPr>
          <w:rFonts w:ascii="Arial" w:eastAsiaTheme="minorHAnsi" w:hAnsi="Arial" w:cs="Arial"/>
          <w:color w:val="auto"/>
          <w:kern w:val="0"/>
          <w:lang w:eastAsia="en-US"/>
        </w:rPr>
        <w:t xml:space="preserve"> за коју партију доставља понуду</w:t>
      </w:r>
      <w:r w:rsidR="001069F3">
        <w:rPr>
          <w:rFonts w:ascii="Arial" w:eastAsia="TimesNewRomanPS-BoldMT" w:hAnsi="Arial" w:cs="Arial"/>
          <w:b/>
          <w:bCs/>
          <w:lang w:val="sr-Cyrl-CS"/>
        </w:rPr>
        <w:t xml:space="preserve">, </w:t>
      </w:r>
      <w:r w:rsidRPr="004322B8">
        <w:rPr>
          <w:rFonts w:ascii="Arial" w:eastAsia="TimesNewRomanPS-BoldMT" w:hAnsi="Arial" w:cs="Arial"/>
          <w:b/>
          <w:bCs/>
        </w:rPr>
        <w:t>ЈН</w:t>
      </w:r>
      <w:r w:rsidR="00182F58" w:rsidRPr="004322B8">
        <w:rPr>
          <w:rFonts w:ascii="Arial" w:eastAsia="TimesNewRomanPS-BoldMT" w:hAnsi="Arial" w:cs="Arial"/>
          <w:b/>
          <w:bCs/>
        </w:rPr>
        <w:t>МВ</w:t>
      </w:r>
      <w:r w:rsidRPr="004322B8">
        <w:rPr>
          <w:rFonts w:ascii="Arial" w:eastAsia="TimesNewRomanPS-BoldMT" w:hAnsi="Arial" w:cs="Arial"/>
          <w:b/>
          <w:bCs/>
        </w:rPr>
        <w:t xml:space="preserve"> бр </w:t>
      </w:r>
      <w:r w:rsidR="00F56EA1">
        <w:rPr>
          <w:rFonts w:ascii="Arial" w:eastAsia="TimesNewRomanPS-BoldMT" w:hAnsi="Arial" w:cs="Arial"/>
          <w:b/>
          <w:bCs/>
          <w:lang w:val="sr-Cyrl-CS"/>
        </w:rPr>
        <w:t>7</w:t>
      </w:r>
      <w:r w:rsidR="00B909D2" w:rsidRPr="002F28CA">
        <w:rPr>
          <w:rFonts w:ascii="Arial" w:eastAsia="TimesNewRomanPS-BoldMT" w:hAnsi="Arial" w:cs="Arial"/>
          <w:b/>
          <w:bCs/>
          <w:color w:val="auto"/>
          <w:lang w:val="sr-Cyrl-CS"/>
        </w:rPr>
        <w:t>/1</w:t>
      </w:r>
      <w:r w:rsidR="003061BD">
        <w:rPr>
          <w:rFonts w:ascii="Arial" w:eastAsia="TimesNewRomanPS-BoldMT" w:hAnsi="Arial" w:cs="Arial"/>
          <w:b/>
          <w:bCs/>
          <w:color w:val="auto"/>
          <w:lang w:val="sr-Cyrl-CS"/>
        </w:rPr>
        <w:t>9</w:t>
      </w:r>
      <w:r w:rsidRPr="004322B8">
        <w:rPr>
          <w:rFonts w:ascii="Arial" w:eastAsia="TimesNewRomanPS-BoldMT" w:hAnsi="Arial" w:cs="Arial"/>
          <w:b/>
          <w:bCs/>
        </w:rPr>
        <w:t xml:space="preserve"> </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b/>
          <w:color w:val="FF0000"/>
        </w:rPr>
        <w:t xml:space="preserve"> </w:t>
      </w:r>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E433AE" w:rsidRPr="00E433AE">
        <w:rPr>
          <w:rFonts w:ascii="Arial" w:hAnsi="Arial" w:cs="Arial"/>
          <w:b/>
          <w:color w:val="auto"/>
          <w:lang w:val="sr-Cyrl-CS"/>
        </w:rPr>
        <w:t>14</w:t>
      </w:r>
      <w:r w:rsidR="0095079A" w:rsidRPr="00E433AE">
        <w:rPr>
          <w:rFonts w:ascii="Arial" w:hAnsi="Arial" w:cs="Arial"/>
          <w:b/>
          <w:color w:val="auto"/>
        </w:rPr>
        <w:t>.</w:t>
      </w:r>
      <w:r w:rsidR="00E433AE" w:rsidRPr="00E433AE">
        <w:rPr>
          <w:rFonts w:ascii="Arial" w:hAnsi="Arial" w:cs="Arial"/>
          <w:b/>
          <w:color w:val="auto"/>
          <w:lang w:val="sr-Cyrl-CS"/>
        </w:rPr>
        <w:t>03</w:t>
      </w:r>
      <w:r w:rsidRPr="009A38B7">
        <w:rPr>
          <w:rFonts w:ascii="Arial" w:hAnsi="Arial" w:cs="Arial"/>
          <w:b/>
          <w:color w:val="auto"/>
        </w:rPr>
        <w:t>.</w:t>
      </w:r>
      <w:r w:rsidR="004A4CE8" w:rsidRPr="009A38B7">
        <w:rPr>
          <w:rFonts w:ascii="Arial" w:hAnsi="Arial" w:cs="Arial"/>
          <w:b/>
          <w:color w:val="auto"/>
        </w:rPr>
        <w:t>201</w:t>
      </w:r>
      <w:r w:rsidR="003061BD">
        <w:rPr>
          <w:rFonts w:ascii="Arial" w:hAnsi="Arial" w:cs="Arial"/>
          <w:b/>
          <w:color w:val="auto"/>
          <w:lang w:val="sr-Cyrl-CS"/>
        </w:rPr>
        <w:t>9</w:t>
      </w:r>
      <w:r w:rsidRPr="009A38B7">
        <w:rPr>
          <w:rFonts w:ascii="Arial" w:hAnsi="Arial" w:cs="Arial"/>
          <w:b/>
          <w:color w:val="auto"/>
        </w:rPr>
        <w:t>.</w:t>
      </w:r>
      <w:r w:rsidRPr="009A38B7">
        <w:rPr>
          <w:rFonts w:ascii="Arial" w:hAnsi="Arial" w:cs="Arial"/>
          <w:b/>
          <w:iCs/>
          <w:color w:val="auto"/>
        </w:rPr>
        <w:t xml:space="preserve">године </w:t>
      </w:r>
      <w:r w:rsidRPr="009A38B7">
        <w:rPr>
          <w:rFonts w:ascii="Arial" w:hAnsi="Arial" w:cs="Arial"/>
          <w:b/>
          <w:color w:val="auto"/>
        </w:rPr>
        <w:t>до 1</w:t>
      </w:r>
      <w:r w:rsidR="0095079A" w:rsidRPr="009A38B7">
        <w:rPr>
          <w:rFonts w:ascii="Arial" w:hAnsi="Arial" w:cs="Arial"/>
          <w:b/>
          <w:color w:val="auto"/>
          <w:lang w:val="sr-Cyrl-CS"/>
        </w:rPr>
        <w:t>0</w:t>
      </w:r>
      <w:r w:rsidRPr="009A38B7">
        <w:rPr>
          <w:rFonts w:ascii="Arial" w:hAnsi="Arial" w:cs="Arial"/>
          <w:b/>
          <w:color w:val="auto"/>
        </w:rPr>
        <w:t>:00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sidRPr="009A38B7">
        <w:rPr>
          <w:rFonts w:ascii="Arial" w:hAnsi="Arial" w:cs="Arial"/>
          <w:b/>
          <w:color w:val="auto"/>
          <w:lang w:val="sr-Cyrl-CS"/>
        </w:rPr>
        <w:t>Понуде се отварају истог дана у скупшти</w:t>
      </w:r>
      <w:r w:rsidR="0095079A" w:rsidRPr="009A38B7">
        <w:rPr>
          <w:rFonts w:ascii="Arial" w:hAnsi="Arial" w:cs="Arial"/>
          <w:b/>
          <w:color w:val="auto"/>
          <w:lang w:val="sr-Cyrl-CS"/>
        </w:rPr>
        <w:t>нској сали општине Баточина у 10</w:t>
      </w:r>
      <w:r w:rsidRPr="009A38B7">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4D311B">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4D311B">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lang w:val="sr-Cyrl-CS"/>
        </w:rPr>
      </w:pPr>
      <w:r w:rsidRPr="00F94245">
        <w:rPr>
          <w:rFonts w:ascii="Arial" w:eastAsia="TimesNewRomanPSMT" w:hAnsi="Arial" w:cs="Arial"/>
          <w:bCs/>
        </w:rPr>
        <w:t>Понуда мора да садржи:</w:t>
      </w:r>
    </w:p>
    <w:p w:rsidR="00147084" w:rsidRPr="00147084" w:rsidRDefault="00445822" w:rsidP="00147084">
      <w:pPr>
        <w:pStyle w:val="ListParagraph"/>
        <w:numPr>
          <w:ilvl w:val="0"/>
          <w:numId w:val="21"/>
        </w:numPr>
        <w:jc w:val="both"/>
        <w:rPr>
          <w:rFonts w:ascii="Arial" w:eastAsia="TimesNewRomanPSMT" w:hAnsi="Arial" w:cs="Arial"/>
          <w:bCs/>
          <w:lang w:val="sr-Cyrl-CS"/>
        </w:rPr>
      </w:pPr>
      <w:r>
        <w:rPr>
          <w:rFonts w:ascii="Arial" w:eastAsia="TimesNewRomanPSMT" w:hAnsi="Arial" w:cs="Arial"/>
          <w:lang w:val="ru-RU"/>
        </w:rPr>
        <w:t xml:space="preserve">Потписан и оверен Одељак </w:t>
      </w:r>
      <w:r>
        <w:rPr>
          <w:rFonts w:ascii="Arial" w:eastAsia="TimesNewRomanPSMT" w:hAnsi="Arial" w:cs="Arial"/>
        </w:rPr>
        <w:t>III</w:t>
      </w:r>
      <w:r>
        <w:rPr>
          <w:rFonts w:ascii="Arial" w:eastAsia="TimesNewRomanPSMT" w:hAnsi="Arial" w:cs="Arial"/>
          <w:lang w:val="sr-Cyrl-CS"/>
        </w:rPr>
        <w:t xml:space="preserve"> -</w:t>
      </w:r>
      <w:r>
        <w:rPr>
          <w:rFonts w:ascii="Arial" w:eastAsia="TimesNewRomanPSMT" w:hAnsi="Arial" w:cs="Arial"/>
          <w:lang w:val="ru-RU"/>
        </w:rPr>
        <w:t xml:space="preserve"> </w:t>
      </w:r>
      <w:r w:rsidR="00147084" w:rsidRPr="00EB1E3A">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00147084" w:rsidRPr="00EB1E3A">
        <w:rPr>
          <w:rFonts w:ascii="Arial" w:eastAsia="TimesNewRomanPSMT" w:hAnsi="Arial" w:cs="Arial"/>
        </w:rPr>
        <w:t>у</w:t>
      </w:r>
      <w:r w:rsidR="00147084" w:rsidRPr="00EB1E3A">
        <w:rPr>
          <w:rFonts w:ascii="Arial" w:eastAsia="TimesNewRomanPSMT" w:hAnsi="Arial" w:cs="Arial"/>
          <w:lang w:val="ru-RU"/>
        </w:rPr>
        <w:t>слуга и сл</w:t>
      </w:r>
      <w:r w:rsidR="00147084">
        <w:rPr>
          <w:rFonts w:ascii="Arial" w:eastAsia="TimesNewRomanPSMT" w:hAnsi="Arial" w:cs="Arial"/>
          <w:lang w:val="sr-Cyrl-CS"/>
        </w:rPr>
        <w:t>;</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lastRenderedPageBreak/>
        <w:t>Образац изјаве о независној понуди (Образац 4);</w:t>
      </w:r>
    </w:p>
    <w:p w:rsidR="00182F58" w:rsidRPr="00447B01"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182F58" w:rsidRPr="00822448" w:rsidRDefault="00182F58" w:rsidP="00815C5F">
      <w:pPr>
        <w:numPr>
          <w:ilvl w:val="0"/>
          <w:numId w:val="1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2448" w:rsidRPr="00822448" w:rsidRDefault="00822448" w:rsidP="00815C5F">
      <w:pPr>
        <w:pStyle w:val="ListParagraph"/>
        <w:numPr>
          <w:ilvl w:val="0"/>
          <w:numId w:val="13"/>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 xml:space="preserve">Попуњену, потписану и печатирану спецификацију </w:t>
      </w:r>
      <w:r w:rsidR="004322B8">
        <w:rPr>
          <w:rFonts w:ascii="Arial" w:eastAsia="Times New Roman" w:hAnsi="Arial" w:cs="Arial"/>
          <w:color w:val="auto"/>
          <w:kern w:val="0"/>
          <w:lang w:val="sr-Cyrl-CS" w:eastAsia="en-US"/>
        </w:rPr>
        <w:t>добара</w:t>
      </w:r>
    </w:p>
    <w:p w:rsidR="00182F58" w:rsidRPr="008263C7" w:rsidRDefault="00182F58" w:rsidP="00815C5F">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182F58" w:rsidRPr="00A84DED" w:rsidRDefault="00182F58" w:rsidP="00815C5F">
      <w:pPr>
        <w:pStyle w:val="ListParagraph"/>
        <w:numPr>
          <w:ilvl w:val="0"/>
          <w:numId w:val="1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182F58" w:rsidRDefault="00182F58" w:rsidP="00815C5F">
      <w:pPr>
        <w:pStyle w:val="ListParagraph"/>
        <w:numPr>
          <w:ilvl w:val="0"/>
          <w:numId w:val="1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1069F3" w:rsidRPr="00A94B77" w:rsidRDefault="001069F3" w:rsidP="001069F3">
      <w:pPr>
        <w:jc w:val="both"/>
        <w:rPr>
          <w:rFonts w:ascii="Arial" w:hAnsi="Arial" w:cs="Arial"/>
        </w:rPr>
      </w:pPr>
      <w:r w:rsidRPr="00A94B77">
        <w:rPr>
          <w:rFonts w:ascii="Arial" w:hAnsi="Arial" w:cs="Arial"/>
          <w:noProof/>
          <w:lang w:val="sr-Cyrl-CS"/>
        </w:rPr>
        <w:t xml:space="preserve">Набавка је обликована у </w:t>
      </w:r>
      <w:r w:rsidR="00147084">
        <w:rPr>
          <w:rFonts w:ascii="Arial" w:hAnsi="Arial" w:cs="Arial"/>
          <w:noProof/>
          <w:lang w:val="sr-Cyrl-CS"/>
        </w:rPr>
        <w:t>2</w:t>
      </w:r>
      <w:r w:rsidRPr="00A94B77">
        <w:rPr>
          <w:rFonts w:ascii="Arial" w:hAnsi="Arial" w:cs="Arial"/>
          <w:noProof/>
          <w:lang w:val="sr-Cyrl-CS"/>
        </w:rPr>
        <w:t xml:space="preserve"> партија: </w:t>
      </w:r>
    </w:p>
    <w:p w:rsidR="001069F3" w:rsidRPr="00A94B77" w:rsidRDefault="001069F3" w:rsidP="001069F3">
      <w:pPr>
        <w:pStyle w:val="ListParagraph"/>
        <w:numPr>
          <w:ilvl w:val="0"/>
          <w:numId w:val="19"/>
        </w:numPr>
        <w:contextualSpacing/>
        <w:jc w:val="both"/>
        <w:rPr>
          <w:rFonts w:ascii="Arial" w:hAnsi="Arial" w:cs="Arial"/>
          <w:noProof/>
          <w:lang w:val="sr-Cyrl-CS"/>
        </w:rPr>
      </w:pPr>
      <w:r w:rsidRPr="00A94B77">
        <w:rPr>
          <w:rFonts w:ascii="Arial" w:hAnsi="Arial" w:cs="Arial"/>
          <w:noProof/>
          <w:lang w:val="sr-Cyrl-CS"/>
        </w:rPr>
        <w:t xml:space="preserve">партија 1 </w:t>
      </w:r>
      <w:r w:rsidR="00147084">
        <w:rPr>
          <w:rFonts w:ascii="Arial" w:hAnsi="Arial" w:cs="Arial"/>
          <w:noProof/>
          <w:lang w:val="sr-Cyrl-CS"/>
        </w:rPr>
        <w:t>–</w:t>
      </w:r>
      <w:r w:rsidRPr="00A94B77">
        <w:rPr>
          <w:rFonts w:ascii="Arial" w:hAnsi="Arial" w:cs="Arial"/>
          <w:noProof/>
          <w:lang w:val="sr-Cyrl-CS"/>
        </w:rPr>
        <w:t xml:space="preserve"> </w:t>
      </w:r>
      <w:r w:rsidR="00147084">
        <w:rPr>
          <w:rFonts w:ascii="Arial" w:hAnsi="Arial" w:cs="Arial"/>
          <w:noProof/>
          <w:lang w:val="sr-Cyrl-CS"/>
        </w:rPr>
        <w:t xml:space="preserve">набавка </w:t>
      </w:r>
      <w:r w:rsidR="0047502D" w:rsidRPr="0047502D">
        <w:rPr>
          <w:rFonts w:ascii="Arial" w:hAnsi="Arial" w:cs="Arial"/>
          <w:bCs/>
          <w:lang w:val="sr-Cyrl-CS"/>
        </w:rPr>
        <w:t>електроматеријал</w:t>
      </w:r>
      <w:r w:rsidR="00EA0561">
        <w:rPr>
          <w:rFonts w:ascii="Arial" w:hAnsi="Arial" w:cs="Arial"/>
          <w:bCs/>
          <w:lang w:val="sr-Cyrl-CS"/>
        </w:rPr>
        <w:t>а</w:t>
      </w:r>
      <w:r w:rsidR="0047502D" w:rsidRPr="0047502D">
        <w:rPr>
          <w:rFonts w:ascii="Arial" w:hAnsi="Arial" w:cs="Arial"/>
          <w:bCs/>
          <w:lang w:val="sr-Cyrl-CS"/>
        </w:rPr>
        <w:t xml:space="preserve"> за ремонт јавне расвете на територији општине Баточина са монтажом</w:t>
      </w:r>
    </w:p>
    <w:p w:rsidR="001069F3" w:rsidRPr="001069F3" w:rsidRDefault="001069F3" w:rsidP="001069F3">
      <w:pPr>
        <w:pStyle w:val="ListParagraph"/>
        <w:numPr>
          <w:ilvl w:val="0"/>
          <w:numId w:val="19"/>
        </w:numPr>
        <w:contextualSpacing/>
        <w:jc w:val="both"/>
        <w:rPr>
          <w:rFonts w:ascii="Arial" w:eastAsiaTheme="minorHAnsi" w:hAnsi="Arial" w:cs="Arial"/>
          <w:bCs/>
          <w:iCs/>
          <w:noProof/>
          <w:color w:val="auto"/>
          <w:kern w:val="0"/>
          <w:lang w:val="sr-Cyrl-CS" w:eastAsia="en-US"/>
        </w:rPr>
      </w:pPr>
      <w:r w:rsidRPr="001069F3">
        <w:rPr>
          <w:rFonts w:ascii="Arial" w:hAnsi="Arial" w:cs="Arial"/>
          <w:noProof/>
          <w:lang w:val="sr-Cyrl-CS"/>
        </w:rPr>
        <w:t xml:space="preserve">партија 2 </w:t>
      </w:r>
      <w:r w:rsidR="00147084">
        <w:rPr>
          <w:rFonts w:ascii="Arial" w:hAnsi="Arial" w:cs="Arial"/>
          <w:noProof/>
          <w:lang w:val="sr-Cyrl-CS"/>
        </w:rPr>
        <w:t>–</w:t>
      </w:r>
      <w:r w:rsidR="00445822">
        <w:rPr>
          <w:rFonts w:ascii="Arial" w:hAnsi="Arial" w:cs="Arial"/>
          <w:noProof/>
          <w:lang w:val="sr-Cyrl-CS"/>
        </w:rPr>
        <w:t xml:space="preserve"> </w:t>
      </w:r>
      <w:r w:rsidR="00445822">
        <w:rPr>
          <w:rFonts w:ascii="Arial" w:hAnsi="Arial" w:cs="Arial"/>
          <w:bCs/>
          <w:lang w:val="sr-Cyrl-CS"/>
        </w:rPr>
        <w:t>демонтажа, поправка</w:t>
      </w:r>
      <w:r w:rsidR="00147084">
        <w:rPr>
          <w:rFonts w:ascii="Arial" w:hAnsi="Arial" w:cs="Arial"/>
          <w:bCs/>
          <w:lang w:val="sr-Cyrl-CS"/>
        </w:rPr>
        <w:t xml:space="preserve"> </w:t>
      </w:r>
      <w:r w:rsidR="0047502D" w:rsidRPr="0047502D">
        <w:rPr>
          <w:rFonts w:ascii="Arial" w:hAnsi="Arial" w:cs="Arial"/>
          <w:bCs/>
          <w:lang w:val="sr-Cyrl-CS"/>
        </w:rPr>
        <w:t xml:space="preserve"> и монтаж</w:t>
      </w:r>
      <w:r w:rsidR="00445822">
        <w:rPr>
          <w:rFonts w:ascii="Arial" w:hAnsi="Arial" w:cs="Arial"/>
          <w:bCs/>
          <w:lang w:val="sr-Cyrl-CS"/>
        </w:rPr>
        <w:t>а</w:t>
      </w:r>
      <w:r w:rsidR="0047502D" w:rsidRPr="0047502D">
        <w:rPr>
          <w:rFonts w:ascii="Arial" w:hAnsi="Arial" w:cs="Arial"/>
          <w:bCs/>
          <w:lang w:val="sr-Cyrl-CS"/>
        </w:rPr>
        <w:t xml:space="preserve"> новогодишње </w:t>
      </w:r>
      <w:r w:rsidR="00445822">
        <w:rPr>
          <w:rFonts w:ascii="Arial" w:hAnsi="Arial" w:cs="Arial"/>
          <w:bCs/>
          <w:lang w:val="sr-Cyrl-CS"/>
        </w:rPr>
        <w:t xml:space="preserve">декоративне </w:t>
      </w:r>
      <w:r w:rsidR="0047502D" w:rsidRPr="0047502D">
        <w:rPr>
          <w:rFonts w:ascii="Arial" w:hAnsi="Arial" w:cs="Arial"/>
          <w:bCs/>
          <w:lang w:val="sr-Cyrl-CS"/>
        </w:rPr>
        <w:t>расвете</w:t>
      </w:r>
    </w:p>
    <w:p w:rsidR="001069F3" w:rsidRDefault="001069F3" w:rsidP="001069F3">
      <w:pPr>
        <w:tabs>
          <w:tab w:val="left" w:pos="3840"/>
        </w:tabs>
        <w:jc w:val="both"/>
        <w:rPr>
          <w:lang w:val="ru-RU"/>
        </w:rPr>
      </w:pPr>
    </w:p>
    <w:p w:rsidR="001069F3" w:rsidRPr="00705A5F" w:rsidRDefault="001069F3" w:rsidP="001069F3">
      <w:pPr>
        <w:jc w:val="both"/>
        <w:rPr>
          <w:rFonts w:ascii="Arial" w:hAnsi="Arial" w:cs="Arial"/>
          <w:noProof/>
          <w:lang w:val="sr-Cyrl-CS"/>
        </w:rPr>
      </w:pP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w:t>
      </w:r>
      <w:r w:rsidRPr="00705A5F">
        <w:rPr>
          <w:rFonts w:ascii="Arial" w:hAnsi="Arial" w:cs="Arial"/>
          <w:noProof/>
          <w:lang w:val="sr-Cyrl-CS"/>
        </w:rPr>
        <w:t>или</w:t>
      </w:r>
      <w:r>
        <w:rPr>
          <w:rFonts w:ascii="Arial" w:hAnsi="Arial" w:cs="Arial"/>
          <w:noProof/>
          <w:lang w:val="sr-Cyrl-CS"/>
        </w:rPr>
        <w:t xml:space="preserve"> </w:t>
      </w:r>
      <w:r w:rsidRPr="00705A5F">
        <w:rPr>
          <w:rFonts w:ascii="Arial" w:hAnsi="Arial" w:cs="Arial"/>
          <w:noProof/>
          <w:lang w:val="sr-Cyrl-CS"/>
        </w:rPr>
        <w:t>више</w:t>
      </w:r>
      <w:r>
        <w:rPr>
          <w:rFonts w:ascii="Arial" w:hAnsi="Arial" w:cs="Arial"/>
          <w:noProof/>
          <w:lang w:val="sr-Cyrl-CS"/>
        </w:rPr>
        <w:t xml:space="preserve"> </w:t>
      </w:r>
      <w:r w:rsidRPr="00705A5F">
        <w:rPr>
          <w:rFonts w:ascii="Arial" w:hAnsi="Arial" w:cs="Arial"/>
          <w:noProof/>
          <w:lang w:val="sr-Cyrl-CS"/>
        </w:rPr>
        <w:t>партија. Понуда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обухвати</w:t>
      </w:r>
      <w:r>
        <w:rPr>
          <w:rFonts w:ascii="Arial" w:hAnsi="Arial" w:cs="Arial"/>
          <w:noProof/>
          <w:lang w:val="sr-Cyrl-CS"/>
        </w:rPr>
        <w:t xml:space="preserve"> </w:t>
      </w:r>
      <w:r w:rsidRPr="00705A5F">
        <w:rPr>
          <w:rFonts w:ascii="Arial" w:hAnsi="Arial" w:cs="Arial"/>
          <w:noProof/>
          <w:lang w:val="sr-Cyrl-CS"/>
        </w:rPr>
        <w:t>најмање</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w:t>
      </w:r>
      <w:r w:rsidRPr="00705A5F">
        <w:rPr>
          <w:rFonts w:ascii="Arial" w:hAnsi="Arial" w:cs="Arial"/>
          <w:noProof/>
          <w:lang w:val="sr-Cyrl-CS"/>
        </w:rPr>
        <w:t>целокупну</w:t>
      </w:r>
      <w:r>
        <w:rPr>
          <w:rFonts w:ascii="Arial" w:hAnsi="Arial" w:cs="Arial"/>
          <w:noProof/>
          <w:lang w:val="sr-Cyrl-CS"/>
        </w:rPr>
        <w:t xml:space="preserve"> </w:t>
      </w:r>
      <w:r w:rsidR="00E433AE">
        <w:rPr>
          <w:rFonts w:ascii="Arial" w:hAnsi="Arial" w:cs="Arial"/>
          <w:noProof/>
          <w:lang w:val="sr-Cyrl-CS"/>
        </w:rPr>
        <w:t>партију.</w:t>
      </w:r>
    </w:p>
    <w:p w:rsidR="001069F3" w:rsidRPr="00705A5F" w:rsidRDefault="001069F3" w:rsidP="001069F3">
      <w:pPr>
        <w:jc w:val="both"/>
        <w:rPr>
          <w:rFonts w:ascii="Arial" w:hAnsi="Arial" w:cs="Arial"/>
          <w:noProof/>
          <w:lang w:val="sr-Cyrl-CS"/>
        </w:rPr>
      </w:pP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је</w:t>
      </w:r>
      <w:r>
        <w:rPr>
          <w:rFonts w:ascii="Arial" w:hAnsi="Arial" w:cs="Arial"/>
          <w:noProof/>
          <w:lang w:val="sr-Cyrl-CS"/>
        </w:rPr>
        <w:t xml:space="preserve"> </w:t>
      </w:r>
      <w:r w:rsidRPr="00705A5F">
        <w:rPr>
          <w:rFonts w:ascii="Arial" w:hAnsi="Arial" w:cs="Arial"/>
          <w:noProof/>
          <w:lang w:val="sr-Cyrl-CS"/>
        </w:rPr>
        <w:t>дужан</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понуди</w:t>
      </w:r>
      <w:r>
        <w:rPr>
          <w:rFonts w:ascii="Arial" w:hAnsi="Arial" w:cs="Arial"/>
          <w:noProof/>
          <w:lang w:val="sr-Cyrl-CS"/>
        </w:rPr>
        <w:t xml:space="preserve"> </w:t>
      </w:r>
      <w:r w:rsidRPr="00705A5F">
        <w:rPr>
          <w:rFonts w:ascii="Arial" w:hAnsi="Arial" w:cs="Arial"/>
          <w:noProof/>
          <w:lang w:val="sr-Cyrl-CS"/>
        </w:rPr>
        <w:t>наведе</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ли</w:t>
      </w:r>
      <w:r>
        <w:rPr>
          <w:rFonts w:ascii="Arial" w:hAnsi="Arial" w:cs="Arial"/>
          <w:noProof/>
          <w:lang w:val="sr-Cyrl-CS"/>
        </w:rPr>
        <w:t xml:space="preserve"> </w:t>
      </w:r>
      <w:r w:rsidRPr="00705A5F">
        <w:rPr>
          <w:rFonts w:ascii="Arial" w:hAnsi="Arial" w:cs="Arial"/>
          <w:noProof/>
          <w:lang w:val="sr-Cyrl-CS"/>
        </w:rPr>
        <w:t>се</w:t>
      </w:r>
      <w:r>
        <w:rPr>
          <w:rFonts w:ascii="Arial" w:hAnsi="Arial" w:cs="Arial"/>
          <w:noProof/>
          <w:lang w:val="sr-Cyrl-CS"/>
        </w:rPr>
        <w:t xml:space="preserve"> </w:t>
      </w:r>
      <w:r w:rsidRPr="00705A5F">
        <w:rPr>
          <w:rFonts w:ascii="Arial" w:hAnsi="Arial" w:cs="Arial"/>
          <w:noProof/>
          <w:lang w:val="sr-Cyrl-CS"/>
        </w:rPr>
        <w:t>понуда</w:t>
      </w:r>
      <w:r>
        <w:rPr>
          <w:rFonts w:ascii="Arial" w:hAnsi="Arial" w:cs="Arial"/>
          <w:noProof/>
          <w:lang w:val="sr-Cyrl-CS"/>
        </w:rPr>
        <w:t xml:space="preserve"> </w:t>
      </w:r>
      <w:r w:rsidRPr="00705A5F">
        <w:rPr>
          <w:rFonts w:ascii="Arial" w:hAnsi="Arial" w:cs="Arial"/>
          <w:noProof/>
          <w:lang w:val="sr-Cyrl-CS"/>
        </w:rPr>
        <w:t>односи</w:t>
      </w:r>
      <w:r>
        <w:rPr>
          <w:rFonts w:ascii="Arial" w:hAnsi="Arial" w:cs="Arial"/>
          <w:noProof/>
          <w:lang w:val="sr-Cyrl-CS"/>
        </w:rPr>
        <w:t xml:space="preserve"> </w:t>
      </w:r>
      <w:r w:rsidRPr="00705A5F">
        <w:rPr>
          <w:rFonts w:ascii="Arial" w:hAnsi="Arial" w:cs="Arial"/>
          <w:noProof/>
          <w:lang w:val="sr-Cyrl-CS"/>
        </w:rPr>
        <w:t>на</w:t>
      </w:r>
      <w:r>
        <w:rPr>
          <w:rFonts w:ascii="Arial" w:hAnsi="Arial" w:cs="Arial"/>
          <w:noProof/>
          <w:lang w:val="sr-Cyrl-CS"/>
        </w:rPr>
        <w:t xml:space="preserve"> </w:t>
      </w:r>
      <w:r w:rsidRPr="00705A5F">
        <w:rPr>
          <w:rFonts w:ascii="Arial" w:hAnsi="Arial" w:cs="Arial"/>
          <w:noProof/>
          <w:lang w:val="sr-Cyrl-CS"/>
        </w:rPr>
        <w:t>целокупну</w:t>
      </w:r>
      <w:r>
        <w:rPr>
          <w:rFonts w:ascii="Arial" w:hAnsi="Arial" w:cs="Arial"/>
          <w:noProof/>
          <w:lang w:val="sr-Cyrl-CS"/>
        </w:rPr>
        <w:t xml:space="preserve"> </w:t>
      </w:r>
      <w:r w:rsidRPr="00705A5F">
        <w:rPr>
          <w:rFonts w:ascii="Arial" w:hAnsi="Arial" w:cs="Arial"/>
          <w:noProof/>
          <w:lang w:val="sr-Cyrl-CS"/>
        </w:rPr>
        <w:t>набавку</w:t>
      </w:r>
      <w:r>
        <w:rPr>
          <w:rFonts w:ascii="Arial" w:hAnsi="Arial" w:cs="Arial"/>
          <w:noProof/>
          <w:lang w:val="sr-Cyrl-CS"/>
        </w:rPr>
        <w:t xml:space="preserve"> </w:t>
      </w:r>
      <w:r w:rsidRPr="00705A5F">
        <w:rPr>
          <w:rFonts w:ascii="Arial" w:hAnsi="Arial" w:cs="Arial"/>
          <w:noProof/>
          <w:lang w:val="sr-Cyrl-CS"/>
        </w:rPr>
        <w:t>или</w:t>
      </w:r>
      <w:r>
        <w:rPr>
          <w:rFonts w:ascii="Arial" w:hAnsi="Arial" w:cs="Arial"/>
          <w:noProof/>
          <w:lang w:val="sr-Cyrl-CS"/>
        </w:rPr>
        <w:t xml:space="preserve"> </w:t>
      </w:r>
      <w:r w:rsidRPr="00705A5F">
        <w:rPr>
          <w:rFonts w:ascii="Arial" w:hAnsi="Arial" w:cs="Arial"/>
          <w:noProof/>
          <w:lang w:val="sr-Cyrl-CS"/>
        </w:rPr>
        <w:t>само</w:t>
      </w:r>
      <w:r>
        <w:rPr>
          <w:rFonts w:ascii="Arial" w:hAnsi="Arial" w:cs="Arial"/>
          <w:noProof/>
          <w:lang w:val="sr-Cyrl-CS"/>
        </w:rPr>
        <w:t xml:space="preserve"> </w:t>
      </w:r>
      <w:r w:rsidRPr="00705A5F">
        <w:rPr>
          <w:rFonts w:ascii="Arial" w:hAnsi="Arial" w:cs="Arial"/>
          <w:noProof/>
          <w:lang w:val="sr-Cyrl-CS"/>
        </w:rPr>
        <w:t>на</w:t>
      </w:r>
      <w:r>
        <w:rPr>
          <w:rFonts w:ascii="Arial" w:hAnsi="Arial" w:cs="Arial"/>
          <w:noProof/>
          <w:lang w:val="sr-Cyrl-CS"/>
        </w:rPr>
        <w:t xml:space="preserve"> </w:t>
      </w:r>
      <w:r w:rsidRPr="00705A5F">
        <w:rPr>
          <w:rFonts w:ascii="Arial" w:hAnsi="Arial" w:cs="Arial"/>
          <w:noProof/>
          <w:lang w:val="sr-Cyrl-CS"/>
        </w:rPr>
        <w:t>одређене</w:t>
      </w:r>
      <w:r>
        <w:rPr>
          <w:rFonts w:ascii="Arial" w:hAnsi="Arial" w:cs="Arial"/>
          <w:noProof/>
          <w:lang w:val="sr-Cyrl-CS"/>
        </w:rPr>
        <w:t xml:space="preserve"> </w:t>
      </w:r>
      <w:r w:rsidRPr="00705A5F">
        <w:rPr>
          <w:rFonts w:ascii="Arial" w:hAnsi="Arial" w:cs="Arial"/>
          <w:noProof/>
          <w:lang w:val="sr-Cyrl-CS"/>
        </w:rPr>
        <w:t>партије.</w:t>
      </w:r>
    </w:p>
    <w:p w:rsidR="001069F3" w:rsidRPr="00705A5F" w:rsidRDefault="001069F3" w:rsidP="001069F3">
      <w:pPr>
        <w:jc w:val="both"/>
        <w:rPr>
          <w:rFonts w:ascii="Arial" w:hAnsi="Arial" w:cs="Arial"/>
          <w:noProof/>
          <w:lang w:val="sr-Cyrl-CS"/>
        </w:rPr>
      </w:pP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случају</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две</w:t>
      </w:r>
      <w:r>
        <w:rPr>
          <w:rFonts w:ascii="Arial" w:hAnsi="Arial" w:cs="Arial"/>
          <w:noProof/>
          <w:lang w:val="sr-Cyrl-CS"/>
        </w:rPr>
        <w:t xml:space="preserve">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она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поднета</w:t>
      </w:r>
      <w:r>
        <w:rPr>
          <w:rFonts w:ascii="Arial" w:hAnsi="Arial" w:cs="Arial"/>
          <w:noProof/>
          <w:lang w:val="sr-Cyrl-CS"/>
        </w:rPr>
        <w:t xml:space="preserve"> </w:t>
      </w:r>
      <w:r w:rsidRPr="00705A5F">
        <w:rPr>
          <w:rFonts w:ascii="Arial" w:hAnsi="Arial" w:cs="Arial"/>
          <w:noProof/>
          <w:lang w:val="sr-Cyrl-CS"/>
        </w:rPr>
        <w:t>тако</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се</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оцењивати</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сваку</w:t>
      </w:r>
      <w:r>
        <w:rPr>
          <w:rFonts w:ascii="Arial" w:hAnsi="Arial" w:cs="Arial"/>
          <w:noProof/>
          <w:lang w:val="sr-Cyrl-CS"/>
        </w:rPr>
        <w:t xml:space="preserve"> </w:t>
      </w:r>
      <w:r w:rsidRPr="00705A5F">
        <w:rPr>
          <w:rFonts w:ascii="Arial" w:hAnsi="Arial" w:cs="Arial"/>
          <w:noProof/>
          <w:lang w:val="sr-Cyrl-CS"/>
        </w:rPr>
        <w:t>партију</w:t>
      </w:r>
      <w:r>
        <w:rPr>
          <w:rFonts w:ascii="Arial" w:hAnsi="Arial" w:cs="Arial"/>
          <w:noProof/>
          <w:lang w:val="sr-Cyrl-CS"/>
        </w:rPr>
        <w:t xml:space="preserve"> </w:t>
      </w:r>
      <w:r w:rsidRPr="00705A5F">
        <w:rPr>
          <w:rFonts w:ascii="Arial" w:hAnsi="Arial" w:cs="Arial"/>
          <w:noProof/>
          <w:lang w:val="sr-Cyrl-CS"/>
        </w:rPr>
        <w:t>посебно.</w:t>
      </w:r>
    </w:p>
    <w:p w:rsidR="001069F3" w:rsidRPr="00705A5F" w:rsidRDefault="001069F3" w:rsidP="001069F3">
      <w:pPr>
        <w:tabs>
          <w:tab w:val="left" w:pos="3840"/>
        </w:tabs>
        <w:jc w:val="both"/>
        <w:rPr>
          <w:rFonts w:ascii="Arial" w:hAnsi="Arial" w:cs="Arial"/>
          <w:lang w:val="ru-RU"/>
        </w:rPr>
      </w:pPr>
      <w:r w:rsidRPr="00705A5F">
        <w:rPr>
          <w:rFonts w:ascii="Arial" w:hAnsi="Arial" w:cs="Arial"/>
          <w:noProof/>
          <w:lang w:val="sr-Cyrl-CS"/>
        </w:rPr>
        <w:t>Докази</w:t>
      </w:r>
      <w:r>
        <w:rPr>
          <w:rFonts w:ascii="Arial" w:hAnsi="Arial" w:cs="Arial"/>
          <w:noProof/>
          <w:lang w:val="sr-Cyrl-CS"/>
        </w:rPr>
        <w:t xml:space="preserve"> </w:t>
      </w:r>
      <w:r w:rsidRPr="00705A5F">
        <w:rPr>
          <w:rFonts w:ascii="Arial" w:hAnsi="Arial" w:cs="Arial"/>
          <w:noProof/>
          <w:lang w:val="sr-Cyrl-CS"/>
        </w:rPr>
        <w:t>из</w:t>
      </w:r>
      <w:r>
        <w:rPr>
          <w:rFonts w:ascii="Arial" w:hAnsi="Arial" w:cs="Arial"/>
          <w:noProof/>
          <w:lang w:val="sr-Cyrl-CS"/>
        </w:rPr>
        <w:t xml:space="preserve"> </w:t>
      </w:r>
      <w:r w:rsidRPr="00705A5F">
        <w:rPr>
          <w:rFonts w:ascii="Arial" w:hAnsi="Arial" w:cs="Arial"/>
          <w:noProof/>
          <w:lang w:val="sr-Cyrl-CS"/>
        </w:rPr>
        <w:t>чл. 75. и 76. Закона, у</w:t>
      </w:r>
      <w:r>
        <w:rPr>
          <w:rFonts w:ascii="Arial" w:hAnsi="Arial" w:cs="Arial"/>
          <w:noProof/>
          <w:lang w:val="sr-Cyrl-CS"/>
        </w:rPr>
        <w:t xml:space="preserve"> </w:t>
      </w:r>
      <w:r w:rsidRPr="00705A5F">
        <w:rPr>
          <w:rFonts w:ascii="Arial" w:hAnsi="Arial" w:cs="Arial"/>
          <w:noProof/>
          <w:lang w:val="sr-Cyrl-CS"/>
        </w:rPr>
        <w:t>случају</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две</w:t>
      </w:r>
      <w:r>
        <w:rPr>
          <w:rFonts w:ascii="Arial" w:hAnsi="Arial" w:cs="Arial"/>
          <w:noProof/>
          <w:lang w:val="sr-Cyrl-CS"/>
        </w:rPr>
        <w:t xml:space="preserve"> </w:t>
      </w:r>
      <w:r w:rsidR="00EA0561">
        <w:rPr>
          <w:rFonts w:ascii="Arial" w:hAnsi="Arial" w:cs="Arial"/>
          <w:noProof/>
          <w:lang w:val="sr-Cyrl-CS"/>
        </w:rPr>
        <w:t>партије</w:t>
      </w:r>
      <w:r w:rsidRPr="00705A5F">
        <w:rPr>
          <w:rFonts w:ascii="Arial" w:hAnsi="Arial" w:cs="Arial"/>
          <w:noProof/>
          <w:lang w:val="sr-Cyrl-CS"/>
        </w:rPr>
        <w:t>, не</w:t>
      </w:r>
      <w:r>
        <w:rPr>
          <w:rFonts w:ascii="Arial" w:hAnsi="Arial" w:cs="Arial"/>
          <w:noProof/>
          <w:lang w:val="sr-Cyrl-CS"/>
        </w:rPr>
        <w:t xml:space="preserve"> </w:t>
      </w:r>
      <w:r w:rsidRPr="00705A5F">
        <w:rPr>
          <w:rFonts w:ascii="Arial" w:hAnsi="Arial" w:cs="Arial"/>
          <w:noProof/>
          <w:lang w:val="sr-Cyrl-CS"/>
        </w:rPr>
        <w:t>морају</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достављени</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сваку</w:t>
      </w:r>
      <w:r>
        <w:rPr>
          <w:rFonts w:ascii="Arial" w:hAnsi="Arial" w:cs="Arial"/>
          <w:noProof/>
          <w:lang w:val="sr-Cyrl-CS"/>
        </w:rPr>
        <w:t xml:space="preserve"> </w:t>
      </w:r>
      <w:r w:rsidRPr="00705A5F">
        <w:rPr>
          <w:rFonts w:ascii="Arial" w:hAnsi="Arial" w:cs="Arial"/>
          <w:noProof/>
          <w:lang w:val="sr-Cyrl-CS"/>
        </w:rPr>
        <w:t>партију</w:t>
      </w:r>
      <w:r>
        <w:rPr>
          <w:rFonts w:ascii="Arial" w:hAnsi="Arial" w:cs="Arial"/>
          <w:noProof/>
          <w:lang w:val="sr-Cyrl-CS"/>
        </w:rPr>
        <w:t xml:space="preserve"> </w:t>
      </w:r>
      <w:r w:rsidRPr="00705A5F">
        <w:rPr>
          <w:rFonts w:ascii="Arial" w:hAnsi="Arial" w:cs="Arial"/>
          <w:noProof/>
          <w:lang w:val="sr-Cyrl-CS"/>
        </w:rPr>
        <w:t>посебно, односно</w:t>
      </w:r>
      <w:r>
        <w:rPr>
          <w:rFonts w:ascii="Arial" w:hAnsi="Arial" w:cs="Arial"/>
          <w:noProof/>
          <w:lang w:val="sr-Cyrl-CS"/>
        </w:rPr>
        <w:t xml:space="preserve"> </w:t>
      </w:r>
      <w:r w:rsidRPr="00705A5F">
        <w:rPr>
          <w:rFonts w:ascii="Arial" w:hAnsi="Arial" w:cs="Arial"/>
          <w:noProof/>
          <w:lang w:val="sr-Cyrl-CS"/>
        </w:rPr>
        <w:t>могу</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достављени</w:t>
      </w:r>
      <w:r>
        <w:rPr>
          <w:rFonts w:ascii="Arial" w:hAnsi="Arial" w:cs="Arial"/>
          <w:noProof/>
          <w:lang w:val="sr-Cyrl-CS"/>
        </w:rPr>
        <w:t xml:space="preserve"> </w:t>
      </w: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једном</w:t>
      </w:r>
      <w:r>
        <w:rPr>
          <w:rFonts w:ascii="Arial" w:hAnsi="Arial" w:cs="Arial"/>
          <w:noProof/>
          <w:lang w:val="sr-Cyrl-CS"/>
        </w:rPr>
        <w:t xml:space="preserve"> </w:t>
      </w:r>
      <w:r w:rsidRPr="00705A5F">
        <w:rPr>
          <w:rFonts w:ascii="Arial" w:hAnsi="Arial" w:cs="Arial"/>
          <w:noProof/>
          <w:lang w:val="sr-Cyrl-CS"/>
        </w:rPr>
        <w:t>примерку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све</w:t>
      </w:r>
      <w:r>
        <w:rPr>
          <w:rFonts w:ascii="Arial" w:hAnsi="Arial" w:cs="Arial"/>
          <w:noProof/>
          <w:lang w:val="sr-Cyrl-CS"/>
        </w:rPr>
        <w:t xml:space="preserve"> </w:t>
      </w:r>
      <w:r w:rsidRPr="00705A5F">
        <w:rPr>
          <w:rFonts w:ascii="Arial" w:hAnsi="Arial" w:cs="Arial"/>
          <w:noProof/>
          <w:lang w:val="sr-Cyrl-CS"/>
        </w:rPr>
        <w:t>партије</w:t>
      </w:r>
      <w:r>
        <w:rPr>
          <w:rFonts w:ascii="Arial" w:hAnsi="Arial" w:cs="Arial"/>
          <w:noProof/>
          <w:lang w:val="sr-Cyrl-CS"/>
        </w:rPr>
        <w:t>.</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r>
        <w:rPr>
          <w:rFonts w:ascii="Arial" w:hAnsi="Arial" w:cs="Arial"/>
          <w:bCs/>
          <w:iCs/>
        </w:rPr>
        <w:t>Подношење понуд</w:t>
      </w:r>
      <w:r w:rsidR="008F3304">
        <w:rPr>
          <w:rFonts w:ascii="Arial" w:hAnsi="Arial" w:cs="Arial"/>
          <w:bCs/>
          <w:iCs/>
        </w:rPr>
        <w:t>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9A38B7">
        <w:rPr>
          <w:rFonts w:ascii="Arial" w:hAnsi="Arial" w:cs="Arial"/>
          <w:iCs/>
          <w:lang w:val="sr-Cyrl-CS"/>
        </w:rPr>
        <w:t>Општина Баточина,</w:t>
      </w:r>
      <w:r w:rsidR="009A38B7" w:rsidRPr="00C903ED">
        <w:rPr>
          <w:rFonts w:ascii="Arial" w:hAnsi="Arial" w:cs="Arial"/>
          <w:iCs/>
          <w:lang w:val="sr-Cyrl-CS"/>
        </w:rPr>
        <w:t xml:space="preserve"> </w:t>
      </w:r>
      <w:r w:rsidR="009A38B7">
        <w:rPr>
          <w:rFonts w:ascii="Arial" w:hAnsi="Arial" w:cs="Arial"/>
          <w:iCs/>
          <w:lang w:val="sr-Cyrl-CS"/>
        </w:rPr>
        <w:t>Општинска управа, 34227 Баточина</w:t>
      </w:r>
      <w:r w:rsidR="009A38B7">
        <w:rPr>
          <w:rFonts w:ascii="Arial" w:eastAsia="TimesNewRomanPSMT" w:hAnsi="Arial" w:cs="Arial"/>
          <w:bCs/>
        </w:rPr>
        <w:t>, ул. Краља Петра I бр.3</w:t>
      </w:r>
      <w:r w:rsidR="009A38B7">
        <w:rPr>
          <w:rFonts w:ascii="Arial" w:eastAsia="TimesNewRomanPSMT" w:hAnsi="Arial" w:cs="Arial"/>
          <w:bCs/>
          <w:lang w:val="sr-Cyrl-CS"/>
        </w:rPr>
        <w:t>2</w:t>
      </w:r>
      <w:r>
        <w:rPr>
          <w:rFonts w:ascii="Arial" w:hAnsi="Arial" w:cs="Arial"/>
          <w:i/>
          <w:iCs/>
        </w:rPr>
        <w:t>,</w:t>
      </w:r>
      <w:r w:rsidR="004A1947">
        <w:rPr>
          <w:rFonts w:ascii="Arial" w:hAnsi="Arial" w:cs="Arial"/>
          <w:i/>
          <w:iCs/>
        </w:rPr>
        <w:t xml:space="preserve"> </w:t>
      </w:r>
      <w:r>
        <w:rPr>
          <w:rFonts w:ascii="Arial" w:eastAsia="TimesNewRomanPSMT" w:hAnsi="Arial" w:cs="Arial"/>
          <w:bCs/>
          <w:iCs/>
        </w:rPr>
        <w:t>са назнаком:</w:t>
      </w:r>
    </w:p>
    <w:p w:rsidR="006C7472" w:rsidRPr="00005EB5" w:rsidRDefault="006C7472" w:rsidP="006C7472">
      <w:pPr>
        <w:jc w:val="both"/>
        <w:rPr>
          <w:rFonts w:ascii="Arial" w:eastAsia="TimesNewRomanPSMT" w:hAnsi="Arial" w:cs="Arial"/>
          <w:bCs/>
          <w:iCs/>
          <w:color w:val="auto"/>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00445822">
        <w:rPr>
          <w:rFonts w:ascii="Arial" w:hAnsi="Arial" w:cs="Arial"/>
          <w:b/>
          <w:lang w:val="sr-Cyrl-CS"/>
        </w:rPr>
        <w:t>добара</w:t>
      </w:r>
      <w:r>
        <w:rPr>
          <w:rFonts w:ascii="Arial" w:hAnsi="Arial" w:cs="Arial"/>
        </w:rPr>
        <w:t xml:space="preserve"> – </w:t>
      </w:r>
      <w:r>
        <w:rPr>
          <w:rFonts w:ascii="Arial" w:eastAsia="TimesNewRomanPS-BoldMT" w:hAnsi="Arial" w:cs="Arial"/>
          <w:b/>
          <w:bCs/>
          <w:color w:val="002060"/>
        </w:rPr>
        <w:t xml:space="preserve"> </w:t>
      </w:r>
      <w:r w:rsidR="004322B8" w:rsidRPr="004322B8">
        <w:rPr>
          <w:rFonts w:ascii="Arial" w:hAnsi="Arial" w:cs="Arial"/>
          <w:bCs/>
          <w:lang w:val="sr-Cyrl-CS"/>
        </w:rPr>
        <w:t>Набавка електроматеријал</w:t>
      </w:r>
      <w:r w:rsidR="004322B8">
        <w:rPr>
          <w:rFonts w:ascii="Arial" w:hAnsi="Arial" w:cs="Arial"/>
          <w:bCs/>
          <w:lang w:val="sr-Cyrl-CS"/>
        </w:rPr>
        <w:t>а</w:t>
      </w:r>
      <w:r w:rsidR="004322B8" w:rsidRPr="004322B8">
        <w:rPr>
          <w:rFonts w:ascii="Arial" w:hAnsi="Arial" w:cs="Arial"/>
          <w:bCs/>
          <w:lang w:val="sr-Cyrl-CS"/>
        </w:rPr>
        <w:t xml:space="preserve"> за ремонт јавне расвете на територији општине Баточина, са монтажом</w:t>
      </w:r>
      <w:r w:rsidR="001069F3">
        <w:rPr>
          <w:rFonts w:ascii="Arial" w:hAnsi="Arial" w:cs="Arial"/>
          <w:bCs/>
          <w:lang w:val="sr-Cyrl-CS"/>
        </w:rPr>
        <w:t xml:space="preserve"> (по партијама)</w:t>
      </w:r>
      <w:r w:rsidR="00C903ED">
        <w:rPr>
          <w:rFonts w:ascii="Arial" w:hAnsi="Arial" w:cs="Arial"/>
          <w:bCs/>
          <w:lang w:val="sr-Cyrl-CS"/>
        </w:rPr>
        <w:t>,</w:t>
      </w:r>
      <w:r w:rsidR="003061BD">
        <w:rPr>
          <w:rFonts w:ascii="Arial" w:hAnsi="Arial" w:cs="Arial"/>
          <w:bCs/>
          <w:lang w:val="sr-Cyrl-CS"/>
        </w:rPr>
        <w:t xml:space="preserve"> </w:t>
      </w:r>
      <w:r>
        <w:rPr>
          <w:rFonts w:ascii="Arial" w:eastAsia="TimesNewRomanPS-BoldMT" w:hAnsi="Arial" w:cs="Arial"/>
          <w:b/>
          <w:bCs/>
        </w:rPr>
        <w:t>ЈН</w:t>
      </w:r>
      <w:r w:rsidR="00822448">
        <w:rPr>
          <w:rFonts w:ascii="Arial" w:eastAsia="TimesNewRomanPS-BoldMT" w:hAnsi="Arial" w:cs="Arial"/>
          <w:b/>
          <w:bCs/>
        </w:rPr>
        <w:t>МВ</w:t>
      </w:r>
      <w:r>
        <w:rPr>
          <w:rFonts w:ascii="Arial" w:eastAsia="TimesNewRomanPS-BoldMT" w:hAnsi="Arial" w:cs="Arial"/>
          <w:b/>
          <w:bCs/>
        </w:rPr>
        <w:t xml:space="preserve"> бр </w:t>
      </w:r>
      <w:r w:rsidR="001069F3">
        <w:rPr>
          <w:rFonts w:ascii="Arial" w:eastAsia="TimesNewRomanPS-BoldMT" w:hAnsi="Arial" w:cs="Arial"/>
          <w:b/>
          <w:bCs/>
          <w:lang w:val="sr-Cyrl-CS"/>
        </w:rPr>
        <w:t>7</w:t>
      </w:r>
      <w:r w:rsidR="003061BD">
        <w:rPr>
          <w:rFonts w:ascii="Arial" w:eastAsia="TimesNewRomanPS-BoldMT" w:hAnsi="Arial" w:cs="Arial"/>
          <w:b/>
          <w:bCs/>
          <w:color w:val="auto"/>
          <w:lang w:val="sr-Cyrl-CS"/>
        </w:rPr>
        <w:t>/19</w:t>
      </w:r>
      <w:r w:rsidRPr="00005EB5">
        <w:rPr>
          <w:rFonts w:ascii="Arial" w:eastAsia="TimesNewRomanPS-BoldMT" w:hAnsi="Arial" w:cs="Arial"/>
          <w:b/>
          <w:bCs/>
          <w:color w:val="auto"/>
        </w:rPr>
        <w:t xml:space="preserve"> </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005EB5" w:rsidRDefault="006C7472" w:rsidP="006C7472">
      <w:pPr>
        <w:jc w:val="both"/>
        <w:rPr>
          <w:rFonts w:ascii="Arial" w:eastAsia="TimesNewRomanPSMT" w:hAnsi="Arial" w:cs="Arial"/>
          <w:bCs/>
          <w:iCs/>
          <w:color w:val="auto"/>
        </w:rPr>
      </w:pPr>
      <w:r w:rsidRPr="00005EB5">
        <w:rPr>
          <w:rFonts w:ascii="Arial" w:eastAsia="TimesNewRomanPSMT" w:hAnsi="Arial" w:cs="Arial"/>
          <w:bCs/>
          <w:iCs/>
          <w:color w:val="auto"/>
        </w:rPr>
        <w:lastRenderedPageBreak/>
        <w:t>„</w:t>
      </w:r>
      <w:r w:rsidRPr="00005EB5">
        <w:rPr>
          <w:rFonts w:ascii="Arial" w:eastAsia="TimesNewRomanPSMT" w:hAnsi="Arial" w:cs="Arial"/>
          <w:b/>
          <w:bCs/>
          <w:iCs/>
          <w:color w:val="auto"/>
        </w:rPr>
        <w:t>Допуна понуде</w:t>
      </w:r>
      <w:r w:rsidRPr="00005EB5">
        <w:rPr>
          <w:rFonts w:ascii="Arial" w:eastAsia="TimesNewRomanPSMT" w:hAnsi="Arial" w:cs="Arial"/>
          <w:bCs/>
          <w:iCs/>
          <w:color w:val="auto"/>
        </w:rPr>
        <w:t xml:space="preserve"> </w:t>
      </w:r>
      <w:r w:rsidRPr="00005EB5">
        <w:rPr>
          <w:rFonts w:ascii="Arial" w:eastAsia="TimesNewRomanPS-BoldMT" w:hAnsi="Arial" w:cs="Arial"/>
          <w:b/>
          <w:bCs/>
          <w:color w:val="auto"/>
        </w:rPr>
        <w:t>за јавну набавку</w:t>
      </w:r>
      <w:r w:rsidRPr="00005EB5">
        <w:rPr>
          <w:rFonts w:ascii="Arial" w:hAnsi="Arial" w:cs="Arial"/>
          <w:color w:val="auto"/>
        </w:rPr>
        <w:t xml:space="preserve"> </w:t>
      </w:r>
      <w:r w:rsidR="00445822">
        <w:rPr>
          <w:rFonts w:ascii="Arial" w:hAnsi="Arial" w:cs="Arial"/>
          <w:b/>
          <w:color w:val="auto"/>
          <w:lang w:val="sr-Cyrl-CS"/>
        </w:rPr>
        <w:t>добара</w:t>
      </w:r>
      <w:r w:rsidRPr="00005EB5">
        <w:rPr>
          <w:rFonts w:ascii="Arial" w:hAnsi="Arial" w:cs="Arial"/>
          <w:color w:val="auto"/>
        </w:rPr>
        <w:t xml:space="preserve"> – </w:t>
      </w:r>
      <w:r w:rsidRPr="00005EB5">
        <w:rPr>
          <w:rFonts w:ascii="Arial" w:eastAsia="TimesNewRomanPS-BoldMT" w:hAnsi="Arial" w:cs="Arial"/>
          <w:b/>
          <w:bCs/>
          <w:color w:val="auto"/>
        </w:rPr>
        <w:t xml:space="preserve"> </w:t>
      </w:r>
      <w:r w:rsidR="004322B8" w:rsidRPr="00005EB5">
        <w:rPr>
          <w:rFonts w:ascii="Arial" w:hAnsi="Arial" w:cs="Arial"/>
          <w:bCs/>
          <w:color w:val="auto"/>
          <w:lang w:val="sr-Cyrl-CS"/>
        </w:rPr>
        <w:t>Набавка електроматеријал</w:t>
      </w:r>
      <w:r w:rsidR="00E433AE">
        <w:rPr>
          <w:rFonts w:ascii="Arial" w:hAnsi="Arial" w:cs="Arial"/>
          <w:bCs/>
          <w:color w:val="auto"/>
          <w:lang w:val="sr-Cyrl-CS"/>
        </w:rPr>
        <w:t>а</w:t>
      </w:r>
      <w:r w:rsidR="004322B8" w:rsidRPr="00005EB5">
        <w:rPr>
          <w:rFonts w:ascii="Arial" w:hAnsi="Arial" w:cs="Arial"/>
          <w:bCs/>
          <w:color w:val="auto"/>
          <w:lang w:val="sr-Cyrl-CS"/>
        </w:rPr>
        <w:t xml:space="preserve"> за ремонт јавне расвете на територији општине Баточина, са монтажом</w:t>
      </w:r>
      <w:r w:rsidR="001069F3">
        <w:rPr>
          <w:rFonts w:ascii="Arial" w:hAnsi="Arial" w:cs="Arial"/>
          <w:bCs/>
          <w:color w:val="auto"/>
          <w:lang w:val="sr-Cyrl-CS"/>
        </w:rPr>
        <w:t xml:space="preserve"> (по партијама)</w:t>
      </w:r>
      <w:r w:rsidR="00C903ED">
        <w:rPr>
          <w:rFonts w:ascii="Arial" w:hAnsi="Arial" w:cs="Arial"/>
          <w:bCs/>
          <w:color w:val="auto"/>
          <w:lang w:val="sr-Cyrl-CS"/>
        </w:rPr>
        <w:t xml:space="preserve">, </w:t>
      </w:r>
      <w:r w:rsidR="00822448" w:rsidRPr="00005EB5">
        <w:rPr>
          <w:rFonts w:ascii="Arial" w:eastAsia="TimesNewRomanPS-BoldMT" w:hAnsi="Arial" w:cs="Arial"/>
          <w:b/>
          <w:bCs/>
          <w:color w:val="auto"/>
        </w:rPr>
        <w:t xml:space="preserve">ЈНМВ бр </w:t>
      </w:r>
      <w:r w:rsidR="001069F3">
        <w:rPr>
          <w:rFonts w:ascii="Arial" w:eastAsia="TimesNewRomanPS-BoldMT" w:hAnsi="Arial" w:cs="Arial"/>
          <w:b/>
          <w:bCs/>
          <w:color w:val="auto"/>
          <w:lang w:val="sr-Cyrl-CS"/>
        </w:rPr>
        <w:t>7</w:t>
      </w:r>
      <w:r w:rsidR="003061BD">
        <w:rPr>
          <w:rFonts w:ascii="Arial" w:eastAsia="TimesNewRomanPS-BoldMT" w:hAnsi="Arial" w:cs="Arial"/>
          <w:b/>
          <w:bCs/>
          <w:color w:val="auto"/>
          <w:lang w:val="sr-Cyrl-CS"/>
        </w:rPr>
        <w:t>/19</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005EB5" w:rsidRDefault="006C7472" w:rsidP="006C7472">
      <w:pPr>
        <w:jc w:val="both"/>
        <w:rPr>
          <w:rFonts w:ascii="Arial" w:eastAsia="TimesNewRomanPSMT" w:hAnsi="Arial" w:cs="Arial"/>
          <w:bCs/>
          <w:iCs/>
          <w:color w:val="auto"/>
        </w:rPr>
      </w:pPr>
      <w:r w:rsidRPr="00005EB5">
        <w:rPr>
          <w:rFonts w:ascii="Arial" w:eastAsia="TimesNewRomanPSMT" w:hAnsi="Arial" w:cs="Arial"/>
          <w:bCs/>
          <w:iCs/>
          <w:color w:val="auto"/>
        </w:rPr>
        <w:t>„</w:t>
      </w:r>
      <w:r w:rsidRPr="00005EB5">
        <w:rPr>
          <w:rFonts w:ascii="Arial" w:eastAsia="TimesNewRomanPSMT" w:hAnsi="Arial" w:cs="Arial"/>
          <w:b/>
          <w:bCs/>
          <w:iCs/>
          <w:color w:val="auto"/>
        </w:rPr>
        <w:t>Опозив понуде</w:t>
      </w:r>
      <w:r w:rsidRPr="00005EB5">
        <w:rPr>
          <w:rFonts w:ascii="Arial" w:eastAsia="TimesNewRomanPSMT" w:hAnsi="Arial" w:cs="Arial"/>
          <w:bCs/>
          <w:iCs/>
          <w:color w:val="auto"/>
        </w:rPr>
        <w:t xml:space="preserve"> </w:t>
      </w:r>
      <w:r w:rsidRPr="00005EB5">
        <w:rPr>
          <w:rFonts w:ascii="Arial" w:eastAsia="TimesNewRomanPS-BoldMT" w:hAnsi="Arial" w:cs="Arial"/>
          <w:b/>
          <w:bCs/>
          <w:color w:val="auto"/>
        </w:rPr>
        <w:t>за јавну набавку</w:t>
      </w:r>
      <w:r w:rsidRPr="00005EB5">
        <w:rPr>
          <w:rFonts w:ascii="Arial" w:hAnsi="Arial" w:cs="Arial"/>
          <w:color w:val="auto"/>
        </w:rPr>
        <w:t xml:space="preserve"> </w:t>
      </w:r>
      <w:r w:rsidR="00445822">
        <w:rPr>
          <w:rFonts w:ascii="Arial" w:hAnsi="Arial" w:cs="Arial"/>
          <w:b/>
          <w:color w:val="auto"/>
          <w:lang w:val="sr-Cyrl-CS"/>
        </w:rPr>
        <w:t>добара</w:t>
      </w:r>
      <w:r w:rsidRPr="00005EB5">
        <w:rPr>
          <w:rFonts w:ascii="Arial" w:hAnsi="Arial" w:cs="Arial"/>
          <w:color w:val="auto"/>
        </w:rPr>
        <w:t xml:space="preserve"> – </w:t>
      </w:r>
      <w:r w:rsidRPr="00005EB5">
        <w:rPr>
          <w:rFonts w:ascii="Arial" w:eastAsia="TimesNewRomanPS-BoldMT" w:hAnsi="Arial" w:cs="Arial"/>
          <w:b/>
          <w:bCs/>
          <w:color w:val="auto"/>
        </w:rPr>
        <w:t xml:space="preserve"> </w:t>
      </w:r>
      <w:r w:rsidR="004322B8" w:rsidRPr="00005EB5">
        <w:rPr>
          <w:rFonts w:ascii="Arial" w:hAnsi="Arial" w:cs="Arial"/>
          <w:bCs/>
          <w:color w:val="auto"/>
          <w:lang w:val="sr-Cyrl-CS"/>
        </w:rPr>
        <w:t>Набавка</w:t>
      </w:r>
      <w:r w:rsidR="004322B8" w:rsidRPr="00005EB5">
        <w:rPr>
          <w:rFonts w:ascii="Arial" w:hAnsi="Arial" w:cs="Arial"/>
          <w:b/>
          <w:bCs/>
          <w:color w:val="auto"/>
          <w:lang w:val="sr-Cyrl-CS"/>
        </w:rPr>
        <w:t xml:space="preserve"> </w:t>
      </w:r>
      <w:r w:rsidR="004322B8" w:rsidRPr="00005EB5">
        <w:rPr>
          <w:rFonts w:ascii="Arial" w:hAnsi="Arial" w:cs="Arial"/>
          <w:bCs/>
          <w:color w:val="auto"/>
          <w:lang w:val="sr-Cyrl-CS"/>
        </w:rPr>
        <w:t>електроматеријал</w:t>
      </w:r>
      <w:r w:rsidR="00E433AE">
        <w:rPr>
          <w:rFonts w:ascii="Arial" w:hAnsi="Arial" w:cs="Arial"/>
          <w:bCs/>
          <w:color w:val="auto"/>
          <w:lang w:val="sr-Cyrl-CS"/>
        </w:rPr>
        <w:t>а</w:t>
      </w:r>
      <w:r w:rsidR="004322B8" w:rsidRPr="00005EB5">
        <w:rPr>
          <w:rFonts w:ascii="Arial" w:hAnsi="Arial" w:cs="Arial"/>
          <w:bCs/>
          <w:color w:val="auto"/>
          <w:lang w:val="sr-Cyrl-CS"/>
        </w:rPr>
        <w:t xml:space="preserve"> за ремонт јавне расвете на територији општине Баточина, са монтажом</w:t>
      </w:r>
      <w:r w:rsidR="001069F3">
        <w:rPr>
          <w:rFonts w:ascii="Arial" w:hAnsi="Arial" w:cs="Arial"/>
          <w:bCs/>
          <w:color w:val="auto"/>
          <w:lang w:val="sr-Cyrl-CS"/>
        </w:rPr>
        <w:t xml:space="preserve"> (по партијама)</w:t>
      </w:r>
      <w:r w:rsidR="00C903ED">
        <w:rPr>
          <w:rFonts w:ascii="Arial" w:hAnsi="Arial" w:cs="Arial"/>
          <w:bCs/>
          <w:color w:val="auto"/>
          <w:lang w:val="sr-Cyrl-CS"/>
        </w:rPr>
        <w:t xml:space="preserve">, </w:t>
      </w:r>
      <w:r w:rsidR="00822448" w:rsidRPr="00005EB5">
        <w:rPr>
          <w:rFonts w:ascii="Arial" w:eastAsia="TimesNewRomanPS-BoldMT" w:hAnsi="Arial" w:cs="Arial"/>
          <w:b/>
          <w:bCs/>
          <w:color w:val="auto"/>
        </w:rPr>
        <w:t xml:space="preserve">ЈНМВ бр </w:t>
      </w:r>
      <w:r w:rsidR="001069F3">
        <w:rPr>
          <w:rFonts w:ascii="Arial" w:eastAsia="TimesNewRomanPS-BoldMT" w:hAnsi="Arial" w:cs="Arial"/>
          <w:b/>
          <w:bCs/>
          <w:color w:val="auto"/>
          <w:lang w:val="sr-Cyrl-CS"/>
        </w:rPr>
        <w:t>7</w:t>
      </w:r>
      <w:r w:rsidR="003061BD">
        <w:rPr>
          <w:rFonts w:ascii="Arial" w:eastAsia="TimesNewRomanPS-BoldMT" w:hAnsi="Arial" w:cs="Arial"/>
          <w:b/>
          <w:bCs/>
          <w:color w:val="auto"/>
          <w:lang w:val="sr-Cyrl-CS"/>
        </w:rPr>
        <w:t>/19</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1069F3" w:rsidRDefault="006C7472" w:rsidP="006C7472">
      <w:pPr>
        <w:jc w:val="both"/>
        <w:rPr>
          <w:rFonts w:ascii="Arial" w:eastAsia="TimesNewRomanPSMT" w:hAnsi="Arial" w:cs="Arial"/>
          <w:bCs/>
          <w:iCs/>
          <w:lang w:val="sr-Cyrl-CS"/>
        </w:rPr>
      </w:pPr>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00445822">
        <w:rPr>
          <w:rFonts w:ascii="Arial" w:hAnsi="Arial" w:cs="Arial"/>
          <w:b/>
          <w:lang w:val="sr-Cyrl-CS"/>
        </w:rPr>
        <w:t>добара</w:t>
      </w:r>
      <w:r>
        <w:rPr>
          <w:rFonts w:ascii="Arial" w:hAnsi="Arial" w:cs="Arial"/>
        </w:rPr>
        <w:t xml:space="preserve"> </w:t>
      </w:r>
      <w:r w:rsidR="00822448">
        <w:rPr>
          <w:rFonts w:ascii="Arial" w:hAnsi="Arial" w:cs="Arial"/>
        </w:rPr>
        <w:t xml:space="preserve">- </w:t>
      </w:r>
      <w:r w:rsidR="008F10FD" w:rsidRPr="008F10FD">
        <w:rPr>
          <w:rFonts w:ascii="Arial" w:hAnsi="Arial" w:cs="Arial"/>
          <w:bCs/>
          <w:lang w:val="sr-Cyrl-CS"/>
        </w:rPr>
        <w:t>Набавка електроматеријал</w:t>
      </w:r>
      <w:r w:rsidR="00E433AE">
        <w:rPr>
          <w:rFonts w:ascii="Arial" w:hAnsi="Arial" w:cs="Arial"/>
          <w:bCs/>
          <w:lang w:val="sr-Cyrl-CS"/>
        </w:rPr>
        <w:t>а</w:t>
      </w:r>
      <w:r w:rsidR="008F10FD" w:rsidRPr="008F10FD">
        <w:rPr>
          <w:rFonts w:ascii="Arial" w:hAnsi="Arial" w:cs="Arial"/>
          <w:bCs/>
          <w:lang w:val="sr-Cyrl-CS"/>
        </w:rPr>
        <w:t xml:space="preserve"> за ремонт јавне расвете на територији општине Баточина, са монтажом</w:t>
      </w:r>
      <w:r w:rsidR="001069F3">
        <w:rPr>
          <w:rFonts w:ascii="Arial" w:hAnsi="Arial" w:cs="Arial"/>
          <w:bCs/>
          <w:lang w:val="sr-Cyrl-CS"/>
        </w:rPr>
        <w:t xml:space="preserve"> </w:t>
      </w:r>
      <w:r w:rsidR="001069F3">
        <w:rPr>
          <w:rFonts w:ascii="Arial" w:hAnsi="Arial" w:cs="Arial"/>
          <w:bCs/>
          <w:color w:val="auto"/>
          <w:lang w:val="sr-Cyrl-CS"/>
        </w:rPr>
        <w:t>(по партијама)</w:t>
      </w:r>
      <w:r w:rsidR="00C903ED">
        <w:rPr>
          <w:rFonts w:ascii="Arial" w:hAnsi="Arial" w:cs="Arial"/>
          <w:bCs/>
          <w:lang w:val="sr-Cyrl-CS"/>
        </w:rPr>
        <w:t xml:space="preserve">, </w:t>
      </w:r>
      <w:r w:rsidR="00822448">
        <w:rPr>
          <w:rFonts w:ascii="Arial" w:eastAsia="TimesNewRomanPS-BoldMT" w:hAnsi="Arial" w:cs="Arial"/>
          <w:b/>
          <w:bCs/>
        </w:rPr>
        <w:t xml:space="preserve">ЈНМВ бр </w:t>
      </w:r>
      <w:r w:rsidR="001069F3">
        <w:rPr>
          <w:rFonts w:ascii="Arial" w:eastAsia="TimesNewRomanPS-BoldMT" w:hAnsi="Arial" w:cs="Arial"/>
          <w:b/>
          <w:bCs/>
          <w:lang w:val="sr-Cyrl-CS"/>
        </w:rPr>
        <w:t>7</w:t>
      </w:r>
      <w:r w:rsidR="003061BD">
        <w:rPr>
          <w:rFonts w:ascii="Arial" w:eastAsia="TimesNewRomanPS-BoldMT" w:hAnsi="Arial" w:cs="Arial"/>
          <w:b/>
          <w:bCs/>
          <w:lang w:val="sr-Cyrl-CS"/>
        </w:rPr>
        <w:t>/19</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lang w:val="sr-Cyrl-CS"/>
        </w:rPr>
        <w:t>.</w:t>
      </w: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822448" w:rsidRPr="00E168F0"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C903ED" w:rsidRPr="00C903ED" w:rsidRDefault="00C903ED" w:rsidP="006C7472">
      <w:pPr>
        <w:jc w:val="both"/>
        <w:rPr>
          <w:rFonts w:ascii="Arial" w:hAnsi="Arial" w:cs="Arial"/>
          <w:b/>
          <w:i/>
          <w:iCs/>
          <w:lang w:val="sr-Cyrl-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Pr="00822448" w:rsidRDefault="004D311B" w:rsidP="006C7472">
      <w:pPr>
        <w:jc w:val="both"/>
        <w:rPr>
          <w:rFonts w:ascii="Arial" w:hAnsi="Arial" w:cs="Arial"/>
          <w:i/>
          <w:iCs/>
          <w:color w:val="FF0000"/>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Default="00822448" w:rsidP="006C7472">
      <w:pPr>
        <w:jc w:val="both"/>
        <w:rPr>
          <w:rFonts w:ascii="Arial" w:hAnsi="Arial" w:cs="Arial"/>
          <w:b/>
          <w:i/>
          <w:color w:val="auto"/>
        </w:rPr>
      </w:pPr>
    </w:p>
    <w:p w:rsidR="00E433AE" w:rsidRDefault="00E433AE" w:rsidP="006C7472">
      <w:pPr>
        <w:jc w:val="both"/>
        <w:rPr>
          <w:rFonts w:ascii="Arial" w:hAnsi="Arial" w:cs="Arial"/>
          <w:b/>
          <w:i/>
          <w:color w:val="auto"/>
        </w:rPr>
      </w:pPr>
    </w:p>
    <w:p w:rsidR="00E433AE" w:rsidRPr="00445822" w:rsidRDefault="00E433AE" w:rsidP="006C7472">
      <w:pPr>
        <w:jc w:val="both"/>
        <w:rPr>
          <w:rFonts w:ascii="Arial" w:hAnsi="Arial" w:cs="Arial"/>
          <w:b/>
          <w:i/>
          <w:color w:val="auto"/>
          <w:lang w:val="sr-Cyrl-CS"/>
        </w:rPr>
      </w:pPr>
    </w:p>
    <w:p w:rsidR="006C7472" w:rsidRDefault="006C7472" w:rsidP="006C7472">
      <w:pPr>
        <w:jc w:val="both"/>
        <w:rPr>
          <w:rFonts w:ascii="Arial" w:hAnsi="Arial" w:cs="Arial"/>
        </w:rPr>
      </w:pPr>
      <w:r>
        <w:rPr>
          <w:rFonts w:ascii="Arial" w:hAnsi="Arial" w:cs="Arial"/>
          <w:b/>
          <w:i/>
        </w:rPr>
        <w:lastRenderedPageBreak/>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815C5F">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815C5F">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Default="00822448" w:rsidP="006C7472">
      <w:pPr>
        <w:jc w:val="both"/>
        <w:rPr>
          <w:rFonts w:ascii="Arial" w:hAnsi="Arial" w:cs="Arial"/>
          <w:color w:val="auto"/>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6F1079" w:rsidRDefault="006F1079" w:rsidP="006C7472">
      <w:pPr>
        <w:jc w:val="both"/>
        <w:rPr>
          <w:rFonts w:ascii="Arial" w:hAnsi="Arial" w:cs="Arial"/>
          <w:color w:val="auto"/>
        </w:rPr>
      </w:pPr>
    </w:p>
    <w:p w:rsidR="006C7472" w:rsidRDefault="006C7472" w:rsidP="006C7472">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6C7472" w:rsidRDefault="006C7472" w:rsidP="006C7472">
      <w:pPr>
        <w:jc w:val="both"/>
        <w:rPr>
          <w:rFonts w:ascii="Arial" w:hAnsi="Arial" w:cs="Arial"/>
          <w:iCs/>
        </w:rPr>
      </w:pPr>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sidR="006F1079">
        <w:rPr>
          <w:rFonts w:ascii="Arial" w:eastAsia="TimesNewRomanPSMT" w:hAnsi="Arial" w:cs="Arial"/>
          <w:i/>
          <w:lang w:val="sr-Cyrl-CS"/>
        </w:rPr>
        <w:t>, 68/2015 и 113/2017</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sidR="00005EB5">
        <w:rPr>
          <w:rFonts w:ascii="Arial" w:hAnsi="Arial" w:cs="Arial"/>
          <w:iCs/>
        </w:rPr>
        <w:t>регистровања</w:t>
      </w:r>
      <w:r w:rsidR="008F10FD">
        <w:rPr>
          <w:rFonts w:ascii="Arial" w:hAnsi="Arial" w:cs="Arial"/>
          <w:iCs/>
        </w:rPr>
        <w:t xml:space="preserve"> фактуре</w:t>
      </w:r>
      <w:r>
        <w:rPr>
          <w:rFonts w:ascii="Arial" w:hAnsi="Arial" w:cs="Arial"/>
          <w:iCs/>
          <w:lang w:val="sr-Cyrl-CS"/>
        </w:rPr>
        <w:t>,</w:t>
      </w:r>
      <w:r w:rsidR="00446B20">
        <w:rPr>
          <w:rFonts w:ascii="Arial" w:hAnsi="Arial" w:cs="Arial"/>
          <w:iCs/>
        </w:rPr>
        <w:t xml:space="preserve"> кој</w:t>
      </w:r>
      <w:r w:rsidR="00446B20">
        <w:rPr>
          <w:rFonts w:ascii="Arial" w:hAnsi="Arial" w:cs="Arial"/>
          <w:iCs/>
          <w:lang w:val="sr-Cyrl-CS"/>
        </w:rPr>
        <w:t>ом</w:t>
      </w:r>
      <w:r>
        <w:rPr>
          <w:rFonts w:ascii="Arial" w:hAnsi="Arial" w:cs="Arial"/>
          <w:iCs/>
        </w:rPr>
        <w:t xml:space="preserve"> се </w:t>
      </w:r>
      <w:r w:rsidR="008F10FD">
        <w:rPr>
          <w:rFonts w:ascii="Arial" w:hAnsi="Arial" w:cs="Arial"/>
          <w:iCs/>
          <w:lang w:val="sr-Cyrl-CS"/>
        </w:rPr>
        <w:t xml:space="preserve">потврђује испорука </w:t>
      </w:r>
      <w:r w:rsidR="00005EB5">
        <w:rPr>
          <w:rFonts w:ascii="Arial" w:hAnsi="Arial" w:cs="Arial"/>
          <w:iCs/>
          <w:lang w:val="sr-Cyrl-CS"/>
        </w:rPr>
        <w:t xml:space="preserve">и монтажа </w:t>
      </w:r>
      <w:r w:rsidR="008F10FD">
        <w:rPr>
          <w:rFonts w:ascii="Arial" w:hAnsi="Arial" w:cs="Arial"/>
          <w:iCs/>
          <w:lang w:val="sr-Cyrl-CS"/>
        </w:rPr>
        <w:t>добара.</w:t>
      </w:r>
      <w:r w:rsidR="00005EB5">
        <w:rPr>
          <w:rFonts w:ascii="Arial" w:hAnsi="Arial" w:cs="Arial"/>
          <w:iCs/>
          <w:lang w:val="sr-Cyrl-CS"/>
        </w:rPr>
        <w:t xml:space="preserve"> </w:t>
      </w:r>
      <w:r>
        <w:rPr>
          <w:rFonts w:ascii="Arial" w:hAnsi="Arial" w:cs="Arial"/>
          <w:iCs/>
        </w:rPr>
        <w:t xml:space="preserve">Плаћање се врши уплатом на рачун </w:t>
      </w:r>
      <w:r w:rsidR="008F10FD">
        <w:rPr>
          <w:rFonts w:ascii="Arial" w:hAnsi="Arial" w:cs="Arial"/>
          <w:iCs/>
          <w:lang w:val="sr-Cyrl-CS"/>
        </w:rPr>
        <w:t>Добављача</w:t>
      </w:r>
      <w:r w:rsidR="006F1079">
        <w:rPr>
          <w:rFonts w:ascii="Arial" w:hAnsi="Arial" w:cs="Arial"/>
          <w:iCs/>
          <w:lang w:val="sr-Cyrl-CS"/>
        </w:rPr>
        <w:t xml:space="preserve"> и Извршиоца</w:t>
      </w:r>
      <w:r>
        <w:rPr>
          <w:rFonts w:ascii="Arial" w:hAnsi="Arial" w:cs="Arial"/>
          <w:iCs/>
        </w:rPr>
        <w:t>.</w:t>
      </w:r>
    </w:p>
    <w:p w:rsidR="006C7472" w:rsidRPr="00A24266" w:rsidRDefault="006C7472" w:rsidP="006C7472">
      <w:pPr>
        <w:jc w:val="both"/>
        <w:rPr>
          <w:rFonts w:ascii="Arial" w:hAnsi="Arial" w:cs="Arial"/>
          <w:iCs/>
        </w:rPr>
      </w:pPr>
    </w:p>
    <w:p w:rsidR="00250886" w:rsidRDefault="006C7472" w:rsidP="00250886">
      <w:pPr>
        <w:jc w:val="both"/>
        <w:rPr>
          <w:rFonts w:ascii="Arial" w:hAnsi="Arial" w:cs="Arial"/>
          <w:iCs/>
          <w:u w:val="single"/>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p>
    <w:p w:rsidR="00005EB5" w:rsidRDefault="00005EB5" w:rsidP="00250886">
      <w:pPr>
        <w:jc w:val="both"/>
        <w:rPr>
          <w:rFonts w:ascii="Arial" w:hAnsi="Arial" w:cs="Arial"/>
        </w:rPr>
      </w:pPr>
    </w:p>
    <w:p w:rsidR="006C7472" w:rsidRPr="00285132" w:rsidRDefault="00E433AE" w:rsidP="006C7472">
      <w:pPr>
        <w:jc w:val="both"/>
        <w:rPr>
          <w:rFonts w:ascii="Arial" w:hAnsi="Arial" w:cs="Arial"/>
          <w:lang w:val="sr-Cyrl-CS"/>
        </w:rPr>
      </w:pPr>
      <w:r>
        <w:rPr>
          <w:rFonts w:ascii="Arial" w:hAnsi="Arial" w:cs="Arial"/>
        </w:rPr>
        <w:t>За партију 1 р</w:t>
      </w:r>
      <w:r w:rsidR="000512CB">
        <w:rPr>
          <w:rFonts w:ascii="Arial" w:hAnsi="Arial" w:cs="Arial"/>
        </w:rPr>
        <w:t xml:space="preserve">ок испоруке и </w:t>
      </w:r>
      <w:r w:rsidR="0047502D">
        <w:rPr>
          <w:rFonts w:ascii="Arial" w:hAnsi="Arial" w:cs="Arial"/>
          <w:lang w:val="sr-Cyrl-CS"/>
        </w:rPr>
        <w:t xml:space="preserve">монтаже </w:t>
      </w:r>
      <w:r w:rsidR="006F1079">
        <w:rPr>
          <w:rFonts w:ascii="Arial" w:hAnsi="Arial" w:cs="Arial"/>
        </w:rPr>
        <w:t xml:space="preserve">не може бити дужи </w:t>
      </w:r>
      <w:r w:rsidR="006F1079" w:rsidRPr="000512CB">
        <w:rPr>
          <w:rFonts w:ascii="Arial" w:hAnsi="Arial" w:cs="Arial"/>
        </w:rPr>
        <w:t xml:space="preserve">од </w:t>
      </w:r>
      <w:r w:rsidR="006F1079" w:rsidRPr="00147084">
        <w:rPr>
          <w:rFonts w:ascii="Arial" w:hAnsi="Arial" w:cs="Arial"/>
        </w:rPr>
        <w:t>три</w:t>
      </w:r>
      <w:r w:rsidR="006F1079" w:rsidRPr="000512CB">
        <w:rPr>
          <w:rFonts w:ascii="Arial" w:hAnsi="Arial" w:cs="Arial"/>
        </w:rPr>
        <w:t xml:space="preserve"> </w:t>
      </w:r>
      <w:r w:rsidR="006F1079" w:rsidRPr="000512CB">
        <w:rPr>
          <w:rFonts w:ascii="Arial" w:hAnsi="Arial" w:cs="Arial"/>
          <w:lang w:val="sr-Cyrl-CS"/>
        </w:rPr>
        <w:t>дана</w:t>
      </w:r>
      <w:r w:rsidR="006F1079">
        <w:rPr>
          <w:rFonts w:ascii="Arial" w:hAnsi="Arial" w:cs="Arial"/>
        </w:rPr>
        <w:t xml:space="preserve"> од дана пријема </w:t>
      </w:r>
      <w:r w:rsidR="006F1079">
        <w:rPr>
          <w:rFonts w:ascii="Arial" w:hAnsi="Arial" w:cs="Arial"/>
          <w:lang w:val="sr-Cyrl-CS"/>
        </w:rPr>
        <w:t>налога</w:t>
      </w:r>
      <w:r w:rsidR="006F1079">
        <w:rPr>
          <w:rFonts w:ascii="Arial" w:hAnsi="Arial" w:cs="Arial"/>
        </w:rPr>
        <w:t xml:space="preserve"> од стране </w:t>
      </w:r>
      <w:r>
        <w:rPr>
          <w:rFonts w:ascii="Arial" w:hAnsi="Arial" w:cs="Arial"/>
          <w:lang w:val="sr-Cyrl-CS"/>
        </w:rPr>
        <w:t xml:space="preserve">Наручиоца, при чему ће се </w:t>
      </w:r>
      <w:r>
        <w:rPr>
          <w:rFonts w:ascii="Arial" w:hAnsi="Arial" w:cs="Arial"/>
        </w:rPr>
        <w:t>монтажа</w:t>
      </w:r>
      <w:r w:rsidR="000512CB">
        <w:rPr>
          <w:rFonts w:ascii="Arial" w:hAnsi="Arial" w:cs="Arial"/>
        </w:rPr>
        <w:t xml:space="preserve"> </w:t>
      </w:r>
      <w:r>
        <w:rPr>
          <w:rFonts w:ascii="Arial" w:hAnsi="Arial" w:cs="Arial"/>
        </w:rPr>
        <w:t xml:space="preserve">вршити </w:t>
      </w:r>
      <w:r w:rsidR="000512CB">
        <w:rPr>
          <w:rFonts w:ascii="Arial" w:hAnsi="Arial" w:cs="Arial"/>
        </w:rPr>
        <w:t xml:space="preserve"> сукцесивно, </w:t>
      </w:r>
      <w:r>
        <w:rPr>
          <w:rFonts w:ascii="Arial" w:hAnsi="Arial" w:cs="Arial"/>
        </w:rPr>
        <w:t xml:space="preserve">по потреби, </w:t>
      </w:r>
      <w:r w:rsidR="00A473D7">
        <w:rPr>
          <w:rFonts w:ascii="Arial" w:hAnsi="Arial" w:cs="Arial"/>
          <w:lang w:val="sr-Cyrl-CS"/>
        </w:rPr>
        <w:t>до краја текуће 201</w:t>
      </w:r>
      <w:r w:rsidR="006F1079">
        <w:rPr>
          <w:rFonts w:ascii="Arial" w:hAnsi="Arial" w:cs="Arial"/>
          <w:lang w:val="sr-Cyrl-CS"/>
        </w:rPr>
        <w:t>9.</w:t>
      </w:r>
      <w:r w:rsidR="00A473D7">
        <w:rPr>
          <w:rFonts w:ascii="Arial" w:hAnsi="Arial" w:cs="Arial"/>
          <w:lang w:val="sr-Cyrl-CS"/>
        </w:rPr>
        <w:t xml:space="preserve"> године, односно до </w:t>
      </w:r>
      <w:r w:rsidR="00005EB5">
        <w:rPr>
          <w:rFonts w:ascii="Arial" w:hAnsi="Arial" w:cs="Arial"/>
          <w:lang w:val="sr-Cyrl-CS"/>
        </w:rPr>
        <w:t>утрошка</w:t>
      </w:r>
      <w:r w:rsidR="00A473D7">
        <w:rPr>
          <w:rFonts w:ascii="Arial" w:hAnsi="Arial" w:cs="Arial"/>
          <w:lang w:val="sr-Cyrl-CS"/>
        </w:rPr>
        <w:t xml:space="preserve"> средстава.</w:t>
      </w:r>
    </w:p>
    <w:p w:rsidR="00954014" w:rsidRDefault="00954014" w:rsidP="006C7472">
      <w:pPr>
        <w:jc w:val="both"/>
        <w:rPr>
          <w:rFonts w:ascii="Arial" w:hAnsi="Arial" w:cs="Arial"/>
          <w:lang w:val="sr-Cyrl-CS"/>
        </w:rPr>
      </w:pPr>
      <w:r>
        <w:rPr>
          <w:rFonts w:ascii="Arial" w:hAnsi="Arial" w:cs="Arial"/>
        </w:rPr>
        <w:t>За партију 2 рок</w:t>
      </w:r>
      <w:r w:rsidRPr="00954014">
        <w:rPr>
          <w:rFonts w:ascii="Arial" w:hAnsi="Arial" w:cs="Arial"/>
          <w:lang w:val="sr-Cyrl-CS"/>
        </w:rPr>
        <w:t xml:space="preserve"> </w:t>
      </w:r>
      <w:r>
        <w:rPr>
          <w:rFonts w:ascii="Arial" w:hAnsi="Arial" w:cs="Arial"/>
          <w:lang w:val="sr-Cyrl-CS"/>
        </w:rPr>
        <w:t xml:space="preserve">демонтаже не може бити дужи од три дана </w:t>
      </w:r>
      <w:r>
        <w:rPr>
          <w:rFonts w:ascii="Arial" w:hAnsi="Arial" w:cs="Arial"/>
        </w:rPr>
        <w:t xml:space="preserve">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p>
    <w:p w:rsidR="00954014" w:rsidRDefault="00954014" w:rsidP="00954014">
      <w:pPr>
        <w:jc w:val="both"/>
        <w:rPr>
          <w:rFonts w:ascii="Arial" w:hAnsi="Arial" w:cs="Arial"/>
        </w:rPr>
      </w:pPr>
      <w:r>
        <w:rPr>
          <w:rFonts w:ascii="Arial" w:hAnsi="Arial" w:cs="Arial"/>
        </w:rPr>
        <w:t>Извршилац се обавезује да демонтиране украсе репарира, оспособи и чува у свом магацину на одговарајући начин и у одговарајућим условима, како се исти не би оштетили.</w:t>
      </w:r>
    </w:p>
    <w:p w:rsidR="00954014" w:rsidRPr="00803517" w:rsidRDefault="00954014" w:rsidP="00954014">
      <w:pPr>
        <w:jc w:val="both"/>
        <w:rPr>
          <w:rFonts w:ascii="Arial" w:hAnsi="Arial" w:cs="Arial"/>
        </w:rPr>
      </w:pPr>
      <w:r>
        <w:rPr>
          <w:rFonts w:ascii="Arial" w:hAnsi="Arial" w:cs="Arial"/>
        </w:rPr>
        <w:t xml:space="preserve">У року не дужем од три </w:t>
      </w:r>
      <w:r w:rsidRPr="00954014">
        <w:rPr>
          <w:rFonts w:ascii="Arial" w:hAnsi="Arial" w:cs="Arial"/>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 Извршилац ће  извршити монтажу новогодишњих украса.</w:t>
      </w:r>
    </w:p>
    <w:p w:rsidR="00147084" w:rsidRDefault="00147084" w:rsidP="006C7472">
      <w:pPr>
        <w:jc w:val="both"/>
        <w:rPr>
          <w:lang w:val="sr-Cyrl-CS"/>
        </w:rPr>
      </w:pPr>
    </w:p>
    <w:p w:rsidR="00954014" w:rsidRDefault="00954014" w:rsidP="006C7472">
      <w:pPr>
        <w:jc w:val="both"/>
        <w:rPr>
          <w:lang w:val="sr-Cyrl-CS"/>
        </w:rPr>
      </w:pPr>
    </w:p>
    <w:p w:rsidR="00954014" w:rsidRPr="00147084" w:rsidRDefault="00954014"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lastRenderedPageBreak/>
        <w:t xml:space="preserve">9.3. </w:t>
      </w:r>
      <w:r>
        <w:rPr>
          <w:rFonts w:ascii="Arial" w:hAnsi="Arial" w:cs="Arial"/>
          <w:iCs/>
          <w:u w:val="single"/>
        </w:rPr>
        <w:t>Захтев у погледу рока важења понуде</w:t>
      </w:r>
    </w:p>
    <w:p w:rsidR="006C7472" w:rsidRDefault="006C7472" w:rsidP="00B6112A">
      <w:pPr>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6C7472" w:rsidRDefault="006C7472" w:rsidP="006C7472">
      <w:pPr>
        <w:ind w:right="-120"/>
        <w:jc w:val="both"/>
        <w:rPr>
          <w:rFonts w:ascii="Arial" w:hAnsi="Arial" w:cs="Arial"/>
          <w:b/>
          <w:bCs/>
          <w:i/>
          <w:iCs/>
          <w:lang w:val="sr-Cyrl-CS"/>
        </w:rPr>
      </w:pPr>
    </w:p>
    <w:p w:rsidR="00C216C2" w:rsidRDefault="00C216C2" w:rsidP="006C7472">
      <w:pPr>
        <w:ind w:right="-120"/>
        <w:jc w:val="both"/>
        <w:rPr>
          <w:rFonts w:ascii="Arial" w:hAnsi="Arial" w:cs="Arial"/>
          <w:bCs/>
          <w:iCs/>
          <w:u w:val="single"/>
          <w:lang w:val="sr-Cyrl-CS"/>
        </w:rPr>
      </w:pPr>
      <w:r w:rsidRPr="00C216C2">
        <w:rPr>
          <w:rFonts w:ascii="Arial" w:hAnsi="Arial" w:cs="Arial"/>
          <w:b/>
          <w:bCs/>
          <w:i/>
          <w:iCs/>
          <w:u w:val="single"/>
          <w:lang w:val="sr-Cyrl-CS"/>
        </w:rPr>
        <w:t xml:space="preserve">9.4. </w:t>
      </w:r>
      <w:r w:rsidRPr="00C216C2">
        <w:rPr>
          <w:rFonts w:ascii="Arial" w:hAnsi="Arial" w:cs="Arial"/>
          <w:bCs/>
          <w:iCs/>
          <w:u w:val="single"/>
          <w:lang w:val="sr-Cyrl-CS"/>
        </w:rPr>
        <w:t>Захтев у погледу гарантног рока</w:t>
      </w:r>
    </w:p>
    <w:p w:rsidR="00C216C2" w:rsidRDefault="00C216C2" w:rsidP="006C7472">
      <w:pPr>
        <w:ind w:right="-120"/>
        <w:jc w:val="both"/>
        <w:rPr>
          <w:rFonts w:ascii="Arial" w:hAnsi="Arial" w:cs="Arial"/>
          <w:bCs/>
          <w:iCs/>
          <w:lang w:val="sr-Cyrl-CS"/>
        </w:rPr>
      </w:pPr>
      <w:r>
        <w:rPr>
          <w:rFonts w:ascii="Arial" w:hAnsi="Arial" w:cs="Arial"/>
          <w:bCs/>
          <w:iCs/>
          <w:lang w:val="sr-Cyrl-CS"/>
        </w:rPr>
        <w:t>Минимални гарантни рок</w:t>
      </w:r>
      <w:r w:rsidR="00DC7D12">
        <w:rPr>
          <w:rFonts w:ascii="Arial" w:hAnsi="Arial" w:cs="Arial"/>
          <w:bCs/>
          <w:iCs/>
          <w:lang w:val="sr-Cyrl-CS"/>
        </w:rPr>
        <w:t xml:space="preserve"> за обе партије износи 1 годину од дана монтаже.</w:t>
      </w:r>
    </w:p>
    <w:p w:rsidR="00C216C2" w:rsidRPr="00C216C2" w:rsidRDefault="00C216C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
    <w:p w:rsidR="006C7472" w:rsidRPr="00B6112A" w:rsidRDefault="006C7472" w:rsidP="006C7472">
      <w:pPr>
        <w:ind w:right="-120"/>
        <w:jc w:val="both"/>
        <w:rPr>
          <w:rFonts w:ascii="Arial" w:eastAsia="Times New Roman" w:hAnsi="Arial" w:cs="Arial"/>
          <w:lang w:val="sr-Cyrl-CS"/>
        </w:rPr>
      </w:pPr>
      <w:r w:rsidRPr="00285132">
        <w:rPr>
          <w:rFonts w:ascii="Arial" w:eastAsia="Times New Roman" w:hAnsi="Arial" w:cs="Arial"/>
        </w:rPr>
        <w:t xml:space="preserve">Наплата </w:t>
      </w:r>
      <w:r w:rsidR="00B6112A">
        <w:rPr>
          <w:rFonts w:ascii="Arial" w:eastAsia="Times New Roman" w:hAnsi="Arial" w:cs="Arial"/>
          <w:lang w:val="sr-Cyrl-CS"/>
        </w:rPr>
        <w:t>за испоручена добра</w:t>
      </w:r>
      <w:r w:rsidRPr="00285132">
        <w:rPr>
          <w:rFonts w:ascii="Arial" w:eastAsia="Times New Roman" w:hAnsi="Arial" w:cs="Arial"/>
        </w:rPr>
        <w:t xml:space="preserve"> </w:t>
      </w:r>
      <w:r w:rsidR="0047502D">
        <w:rPr>
          <w:rFonts w:ascii="Arial" w:eastAsia="Times New Roman" w:hAnsi="Arial" w:cs="Arial"/>
          <w:lang w:val="sr-Cyrl-CS"/>
        </w:rPr>
        <w:t xml:space="preserve">и мотажу </w:t>
      </w:r>
      <w:r w:rsidRPr="00285132">
        <w:rPr>
          <w:rFonts w:ascii="Arial" w:eastAsia="Times New Roman" w:hAnsi="Arial" w:cs="Arial"/>
        </w:rPr>
        <w:t xml:space="preserve">ће се вршити у динарима, на основу вредности </w:t>
      </w:r>
      <w:r w:rsidR="00B6112A">
        <w:rPr>
          <w:rFonts w:ascii="Arial" w:eastAsia="Times New Roman" w:hAnsi="Arial" w:cs="Arial"/>
          <w:lang w:val="sr-Cyrl-CS"/>
        </w:rPr>
        <w:t>које су пнуђене у понуди.</w:t>
      </w:r>
    </w:p>
    <w:p w:rsidR="006C7472" w:rsidRDefault="006C7472" w:rsidP="006C7472">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6C7472" w:rsidRDefault="006C7472" w:rsidP="006C7472">
      <w:pPr>
        <w:jc w:val="both"/>
        <w:rPr>
          <w:rFonts w:ascii="Arial" w:hAnsi="Arial" w:cs="Arial"/>
          <w:iCs/>
          <w:color w:val="auto"/>
          <w:lang w:val="sr-Cyrl-CS"/>
        </w:rPr>
      </w:pPr>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 xml:space="preserve">. </w:t>
      </w:r>
    </w:p>
    <w:p w:rsidR="00C903ED" w:rsidRPr="00143D17" w:rsidRDefault="00C903ED"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Default="006C7472" w:rsidP="006C7472">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скопу сво</w:t>
      </w:r>
      <w:r>
        <w:rPr>
          <w:rFonts w:ascii="Arial" w:hAnsi="Arial" w:cs="Arial"/>
          <w:iCs/>
        </w:rPr>
        <w:t>јих понуда.</w:t>
      </w:r>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954014" w:rsidRPr="00954014" w:rsidRDefault="00954014" w:rsidP="006C7472">
      <w:pPr>
        <w:jc w:val="both"/>
        <w:rPr>
          <w:rFonts w:ascii="Arial" w:hAnsi="Arial" w:cs="Arial"/>
          <w:color w:val="FF0000"/>
        </w:rPr>
      </w:pPr>
    </w:p>
    <w:p w:rsidR="006C7472" w:rsidRDefault="006C7472" w:rsidP="006C7472">
      <w:pPr>
        <w:jc w:val="both"/>
        <w:rPr>
          <w:rFonts w:ascii="Arial" w:hAnsi="Arial" w:cs="Arial"/>
          <w:b/>
          <w:bCs/>
        </w:rPr>
      </w:pPr>
      <w:r>
        <w:rPr>
          <w:rFonts w:ascii="Arial" w:hAnsi="Arial" w:cs="Arial"/>
          <w:b/>
          <w:bCs/>
        </w:rPr>
        <w:lastRenderedPageBreak/>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822448" w:rsidRPr="008566BF" w:rsidRDefault="00822448" w:rsidP="00822448">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155BA1">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9A38B7" w:rsidRPr="009A38B7">
        <w:rPr>
          <w:rFonts w:ascii="Arial" w:hAnsi="Arial" w:cs="Arial"/>
          <w:i/>
          <w:iCs/>
          <w:lang w:val="sr-Cyrl-CS"/>
        </w:rPr>
        <w:t>Општина Баточина, Општинска управа, 34227 Баточина</w:t>
      </w:r>
      <w:r w:rsidR="009A38B7" w:rsidRPr="009A38B7">
        <w:rPr>
          <w:rFonts w:ascii="Arial" w:eastAsia="TimesNewRomanPSMT" w:hAnsi="Arial" w:cs="Arial"/>
          <w:bCs/>
          <w:i/>
        </w:rPr>
        <w:t>, ул. Краља Петра I бр.3</w:t>
      </w:r>
      <w:r w:rsidR="009A38B7" w:rsidRPr="009A38B7">
        <w:rPr>
          <w:rFonts w:ascii="Arial" w:eastAsia="TimesNewRomanPSMT" w:hAnsi="Arial" w:cs="Arial"/>
          <w:bCs/>
          <w:i/>
          <w:lang w:val="sr-Cyrl-CS"/>
        </w:rPr>
        <w:t>2</w:t>
      </w:r>
      <w:r w:rsidRPr="009A38B7">
        <w:rPr>
          <w:rFonts w:ascii="Arial" w:hAnsi="Arial" w:cs="Arial"/>
          <w:i/>
          <w:color w:val="auto"/>
          <w:lang w:val="ru-RU"/>
        </w:rPr>
        <w:t>,</w:t>
      </w:r>
      <w:r w:rsidRPr="008566BF">
        <w:rPr>
          <w:rFonts w:ascii="Arial" w:hAnsi="Arial" w:cs="Arial"/>
          <w:i/>
          <w:color w:val="auto"/>
          <w:lang w:val="ru-RU"/>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4"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954014">
        <w:rPr>
          <w:rFonts w:ascii="Arial" w:hAnsi="Arial" w:cs="Arial"/>
          <w:i/>
          <w:iCs/>
          <w:color w:val="auto"/>
          <w:lang w:val="sr-Cyrl-CS"/>
        </w:rPr>
        <w:t xml:space="preserve">или </w:t>
      </w:r>
      <w:hyperlink r:id="rId25" w:history="1">
        <w:r w:rsidR="00954014" w:rsidRPr="00EF0C52">
          <w:rPr>
            <w:rStyle w:val="Hyperlink"/>
            <w:rFonts w:ascii="Arial" w:hAnsi="Arial" w:cs="Arial"/>
            <w:i/>
            <w:iCs/>
          </w:rPr>
          <w:t>opstinabatocina@gmail.com</w:t>
        </w:r>
      </w:hyperlink>
      <w:r w:rsidR="00954014">
        <w:rPr>
          <w:rFonts w:ascii="Arial" w:hAnsi="Arial" w:cs="Arial"/>
          <w:i/>
          <w:iCs/>
          <w:color w:val="auto"/>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822448" w:rsidRPr="008566BF" w:rsidRDefault="00822448" w:rsidP="00822448">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3220DE">
        <w:rPr>
          <w:rFonts w:ascii="Arial" w:hAnsi="Arial" w:cs="Arial"/>
          <w:lang w:val="ru-RU"/>
        </w:rPr>
        <w:t xml:space="preserve"> на својој интернет страници. </w:t>
      </w:r>
    </w:p>
    <w:p w:rsidR="008F10FD" w:rsidRDefault="00822448" w:rsidP="00822448">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F56EA1">
        <w:rPr>
          <w:rFonts w:ascii="Arial" w:eastAsia="TimesNewRomanPS-BoldMT" w:hAnsi="Arial" w:cs="Arial"/>
          <w:b/>
          <w:bCs/>
          <w:lang w:val="sr-Cyrl-CS"/>
        </w:rPr>
        <w:t>7</w:t>
      </w:r>
      <w:r w:rsidR="00B909D2" w:rsidRPr="00D005DE">
        <w:rPr>
          <w:rFonts w:ascii="Arial" w:eastAsia="TimesNewRomanPS-BoldMT" w:hAnsi="Arial" w:cs="Arial"/>
          <w:b/>
          <w:bCs/>
          <w:color w:val="auto"/>
        </w:rPr>
        <w:t>/1</w:t>
      </w:r>
      <w:r w:rsidR="003061BD">
        <w:rPr>
          <w:rFonts w:ascii="Arial" w:eastAsia="TimesNewRomanPS-BoldMT" w:hAnsi="Arial" w:cs="Arial"/>
          <w:b/>
          <w:bCs/>
          <w:color w:val="auto"/>
          <w:lang w:val="sr-Cyrl-CS"/>
        </w:rPr>
        <w:t>9</w:t>
      </w:r>
      <w:r>
        <w:rPr>
          <w:rFonts w:ascii="Arial" w:eastAsia="TimesNewRomanPS-BoldMT" w:hAnsi="Arial" w:cs="Arial"/>
          <w:b/>
          <w:bCs/>
          <w:lang w:val="sr-Cyrl-CS"/>
        </w:rPr>
        <w:t xml:space="preserve"> - </w:t>
      </w:r>
      <w:r w:rsidRPr="008566BF">
        <w:rPr>
          <w:lang w:val="ru-RU"/>
        </w:rPr>
        <w:t xml:space="preserve"> </w:t>
      </w:r>
      <w:r w:rsidR="008F10FD" w:rsidRPr="004322B8">
        <w:rPr>
          <w:rFonts w:ascii="Arial" w:hAnsi="Arial" w:cs="Arial"/>
          <w:b/>
          <w:bCs/>
          <w:lang w:val="sr-Cyrl-CS"/>
        </w:rPr>
        <w:t>Набавка електроматеријал</w:t>
      </w:r>
      <w:r w:rsidR="00B6112A">
        <w:rPr>
          <w:rFonts w:ascii="Arial" w:hAnsi="Arial" w:cs="Arial"/>
          <w:b/>
          <w:bCs/>
          <w:lang w:val="sr-Cyrl-CS"/>
        </w:rPr>
        <w:t>а</w:t>
      </w:r>
      <w:r w:rsidR="008F10FD" w:rsidRPr="004322B8">
        <w:rPr>
          <w:rFonts w:ascii="Arial" w:hAnsi="Arial" w:cs="Arial"/>
          <w:b/>
          <w:bCs/>
          <w:lang w:val="sr-Cyrl-CS"/>
        </w:rPr>
        <w:t xml:space="preserve"> за ремонт јавне расвете на територији општине Баточина, са монтажом</w:t>
      </w:r>
      <w:r w:rsidR="005B1F7C">
        <w:rPr>
          <w:rFonts w:ascii="Arial" w:hAnsi="Arial" w:cs="Arial"/>
          <w:b/>
          <w:bCs/>
          <w:lang w:val="sr-Cyrl-CS"/>
        </w:rPr>
        <w:t xml:space="preserve"> (по партијама)</w:t>
      </w:r>
      <w:r w:rsidR="008F10FD">
        <w:rPr>
          <w:rFonts w:ascii="Arial" w:hAnsi="Arial" w:cs="Arial"/>
          <w:b/>
          <w:bCs/>
          <w:lang w:val="sr-Cyrl-CS"/>
        </w:rPr>
        <w:t>.</w:t>
      </w:r>
      <w:r w:rsidR="008F10FD" w:rsidRPr="004322B8">
        <w:rPr>
          <w:rFonts w:ascii="Arial" w:hAnsi="Arial" w:cs="Arial"/>
          <w:b/>
          <w:bCs/>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Pr="00954014" w:rsidRDefault="006C7472" w:rsidP="006C7472">
      <w:pPr>
        <w:jc w:val="both"/>
        <w:rPr>
          <w:rFonts w:ascii="Arial" w:hAnsi="Arial" w:cs="Arial"/>
          <w:b/>
          <w:bCs/>
          <w:i/>
        </w:rPr>
      </w:pPr>
      <w:r w:rsidRPr="00954014">
        <w:rPr>
          <w:rFonts w:ascii="Arial" w:hAnsi="Arial" w:cs="Arial"/>
          <w:b/>
          <w:bCs/>
          <w:i/>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lastRenderedPageBreak/>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Pr="00954014" w:rsidRDefault="006C7472" w:rsidP="006C7472">
      <w:pPr>
        <w:jc w:val="both"/>
        <w:rPr>
          <w:rFonts w:ascii="Arial" w:hAnsi="Arial" w:cs="Arial"/>
          <w:b/>
          <w:i/>
        </w:rPr>
      </w:pPr>
      <w:r w:rsidRPr="00954014">
        <w:rPr>
          <w:rFonts w:ascii="Arial" w:hAnsi="Arial" w:cs="Arial"/>
          <w:b/>
          <w:i/>
        </w:rPr>
        <w:t>1</w:t>
      </w:r>
      <w:r w:rsidR="007118C6" w:rsidRPr="00954014">
        <w:rPr>
          <w:rFonts w:ascii="Arial" w:hAnsi="Arial" w:cs="Arial"/>
          <w:b/>
          <w:i/>
        </w:rPr>
        <w:t>6</w:t>
      </w:r>
      <w:r w:rsidRPr="00954014">
        <w:rPr>
          <w:rFonts w:ascii="Arial" w:hAnsi="Arial" w:cs="Arial"/>
          <w:b/>
          <w:i/>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Pr="00954014" w:rsidRDefault="007118C6" w:rsidP="006C7472">
      <w:pPr>
        <w:jc w:val="both"/>
        <w:rPr>
          <w:rFonts w:ascii="Arial" w:hAnsi="Arial" w:cs="Arial"/>
          <w:b/>
          <w:bCs/>
          <w:i/>
        </w:rPr>
      </w:pPr>
      <w:r w:rsidRPr="00954014">
        <w:rPr>
          <w:rFonts w:ascii="Arial" w:hAnsi="Arial" w:cs="Arial"/>
          <w:b/>
          <w:bCs/>
          <w:i/>
        </w:rPr>
        <w:t>17</w:t>
      </w:r>
      <w:r w:rsidR="006C7472" w:rsidRPr="00954014">
        <w:rPr>
          <w:rFonts w:ascii="Arial" w:hAnsi="Arial" w:cs="Arial"/>
          <w:b/>
          <w:bCs/>
          <w:i/>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118C6" w:rsidRDefault="007118C6" w:rsidP="007118C6">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6"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954014">
        <w:rPr>
          <w:rFonts w:ascii="Arial" w:hAnsi="Arial" w:cs="Arial"/>
          <w:i/>
          <w:iCs/>
          <w:color w:val="auto"/>
          <w:lang w:val="sr-Cyrl-CS"/>
        </w:rPr>
        <w:t xml:space="preserve">или </w:t>
      </w:r>
      <w:hyperlink r:id="rId27" w:history="1">
        <w:r w:rsidR="00954014" w:rsidRPr="00EF0C52">
          <w:rPr>
            <w:rStyle w:val="Hyperlink"/>
            <w:rFonts w:ascii="Arial" w:hAnsi="Arial" w:cs="Arial"/>
            <w:i/>
            <w:iCs/>
          </w:rPr>
          <w:t>opstinabatocina@gmail.com</w:t>
        </w:r>
      </w:hyperlink>
      <w:r w:rsidR="00954014">
        <w:rPr>
          <w:rFonts w:ascii="Arial" w:hAnsi="Arial" w:cs="Arial"/>
          <w:i/>
          <w:iCs/>
          <w:color w:val="auto"/>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w:t>
      </w:r>
      <w:r w:rsidRPr="00315408">
        <w:rPr>
          <w:rFonts w:ascii="Arial" w:hAnsi="Arial" w:cs="Arial"/>
        </w:rPr>
        <w:lastRenderedPageBreak/>
        <w:t>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7118C6">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w:t>
      </w:r>
      <w:r w:rsidRPr="001B1537">
        <w:rPr>
          <w:rFonts w:ascii="Arial" w:hAnsi="Arial" w:cs="Arial"/>
        </w:rPr>
        <w:lastRenderedPageBreak/>
        <w:t>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Pr="00954014" w:rsidRDefault="007118C6" w:rsidP="006C7472">
      <w:pPr>
        <w:jc w:val="both"/>
        <w:rPr>
          <w:rFonts w:ascii="Arial" w:hAnsi="Arial" w:cs="Arial"/>
          <w:b/>
          <w:i/>
        </w:rPr>
      </w:pPr>
      <w:r w:rsidRPr="00954014">
        <w:rPr>
          <w:rFonts w:ascii="Arial" w:hAnsi="Arial" w:cs="Arial"/>
          <w:b/>
          <w:i/>
        </w:rPr>
        <w:t>18</w:t>
      </w:r>
      <w:r w:rsidR="006C7472" w:rsidRPr="00954014">
        <w:rPr>
          <w:rFonts w:ascii="Arial" w:hAnsi="Arial" w:cs="Arial"/>
          <w:b/>
          <w:i/>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6C7472" w:rsidRDefault="006C7472" w:rsidP="006C7472">
      <w:pPr>
        <w:jc w:val="both"/>
        <w:rPr>
          <w:rFonts w:ascii="Arial" w:hAnsi="Arial" w:cs="Arial"/>
          <w:b/>
          <w:bCs/>
          <w:i/>
        </w:rPr>
      </w:pPr>
    </w:p>
    <w:p w:rsidR="00954014" w:rsidRPr="008574A3" w:rsidRDefault="00954014" w:rsidP="00954014">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954014" w:rsidRDefault="00954014" w:rsidP="00954014">
      <w:pPr>
        <w:jc w:val="both"/>
        <w:rPr>
          <w:rFonts w:ascii="Arial" w:hAnsi="Arial" w:cs="Arial"/>
          <w:b/>
          <w:noProof/>
          <w:lang w:val="sr-Cyrl-CS"/>
        </w:rPr>
      </w:pPr>
    </w:p>
    <w:p w:rsidR="00954014" w:rsidRDefault="00954014" w:rsidP="00954014">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а у складу са расположивим финансијским средствима на апропријацији за конкретну набавку, а у складу са чланом 115. Закона о јавним набавкама. </w:t>
      </w:r>
    </w:p>
    <w:p w:rsidR="00954014" w:rsidRPr="00F3045F" w:rsidRDefault="00954014" w:rsidP="00954014">
      <w:pPr>
        <w:jc w:val="both"/>
        <w:rPr>
          <w:rFonts w:ascii="Arial" w:hAnsi="Arial" w:cs="Arial"/>
          <w:noProof/>
          <w:lang w:val="sr-Cyrl-CS"/>
        </w:rPr>
      </w:pPr>
    </w:p>
    <w:p w:rsidR="00AC1501" w:rsidRDefault="00AC1501"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250886" w:rsidRPr="00250886" w:rsidRDefault="00250886" w:rsidP="00AC1501">
      <w:pPr>
        <w:tabs>
          <w:tab w:val="left" w:pos="6028"/>
        </w:tabs>
        <w:autoSpaceDE w:val="0"/>
        <w:spacing w:line="240" w:lineRule="auto"/>
        <w:jc w:val="both"/>
      </w:pPr>
    </w:p>
    <w:sectPr w:rsidR="00250886" w:rsidRPr="00250886" w:rsidSect="005C725F">
      <w:pgSz w:w="11906" w:h="16838"/>
      <w:pgMar w:top="1296" w:right="1440" w:bottom="1296"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87A" w:rsidRDefault="00ED087A">
      <w:pPr>
        <w:spacing w:line="240" w:lineRule="auto"/>
      </w:pPr>
      <w:r>
        <w:separator/>
      </w:r>
    </w:p>
  </w:endnote>
  <w:endnote w:type="continuationSeparator" w:id="1">
    <w:p w:rsidR="00ED087A" w:rsidRDefault="00ED087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F162BB">
      <w:tc>
        <w:tcPr>
          <w:tcW w:w="8208" w:type="dxa"/>
          <w:tcBorders>
            <w:top w:val="single" w:sz="8" w:space="0" w:color="808080"/>
          </w:tcBorders>
          <w:shd w:val="clear" w:color="auto" w:fill="auto"/>
        </w:tcPr>
        <w:p w:rsidR="00F162BB" w:rsidRPr="00630B4C" w:rsidRDefault="00F162BB" w:rsidP="00F11E54">
          <w:pPr>
            <w:pStyle w:val="Footer"/>
            <w:jc w:val="center"/>
            <w:rPr>
              <w:b/>
              <w:bCs/>
              <w:i/>
              <w:color w:val="4F81BD"/>
              <w:lang w:val="sr-Cyrl-CS"/>
            </w:rPr>
          </w:pPr>
          <w:r>
            <w:rPr>
              <w:b/>
              <w:bCs/>
              <w:i/>
              <w:color w:val="4F81BD"/>
              <w:lang w:val="sr-Cyrl-CS"/>
            </w:rPr>
            <w:t>Конкурсна документација у поступку</w:t>
          </w:r>
          <w:r w:rsidRPr="004165B7">
            <w:rPr>
              <w:b/>
              <w:bCs/>
              <w:i/>
              <w:color w:val="4F81BD"/>
            </w:rPr>
            <w:t xml:space="preserve"> ЈН</w:t>
          </w:r>
          <w:r>
            <w:rPr>
              <w:b/>
              <w:bCs/>
              <w:i/>
              <w:color w:val="4F81BD"/>
              <w:lang w:val="sr-Cyrl-CS"/>
            </w:rPr>
            <w:t>МВ</w:t>
          </w:r>
          <w:r w:rsidRPr="004165B7">
            <w:rPr>
              <w:b/>
              <w:bCs/>
              <w:i/>
              <w:color w:val="4F81BD"/>
            </w:rPr>
            <w:t xml:space="preserve"> бр.</w:t>
          </w:r>
          <w:r>
            <w:rPr>
              <w:b/>
              <w:bCs/>
              <w:i/>
              <w:color w:val="4F81BD"/>
              <w:lang w:val="sr-Cyrl-CS"/>
            </w:rPr>
            <w:t>7/19</w:t>
          </w:r>
        </w:p>
      </w:tc>
      <w:tc>
        <w:tcPr>
          <w:tcW w:w="1034" w:type="dxa"/>
          <w:tcBorders>
            <w:top w:val="single" w:sz="8" w:space="0" w:color="808080"/>
            <w:left w:val="single" w:sz="8" w:space="0" w:color="808080"/>
          </w:tcBorders>
          <w:shd w:val="clear" w:color="auto" w:fill="auto"/>
        </w:tcPr>
        <w:p w:rsidR="00F162BB" w:rsidRDefault="00F162BB">
          <w:pPr>
            <w:pStyle w:val="Footer"/>
            <w:rPr>
              <w:color w:val="1F497D"/>
            </w:rPr>
          </w:pPr>
          <w:r>
            <w:rPr>
              <w:b/>
              <w:bCs/>
              <w:color w:val="4F81BD"/>
            </w:rPr>
            <w:t xml:space="preserve"> </w:t>
          </w:r>
          <w:r w:rsidR="00F424F5">
            <w:rPr>
              <w:b/>
              <w:bCs/>
              <w:color w:val="4F81BD"/>
            </w:rPr>
            <w:fldChar w:fldCharType="begin"/>
          </w:r>
          <w:r>
            <w:rPr>
              <w:b/>
              <w:bCs/>
              <w:color w:val="4F81BD"/>
            </w:rPr>
            <w:instrText xml:space="preserve"> PAGE </w:instrText>
          </w:r>
          <w:r w:rsidR="00F424F5">
            <w:rPr>
              <w:b/>
              <w:bCs/>
              <w:color w:val="4F81BD"/>
            </w:rPr>
            <w:fldChar w:fldCharType="separate"/>
          </w:r>
          <w:r w:rsidR="003A21AF">
            <w:rPr>
              <w:b/>
              <w:bCs/>
              <w:noProof/>
              <w:color w:val="4F81BD"/>
            </w:rPr>
            <w:t>30</w:t>
          </w:r>
          <w:r w:rsidR="00F424F5">
            <w:rPr>
              <w:b/>
              <w:bCs/>
              <w:color w:val="4F81BD"/>
            </w:rPr>
            <w:fldChar w:fldCharType="end"/>
          </w:r>
          <w:r>
            <w:rPr>
              <w:color w:val="4F81BD"/>
            </w:rPr>
            <w:t xml:space="preserve">/ </w:t>
          </w:r>
          <w:r w:rsidR="00F424F5">
            <w:rPr>
              <w:b/>
              <w:bCs/>
              <w:color w:val="4F81BD"/>
            </w:rPr>
            <w:fldChar w:fldCharType="begin"/>
          </w:r>
          <w:r>
            <w:rPr>
              <w:b/>
              <w:bCs/>
              <w:color w:val="4F81BD"/>
            </w:rPr>
            <w:instrText xml:space="preserve"> NUMPAGES \*Arabic </w:instrText>
          </w:r>
          <w:r w:rsidR="00F424F5">
            <w:rPr>
              <w:b/>
              <w:bCs/>
              <w:color w:val="4F81BD"/>
            </w:rPr>
            <w:fldChar w:fldCharType="separate"/>
          </w:r>
          <w:r w:rsidR="003A21AF">
            <w:rPr>
              <w:b/>
              <w:bCs/>
              <w:noProof/>
              <w:color w:val="4F81BD"/>
            </w:rPr>
            <w:t>41</w:t>
          </w:r>
          <w:r w:rsidR="00F424F5">
            <w:rPr>
              <w:b/>
              <w:bCs/>
              <w:color w:val="4F81BD"/>
            </w:rPr>
            <w:fldChar w:fldCharType="end"/>
          </w:r>
        </w:p>
      </w:tc>
    </w:tr>
  </w:tbl>
  <w:p w:rsidR="00F162BB" w:rsidRDefault="00F162BB">
    <w:pPr>
      <w:pStyle w:val="Footer"/>
      <w:jc w:val="right"/>
    </w:pPr>
    <w:r>
      <w:rPr>
        <w:color w:val="1F497D"/>
      </w:rPr>
      <w:t xml:space="preserve"> </w:t>
    </w:r>
  </w:p>
  <w:p w:rsidR="00F162BB" w:rsidRDefault="00F162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87A" w:rsidRDefault="00ED087A">
      <w:pPr>
        <w:spacing w:line="240" w:lineRule="auto"/>
      </w:pPr>
      <w:r>
        <w:separator/>
      </w:r>
    </w:p>
  </w:footnote>
  <w:footnote w:type="continuationSeparator" w:id="1">
    <w:p w:rsidR="00ED087A" w:rsidRDefault="00ED087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2BDF3DD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6">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0">
    <w:nsid w:val="3BE173AE"/>
    <w:multiLevelType w:val="hybridMultilevel"/>
    <w:tmpl w:val="ECF6417A"/>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3F5C43"/>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nsid w:val="54576803"/>
    <w:multiLevelType w:val="hybridMultilevel"/>
    <w:tmpl w:val="3256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6AF03E72"/>
    <w:multiLevelType w:val="hybridMultilevel"/>
    <w:tmpl w:val="4C18A50E"/>
    <w:lvl w:ilvl="0" w:tplc="AA728178">
      <w:start w:val="5"/>
      <w:numFmt w:val="decimal"/>
      <w:lvlText w:val="%1)"/>
      <w:lvlJc w:val="left"/>
      <w:pPr>
        <w:ind w:left="720" w:hanging="360"/>
      </w:pPr>
      <w:rPr>
        <w:rFonts w:eastAsia="TimesNewRomanPSMT" w:hint="default"/>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8"/>
  </w:num>
  <w:num w:numId="4">
    <w:abstractNumId w:val="10"/>
  </w:num>
  <w:num w:numId="5">
    <w:abstractNumId w:val="29"/>
  </w:num>
  <w:num w:numId="6">
    <w:abstractNumId w:val="12"/>
  </w:num>
  <w:num w:numId="7">
    <w:abstractNumId w:val="19"/>
  </w:num>
  <w:num w:numId="8">
    <w:abstractNumId w:val="16"/>
  </w:num>
  <w:num w:numId="9">
    <w:abstractNumId w:val="27"/>
  </w:num>
  <w:num w:numId="10">
    <w:abstractNumId w:val="23"/>
  </w:num>
  <w:num w:numId="11">
    <w:abstractNumId w:val="11"/>
  </w:num>
  <w:num w:numId="12">
    <w:abstractNumId w:val="15"/>
  </w:num>
  <w:num w:numId="13">
    <w:abstractNumId w:val="14"/>
  </w:num>
  <w:num w:numId="14">
    <w:abstractNumId w:val="17"/>
  </w:num>
  <w:num w:numId="15">
    <w:abstractNumId w:val="28"/>
  </w:num>
  <w:num w:numId="16">
    <w:abstractNumId w:val="30"/>
  </w:num>
  <w:num w:numId="17">
    <w:abstractNumId w:val="25"/>
  </w:num>
  <w:num w:numId="18">
    <w:abstractNumId w:val="20"/>
  </w:num>
  <w:num w:numId="19">
    <w:abstractNumId w:val="22"/>
  </w:num>
  <w:num w:numId="20">
    <w:abstractNumId w:val="26"/>
  </w:num>
  <w:num w:numId="21">
    <w:abstractNumId w:val="24"/>
  </w:num>
  <w:num w:numId="22">
    <w:abstractNumId w:val="13"/>
  </w:num>
  <w:num w:numId="23">
    <w:abstractNumId w:val="2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A732B"/>
    <w:rsid w:val="000005F7"/>
    <w:rsid w:val="00002A8E"/>
    <w:rsid w:val="00004B2A"/>
    <w:rsid w:val="00005EB5"/>
    <w:rsid w:val="0000730B"/>
    <w:rsid w:val="000116AE"/>
    <w:rsid w:val="00024BDA"/>
    <w:rsid w:val="00027CCD"/>
    <w:rsid w:val="0003169D"/>
    <w:rsid w:val="00031A8F"/>
    <w:rsid w:val="000331BD"/>
    <w:rsid w:val="00033EC0"/>
    <w:rsid w:val="00034AAE"/>
    <w:rsid w:val="00045206"/>
    <w:rsid w:val="000512CB"/>
    <w:rsid w:val="00052FCB"/>
    <w:rsid w:val="00063A21"/>
    <w:rsid w:val="000705E3"/>
    <w:rsid w:val="00081D3D"/>
    <w:rsid w:val="00084C33"/>
    <w:rsid w:val="0009005E"/>
    <w:rsid w:val="00092F07"/>
    <w:rsid w:val="000943D0"/>
    <w:rsid w:val="000A0EB5"/>
    <w:rsid w:val="000A2965"/>
    <w:rsid w:val="000B2798"/>
    <w:rsid w:val="000B7691"/>
    <w:rsid w:val="000C3861"/>
    <w:rsid w:val="000D2606"/>
    <w:rsid w:val="000D3E0D"/>
    <w:rsid w:val="000D454B"/>
    <w:rsid w:val="000D735A"/>
    <w:rsid w:val="000E1D75"/>
    <w:rsid w:val="000E2B71"/>
    <w:rsid w:val="000F06F0"/>
    <w:rsid w:val="000F0773"/>
    <w:rsid w:val="00104C5A"/>
    <w:rsid w:val="00104FB8"/>
    <w:rsid w:val="001069F3"/>
    <w:rsid w:val="00113763"/>
    <w:rsid w:val="0011678D"/>
    <w:rsid w:val="0012154D"/>
    <w:rsid w:val="00125344"/>
    <w:rsid w:val="001270F1"/>
    <w:rsid w:val="001350EB"/>
    <w:rsid w:val="001378A9"/>
    <w:rsid w:val="0014126D"/>
    <w:rsid w:val="0014199B"/>
    <w:rsid w:val="00143D17"/>
    <w:rsid w:val="0014523D"/>
    <w:rsid w:val="0014555F"/>
    <w:rsid w:val="00146670"/>
    <w:rsid w:val="00147084"/>
    <w:rsid w:val="0015104E"/>
    <w:rsid w:val="0015123D"/>
    <w:rsid w:val="00155BA1"/>
    <w:rsid w:val="0016027C"/>
    <w:rsid w:val="00163303"/>
    <w:rsid w:val="00164E92"/>
    <w:rsid w:val="0016697E"/>
    <w:rsid w:val="00182F58"/>
    <w:rsid w:val="00187B7C"/>
    <w:rsid w:val="00190140"/>
    <w:rsid w:val="001A1FAF"/>
    <w:rsid w:val="001A4471"/>
    <w:rsid w:val="001A7ABA"/>
    <w:rsid w:val="001B4419"/>
    <w:rsid w:val="001B6570"/>
    <w:rsid w:val="001C2EF4"/>
    <w:rsid w:val="001C6809"/>
    <w:rsid w:val="001D73FE"/>
    <w:rsid w:val="001D7D0A"/>
    <w:rsid w:val="001E37AB"/>
    <w:rsid w:val="001E6E93"/>
    <w:rsid w:val="001E70F9"/>
    <w:rsid w:val="001F2C92"/>
    <w:rsid w:val="001F2CBA"/>
    <w:rsid w:val="001F4CFB"/>
    <w:rsid w:val="00200F6B"/>
    <w:rsid w:val="00210AFD"/>
    <w:rsid w:val="002152DE"/>
    <w:rsid w:val="00220F7C"/>
    <w:rsid w:val="00221C6F"/>
    <w:rsid w:val="0022501D"/>
    <w:rsid w:val="00225A14"/>
    <w:rsid w:val="00232D2F"/>
    <w:rsid w:val="00233B13"/>
    <w:rsid w:val="00233F40"/>
    <w:rsid w:val="00234BFC"/>
    <w:rsid w:val="0024394F"/>
    <w:rsid w:val="0025027B"/>
    <w:rsid w:val="00250282"/>
    <w:rsid w:val="00250886"/>
    <w:rsid w:val="00250E34"/>
    <w:rsid w:val="002544E0"/>
    <w:rsid w:val="00254E28"/>
    <w:rsid w:val="00262DD3"/>
    <w:rsid w:val="00270B78"/>
    <w:rsid w:val="002731E1"/>
    <w:rsid w:val="002735A5"/>
    <w:rsid w:val="00275FFA"/>
    <w:rsid w:val="00282F94"/>
    <w:rsid w:val="00285132"/>
    <w:rsid w:val="00285DEB"/>
    <w:rsid w:val="00287633"/>
    <w:rsid w:val="002A09DF"/>
    <w:rsid w:val="002A4268"/>
    <w:rsid w:val="002B0C71"/>
    <w:rsid w:val="002B2E94"/>
    <w:rsid w:val="002B5B9B"/>
    <w:rsid w:val="002C1F2E"/>
    <w:rsid w:val="002C2BFB"/>
    <w:rsid w:val="002D1A64"/>
    <w:rsid w:val="002E1AFE"/>
    <w:rsid w:val="002E2C97"/>
    <w:rsid w:val="002E6C31"/>
    <w:rsid w:val="002F28CA"/>
    <w:rsid w:val="00302E2C"/>
    <w:rsid w:val="00303871"/>
    <w:rsid w:val="0030474E"/>
    <w:rsid w:val="00305366"/>
    <w:rsid w:val="003061BD"/>
    <w:rsid w:val="00310DFB"/>
    <w:rsid w:val="003125FB"/>
    <w:rsid w:val="00312AB3"/>
    <w:rsid w:val="00315612"/>
    <w:rsid w:val="003170C1"/>
    <w:rsid w:val="00321AEC"/>
    <w:rsid w:val="003220DE"/>
    <w:rsid w:val="003228E5"/>
    <w:rsid w:val="00325A22"/>
    <w:rsid w:val="00327385"/>
    <w:rsid w:val="00330ECD"/>
    <w:rsid w:val="00336C1B"/>
    <w:rsid w:val="003429C9"/>
    <w:rsid w:val="00346356"/>
    <w:rsid w:val="003472BF"/>
    <w:rsid w:val="003541CC"/>
    <w:rsid w:val="0035684D"/>
    <w:rsid w:val="00365224"/>
    <w:rsid w:val="00372553"/>
    <w:rsid w:val="0037333E"/>
    <w:rsid w:val="00376501"/>
    <w:rsid w:val="003770B8"/>
    <w:rsid w:val="003857CC"/>
    <w:rsid w:val="00393C7B"/>
    <w:rsid w:val="00394AEB"/>
    <w:rsid w:val="003A21AF"/>
    <w:rsid w:val="003A28D0"/>
    <w:rsid w:val="003A2E29"/>
    <w:rsid w:val="003A32F7"/>
    <w:rsid w:val="003A3355"/>
    <w:rsid w:val="003A39CF"/>
    <w:rsid w:val="003B0021"/>
    <w:rsid w:val="003B2B6D"/>
    <w:rsid w:val="003C38CA"/>
    <w:rsid w:val="003C4F85"/>
    <w:rsid w:val="003C7E8A"/>
    <w:rsid w:val="003D1276"/>
    <w:rsid w:val="003D3A32"/>
    <w:rsid w:val="003D4A56"/>
    <w:rsid w:val="003D5C6B"/>
    <w:rsid w:val="003E0F68"/>
    <w:rsid w:val="003E1D2B"/>
    <w:rsid w:val="003E27BB"/>
    <w:rsid w:val="003E3B73"/>
    <w:rsid w:val="003E457F"/>
    <w:rsid w:val="003F2D05"/>
    <w:rsid w:val="003F2FE1"/>
    <w:rsid w:val="003F364E"/>
    <w:rsid w:val="0040239A"/>
    <w:rsid w:val="00402D43"/>
    <w:rsid w:val="00403738"/>
    <w:rsid w:val="004165B7"/>
    <w:rsid w:val="00416F8B"/>
    <w:rsid w:val="004238E6"/>
    <w:rsid w:val="0042739E"/>
    <w:rsid w:val="004322B8"/>
    <w:rsid w:val="00436B02"/>
    <w:rsid w:val="00443BA5"/>
    <w:rsid w:val="00444BC8"/>
    <w:rsid w:val="00445822"/>
    <w:rsid w:val="00446B20"/>
    <w:rsid w:val="004473F9"/>
    <w:rsid w:val="00450044"/>
    <w:rsid w:val="0045148F"/>
    <w:rsid w:val="00454F35"/>
    <w:rsid w:val="004610A8"/>
    <w:rsid w:val="0046212F"/>
    <w:rsid w:val="0046292E"/>
    <w:rsid w:val="0047502D"/>
    <w:rsid w:val="00482D56"/>
    <w:rsid w:val="00484E84"/>
    <w:rsid w:val="0048764F"/>
    <w:rsid w:val="00487809"/>
    <w:rsid w:val="004913C9"/>
    <w:rsid w:val="004913E3"/>
    <w:rsid w:val="004A1947"/>
    <w:rsid w:val="004A1CC6"/>
    <w:rsid w:val="004A4CE8"/>
    <w:rsid w:val="004C0448"/>
    <w:rsid w:val="004C3FF0"/>
    <w:rsid w:val="004C6E39"/>
    <w:rsid w:val="004D19FC"/>
    <w:rsid w:val="004D26D9"/>
    <w:rsid w:val="004D311B"/>
    <w:rsid w:val="004D663A"/>
    <w:rsid w:val="004E133B"/>
    <w:rsid w:val="004F09DE"/>
    <w:rsid w:val="004F156F"/>
    <w:rsid w:val="004F4D4A"/>
    <w:rsid w:val="004F50A7"/>
    <w:rsid w:val="00500814"/>
    <w:rsid w:val="005054D9"/>
    <w:rsid w:val="00512AE7"/>
    <w:rsid w:val="005257ED"/>
    <w:rsid w:val="0052632F"/>
    <w:rsid w:val="00526919"/>
    <w:rsid w:val="005271B3"/>
    <w:rsid w:val="005327F3"/>
    <w:rsid w:val="00532E55"/>
    <w:rsid w:val="0053376A"/>
    <w:rsid w:val="00534C95"/>
    <w:rsid w:val="00536A13"/>
    <w:rsid w:val="00541519"/>
    <w:rsid w:val="0054398B"/>
    <w:rsid w:val="00554FF5"/>
    <w:rsid w:val="005563E6"/>
    <w:rsid w:val="0055716F"/>
    <w:rsid w:val="0056629C"/>
    <w:rsid w:val="005672A7"/>
    <w:rsid w:val="00570E67"/>
    <w:rsid w:val="00572421"/>
    <w:rsid w:val="005808DA"/>
    <w:rsid w:val="00586CE2"/>
    <w:rsid w:val="005945C0"/>
    <w:rsid w:val="005A0297"/>
    <w:rsid w:val="005A31AE"/>
    <w:rsid w:val="005B1F7C"/>
    <w:rsid w:val="005B6220"/>
    <w:rsid w:val="005B7EC5"/>
    <w:rsid w:val="005C15D1"/>
    <w:rsid w:val="005C60AC"/>
    <w:rsid w:val="005C617B"/>
    <w:rsid w:val="005C6859"/>
    <w:rsid w:val="005C725F"/>
    <w:rsid w:val="005D2D22"/>
    <w:rsid w:val="005D563E"/>
    <w:rsid w:val="005D669F"/>
    <w:rsid w:val="005D7D0A"/>
    <w:rsid w:val="005E565F"/>
    <w:rsid w:val="005F11F0"/>
    <w:rsid w:val="00605B44"/>
    <w:rsid w:val="00607D13"/>
    <w:rsid w:val="00616F27"/>
    <w:rsid w:val="00617BF7"/>
    <w:rsid w:val="006230CF"/>
    <w:rsid w:val="00623661"/>
    <w:rsid w:val="00624290"/>
    <w:rsid w:val="00630B4C"/>
    <w:rsid w:val="00631F6C"/>
    <w:rsid w:val="00636082"/>
    <w:rsid w:val="00636BB9"/>
    <w:rsid w:val="00641F05"/>
    <w:rsid w:val="006515AD"/>
    <w:rsid w:val="00652948"/>
    <w:rsid w:val="006536F4"/>
    <w:rsid w:val="00656BE5"/>
    <w:rsid w:val="0065720D"/>
    <w:rsid w:val="00665F72"/>
    <w:rsid w:val="00673182"/>
    <w:rsid w:val="006833E9"/>
    <w:rsid w:val="00684B29"/>
    <w:rsid w:val="00691D66"/>
    <w:rsid w:val="00694E9E"/>
    <w:rsid w:val="00697B15"/>
    <w:rsid w:val="006A2583"/>
    <w:rsid w:val="006A42D1"/>
    <w:rsid w:val="006A53FC"/>
    <w:rsid w:val="006A59CA"/>
    <w:rsid w:val="006A7614"/>
    <w:rsid w:val="006A7FB3"/>
    <w:rsid w:val="006B2BBE"/>
    <w:rsid w:val="006B341D"/>
    <w:rsid w:val="006B5662"/>
    <w:rsid w:val="006C0C0C"/>
    <w:rsid w:val="006C254D"/>
    <w:rsid w:val="006C4634"/>
    <w:rsid w:val="006C7472"/>
    <w:rsid w:val="006D4BA0"/>
    <w:rsid w:val="006D7030"/>
    <w:rsid w:val="006D720D"/>
    <w:rsid w:val="006E6608"/>
    <w:rsid w:val="006F0659"/>
    <w:rsid w:val="006F1079"/>
    <w:rsid w:val="006F36DA"/>
    <w:rsid w:val="006F6F85"/>
    <w:rsid w:val="00700FD5"/>
    <w:rsid w:val="00707341"/>
    <w:rsid w:val="007118C6"/>
    <w:rsid w:val="00712ED0"/>
    <w:rsid w:val="00715DD0"/>
    <w:rsid w:val="007229F5"/>
    <w:rsid w:val="007334DA"/>
    <w:rsid w:val="0073383A"/>
    <w:rsid w:val="007346D7"/>
    <w:rsid w:val="0074509F"/>
    <w:rsid w:val="00745EE1"/>
    <w:rsid w:val="00746A2C"/>
    <w:rsid w:val="00752C8A"/>
    <w:rsid w:val="00753EAC"/>
    <w:rsid w:val="00765F14"/>
    <w:rsid w:val="00771C6D"/>
    <w:rsid w:val="00774E46"/>
    <w:rsid w:val="00786273"/>
    <w:rsid w:val="0078789F"/>
    <w:rsid w:val="00790B45"/>
    <w:rsid w:val="0079547C"/>
    <w:rsid w:val="00795FCA"/>
    <w:rsid w:val="007A023E"/>
    <w:rsid w:val="007A43A6"/>
    <w:rsid w:val="007A6069"/>
    <w:rsid w:val="007A7FF9"/>
    <w:rsid w:val="007B09FF"/>
    <w:rsid w:val="007B4E79"/>
    <w:rsid w:val="007C258E"/>
    <w:rsid w:val="007C32D4"/>
    <w:rsid w:val="007D1071"/>
    <w:rsid w:val="007D4ABD"/>
    <w:rsid w:val="007D637E"/>
    <w:rsid w:val="007D7FD1"/>
    <w:rsid w:val="007E0BB3"/>
    <w:rsid w:val="007E5394"/>
    <w:rsid w:val="007E5833"/>
    <w:rsid w:val="007E7882"/>
    <w:rsid w:val="007F2649"/>
    <w:rsid w:val="007F4062"/>
    <w:rsid w:val="007F6C74"/>
    <w:rsid w:val="00803517"/>
    <w:rsid w:val="00805FC2"/>
    <w:rsid w:val="008102DB"/>
    <w:rsid w:val="00815C5F"/>
    <w:rsid w:val="00816688"/>
    <w:rsid w:val="00817041"/>
    <w:rsid w:val="00822448"/>
    <w:rsid w:val="008271F9"/>
    <w:rsid w:val="0083149D"/>
    <w:rsid w:val="00833AE0"/>
    <w:rsid w:val="008341E1"/>
    <w:rsid w:val="008357AF"/>
    <w:rsid w:val="008402AA"/>
    <w:rsid w:val="008456F1"/>
    <w:rsid w:val="0084701F"/>
    <w:rsid w:val="00853CBA"/>
    <w:rsid w:val="00866F11"/>
    <w:rsid w:val="0087366C"/>
    <w:rsid w:val="008807E5"/>
    <w:rsid w:val="00885F68"/>
    <w:rsid w:val="008924A0"/>
    <w:rsid w:val="008968A8"/>
    <w:rsid w:val="008A0145"/>
    <w:rsid w:val="008A6CB8"/>
    <w:rsid w:val="008B17D4"/>
    <w:rsid w:val="008B1901"/>
    <w:rsid w:val="008B2ED5"/>
    <w:rsid w:val="008D334A"/>
    <w:rsid w:val="008D36AD"/>
    <w:rsid w:val="008D4C98"/>
    <w:rsid w:val="008D7313"/>
    <w:rsid w:val="008E29E7"/>
    <w:rsid w:val="008E4D6F"/>
    <w:rsid w:val="008E4F9F"/>
    <w:rsid w:val="008F10FD"/>
    <w:rsid w:val="008F3304"/>
    <w:rsid w:val="008F6522"/>
    <w:rsid w:val="00901323"/>
    <w:rsid w:val="00904126"/>
    <w:rsid w:val="009052FD"/>
    <w:rsid w:val="009115FA"/>
    <w:rsid w:val="00914294"/>
    <w:rsid w:val="00914298"/>
    <w:rsid w:val="00916242"/>
    <w:rsid w:val="009221AA"/>
    <w:rsid w:val="00924EA2"/>
    <w:rsid w:val="00925696"/>
    <w:rsid w:val="00925E4F"/>
    <w:rsid w:val="00926EC7"/>
    <w:rsid w:val="00927111"/>
    <w:rsid w:val="00935E08"/>
    <w:rsid w:val="009371C5"/>
    <w:rsid w:val="00937881"/>
    <w:rsid w:val="00943AEC"/>
    <w:rsid w:val="00944390"/>
    <w:rsid w:val="009465DA"/>
    <w:rsid w:val="0095079A"/>
    <w:rsid w:val="00953324"/>
    <w:rsid w:val="00954014"/>
    <w:rsid w:val="0095561B"/>
    <w:rsid w:val="009569C4"/>
    <w:rsid w:val="0095713A"/>
    <w:rsid w:val="00957521"/>
    <w:rsid w:val="00962C91"/>
    <w:rsid w:val="0096380C"/>
    <w:rsid w:val="009654CC"/>
    <w:rsid w:val="00972098"/>
    <w:rsid w:val="0098379A"/>
    <w:rsid w:val="0099785A"/>
    <w:rsid w:val="009A38B7"/>
    <w:rsid w:val="009A7FEE"/>
    <w:rsid w:val="009B1C29"/>
    <w:rsid w:val="009C03D8"/>
    <w:rsid w:val="009C1E26"/>
    <w:rsid w:val="009C47C8"/>
    <w:rsid w:val="009C532E"/>
    <w:rsid w:val="009D4572"/>
    <w:rsid w:val="009E47AA"/>
    <w:rsid w:val="009F1311"/>
    <w:rsid w:val="009F210C"/>
    <w:rsid w:val="009F3830"/>
    <w:rsid w:val="009F52CC"/>
    <w:rsid w:val="009F5C02"/>
    <w:rsid w:val="009F6AAD"/>
    <w:rsid w:val="00A020F4"/>
    <w:rsid w:val="00A03D79"/>
    <w:rsid w:val="00A154D3"/>
    <w:rsid w:val="00A424F3"/>
    <w:rsid w:val="00A43AEC"/>
    <w:rsid w:val="00A46823"/>
    <w:rsid w:val="00A473D7"/>
    <w:rsid w:val="00A47FE0"/>
    <w:rsid w:val="00A507B8"/>
    <w:rsid w:val="00A51A3B"/>
    <w:rsid w:val="00A54F8A"/>
    <w:rsid w:val="00A62A0B"/>
    <w:rsid w:val="00A651BB"/>
    <w:rsid w:val="00A72700"/>
    <w:rsid w:val="00A81B40"/>
    <w:rsid w:val="00A85652"/>
    <w:rsid w:val="00A86331"/>
    <w:rsid w:val="00A86AE1"/>
    <w:rsid w:val="00AA025D"/>
    <w:rsid w:val="00AB65BC"/>
    <w:rsid w:val="00AB7003"/>
    <w:rsid w:val="00AC01E0"/>
    <w:rsid w:val="00AC0ACE"/>
    <w:rsid w:val="00AC1501"/>
    <w:rsid w:val="00AC65DB"/>
    <w:rsid w:val="00AD65BE"/>
    <w:rsid w:val="00AE30BB"/>
    <w:rsid w:val="00AF3927"/>
    <w:rsid w:val="00AF5BE0"/>
    <w:rsid w:val="00AF7FF7"/>
    <w:rsid w:val="00B056C9"/>
    <w:rsid w:val="00B07C48"/>
    <w:rsid w:val="00B07FBC"/>
    <w:rsid w:val="00B21837"/>
    <w:rsid w:val="00B21BCC"/>
    <w:rsid w:val="00B23A76"/>
    <w:rsid w:val="00B262AE"/>
    <w:rsid w:val="00B26CF2"/>
    <w:rsid w:val="00B3075A"/>
    <w:rsid w:val="00B3271F"/>
    <w:rsid w:val="00B35047"/>
    <w:rsid w:val="00B4780A"/>
    <w:rsid w:val="00B54730"/>
    <w:rsid w:val="00B5522E"/>
    <w:rsid w:val="00B56084"/>
    <w:rsid w:val="00B60608"/>
    <w:rsid w:val="00B6112A"/>
    <w:rsid w:val="00B61210"/>
    <w:rsid w:val="00B64D76"/>
    <w:rsid w:val="00B6521B"/>
    <w:rsid w:val="00B74EA8"/>
    <w:rsid w:val="00B7537B"/>
    <w:rsid w:val="00B764FA"/>
    <w:rsid w:val="00B832A4"/>
    <w:rsid w:val="00B8542C"/>
    <w:rsid w:val="00B909D2"/>
    <w:rsid w:val="00B91075"/>
    <w:rsid w:val="00BA4B8E"/>
    <w:rsid w:val="00BA71E2"/>
    <w:rsid w:val="00BA732B"/>
    <w:rsid w:val="00BB0389"/>
    <w:rsid w:val="00BB24C4"/>
    <w:rsid w:val="00BB4B8E"/>
    <w:rsid w:val="00BC0930"/>
    <w:rsid w:val="00BD019E"/>
    <w:rsid w:val="00BD1687"/>
    <w:rsid w:val="00BD451C"/>
    <w:rsid w:val="00BD5396"/>
    <w:rsid w:val="00BD5636"/>
    <w:rsid w:val="00BF033E"/>
    <w:rsid w:val="00BF0F1E"/>
    <w:rsid w:val="00BF53BE"/>
    <w:rsid w:val="00BF53FE"/>
    <w:rsid w:val="00BF5D21"/>
    <w:rsid w:val="00BF658B"/>
    <w:rsid w:val="00C00CC2"/>
    <w:rsid w:val="00C04815"/>
    <w:rsid w:val="00C17B5E"/>
    <w:rsid w:val="00C203E6"/>
    <w:rsid w:val="00C213B2"/>
    <w:rsid w:val="00C216C2"/>
    <w:rsid w:val="00C2187B"/>
    <w:rsid w:val="00C21BE7"/>
    <w:rsid w:val="00C21CA0"/>
    <w:rsid w:val="00C23235"/>
    <w:rsid w:val="00C31304"/>
    <w:rsid w:val="00C33264"/>
    <w:rsid w:val="00C34399"/>
    <w:rsid w:val="00C40583"/>
    <w:rsid w:val="00C41688"/>
    <w:rsid w:val="00C44244"/>
    <w:rsid w:val="00C522A7"/>
    <w:rsid w:val="00C548CE"/>
    <w:rsid w:val="00C55403"/>
    <w:rsid w:val="00C65397"/>
    <w:rsid w:val="00C672CF"/>
    <w:rsid w:val="00C701A6"/>
    <w:rsid w:val="00C70AF9"/>
    <w:rsid w:val="00C718EB"/>
    <w:rsid w:val="00C736DC"/>
    <w:rsid w:val="00C74F00"/>
    <w:rsid w:val="00C80AF9"/>
    <w:rsid w:val="00C81D94"/>
    <w:rsid w:val="00C8538F"/>
    <w:rsid w:val="00C87643"/>
    <w:rsid w:val="00C87AFE"/>
    <w:rsid w:val="00C9021C"/>
    <w:rsid w:val="00C903ED"/>
    <w:rsid w:val="00C92390"/>
    <w:rsid w:val="00C940CA"/>
    <w:rsid w:val="00C956EE"/>
    <w:rsid w:val="00C96A16"/>
    <w:rsid w:val="00C976C7"/>
    <w:rsid w:val="00C97A07"/>
    <w:rsid w:val="00CA2106"/>
    <w:rsid w:val="00CA65D6"/>
    <w:rsid w:val="00CC3500"/>
    <w:rsid w:val="00CC5CF9"/>
    <w:rsid w:val="00CD1AB3"/>
    <w:rsid w:val="00CD385A"/>
    <w:rsid w:val="00CD5528"/>
    <w:rsid w:val="00CE65DB"/>
    <w:rsid w:val="00CF0BB4"/>
    <w:rsid w:val="00CF1902"/>
    <w:rsid w:val="00D005DE"/>
    <w:rsid w:val="00D1162B"/>
    <w:rsid w:val="00D1236C"/>
    <w:rsid w:val="00D12583"/>
    <w:rsid w:val="00D158A3"/>
    <w:rsid w:val="00D17DB5"/>
    <w:rsid w:val="00D20BE5"/>
    <w:rsid w:val="00D25AC5"/>
    <w:rsid w:val="00D30F97"/>
    <w:rsid w:val="00D34DBD"/>
    <w:rsid w:val="00D359DA"/>
    <w:rsid w:val="00D37B6C"/>
    <w:rsid w:val="00D42675"/>
    <w:rsid w:val="00D45C3E"/>
    <w:rsid w:val="00D60F5C"/>
    <w:rsid w:val="00D61F5F"/>
    <w:rsid w:val="00D62BEC"/>
    <w:rsid w:val="00D701C8"/>
    <w:rsid w:val="00D73763"/>
    <w:rsid w:val="00D74D13"/>
    <w:rsid w:val="00D86789"/>
    <w:rsid w:val="00D86A91"/>
    <w:rsid w:val="00D957BC"/>
    <w:rsid w:val="00D96EDC"/>
    <w:rsid w:val="00DA1572"/>
    <w:rsid w:val="00DB3C94"/>
    <w:rsid w:val="00DB5109"/>
    <w:rsid w:val="00DC0536"/>
    <w:rsid w:val="00DC3E92"/>
    <w:rsid w:val="00DC6EC1"/>
    <w:rsid w:val="00DC7D12"/>
    <w:rsid w:val="00DD4414"/>
    <w:rsid w:val="00DD54AB"/>
    <w:rsid w:val="00DD5FDB"/>
    <w:rsid w:val="00DD7959"/>
    <w:rsid w:val="00DE089B"/>
    <w:rsid w:val="00DE1FF0"/>
    <w:rsid w:val="00DE3184"/>
    <w:rsid w:val="00DE593C"/>
    <w:rsid w:val="00DE668E"/>
    <w:rsid w:val="00DE6883"/>
    <w:rsid w:val="00DE6D47"/>
    <w:rsid w:val="00DE7DE0"/>
    <w:rsid w:val="00DF23AD"/>
    <w:rsid w:val="00DF3F47"/>
    <w:rsid w:val="00E01082"/>
    <w:rsid w:val="00E05706"/>
    <w:rsid w:val="00E05992"/>
    <w:rsid w:val="00E10E9E"/>
    <w:rsid w:val="00E1181C"/>
    <w:rsid w:val="00E168F0"/>
    <w:rsid w:val="00E24073"/>
    <w:rsid w:val="00E30835"/>
    <w:rsid w:val="00E348DB"/>
    <w:rsid w:val="00E378E2"/>
    <w:rsid w:val="00E40ED1"/>
    <w:rsid w:val="00E4254C"/>
    <w:rsid w:val="00E42D61"/>
    <w:rsid w:val="00E433AE"/>
    <w:rsid w:val="00E44125"/>
    <w:rsid w:val="00E47302"/>
    <w:rsid w:val="00E6275B"/>
    <w:rsid w:val="00E80239"/>
    <w:rsid w:val="00E8037E"/>
    <w:rsid w:val="00E808BD"/>
    <w:rsid w:val="00E82779"/>
    <w:rsid w:val="00E84A8E"/>
    <w:rsid w:val="00E87E51"/>
    <w:rsid w:val="00E927C2"/>
    <w:rsid w:val="00E932EC"/>
    <w:rsid w:val="00EA0561"/>
    <w:rsid w:val="00EA2F9E"/>
    <w:rsid w:val="00EA6E52"/>
    <w:rsid w:val="00EB065B"/>
    <w:rsid w:val="00EB0B58"/>
    <w:rsid w:val="00EC0C5B"/>
    <w:rsid w:val="00EC0F4D"/>
    <w:rsid w:val="00EC3536"/>
    <w:rsid w:val="00EC5C16"/>
    <w:rsid w:val="00EC6D17"/>
    <w:rsid w:val="00ED087A"/>
    <w:rsid w:val="00ED356C"/>
    <w:rsid w:val="00ED5CFB"/>
    <w:rsid w:val="00EF4F59"/>
    <w:rsid w:val="00F0106B"/>
    <w:rsid w:val="00F01627"/>
    <w:rsid w:val="00F02009"/>
    <w:rsid w:val="00F02B66"/>
    <w:rsid w:val="00F054B1"/>
    <w:rsid w:val="00F10092"/>
    <w:rsid w:val="00F110D0"/>
    <w:rsid w:val="00F11E54"/>
    <w:rsid w:val="00F15A9F"/>
    <w:rsid w:val="00F162BB"/>
    <w:rsid w:val="00F22AF4"/>
    <w:rsid w:val="00F27A16"/>
    <w:rsid w:val="00F27D37"/>
    <w:rsid w:val="00F40E72"/>
    <w:rsid w:val="00F424F5"/>
    <w:rsid w:val="00F44140"/>
    <w:rsid w:val="00F44C2D"/>
    <w:rsid w:val="00F46950"/>
    <w:rsid w:val="00F506A9"/>
    <w:rsid w:val="00F52561"/>
    <w:rsid w:val="00F5688D"/>
    <w:rsid w:val="00F56EA1"/>
    <w:rsid w:val="00F744C8"/>
    <w:rsid w:val="00F7636B"/>
    <w:rsid w:val="00F813C4"/>
    <w:rsid w:val="00F81771"/>
    <w:rsid w:val="00F81860"/>
    <w:rsid w:val="00F90C0F"/>
    <w:rsid w:val="00F97F50"/>
    <w:rsid w:val="00FA2EDB"/>
    <w:rsid w:val="00FB0FDE"/>
    <w:rsid w:val="00FB200E"/>
    <w:rsid w:val="00FB3DFB"/>
    <w:rsid w:val="00FB5D38"/>
    <w:rsid w:val="00FC2D01"/>
    <w:rsid w:val="00FD265A"/>
    <w:rsid w:val="00FD5C63"/>
    <w:rsid w:val="00FD5C95"/>
    <w:rsid w:val="00FD6102"/>
    <w:rsid w:val="00FD6EDE"/>
    <w:rsid w:val="00FE5A1A"/>
    <w:rsid w:val="00FE78D5"/>
    <w:rsid w:val="00FF6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15"/>
      </w:numPr>
      <w:suppressAutoHyphens w:val="0"/>
      <w:spacing w:after="120" w:line="240" w:lineRule="auto"/>
      <w:ind w:left="0" w:firstLine="851"/>
      <w:jc w:val="both"/>
    </w:pPr>
    <w:rPr>
      <w:rFonts w:eastAsia="Times New Roman"/>
      <w:color w:val="auto"/>
      <w:kern w:val="0"/>
      <w:sz w:val="22"/>
      <w:szCs w:val="20"/>
      <w:lang w:eastAsia="en-US"/>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pstinabatocina@gmail.com" TargetMode="External"/><Relationship Id="rId18"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6"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5"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24"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7"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AB6414-5E9A-413A-A01B-71991D43A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41</Pages>
  <Words>11256</Words>
  <Characters>64162</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75268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subject/>
  <dc:creator>Pedja Bojovic</dc:creator>
  <cp:keywords/>
  <dc:description/>
  <cp:lastModifiedBy>fond_3</cp:lastModifiedBy>
  <cp:revision>5</cp:revision>
  <cp:lastPrinted>2019-03-06T12:11:00Z</cp:lastPrinted>
  <dcterms:created xsi:type="dcterms:W3CDTF">2019-03-06T12:59:00Z</dcterms:created>
  <dcterms:modified xsi:type="dcterms:W3CDTF">2019-03-06T13:35:00Z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